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14E5AFE6" w:rsidR="005B649B" w:rsidRDefault="005B649B" w:rsidP="00060CA5">
            <w:pPr>
              <w:pStyle w:val="Corpodetexto"/>
              <w:spacing w:before="60" w:after="60"/>
              <w:jc w:val="center"/>
            </w:pPr>
            <w:r>
              <w:rPr>
                <w:rFonts w:ascii="Arial" w:eastAsia="Calibri" w:hAnsi="Arial" w:cs="Arial"/>
                <w:b/>
                <w:sz w:val="22"/>
                <w:szCs w:val="22"/>
              </w:rPr>
              <w:t>PREGÃO ELETRÔNICO N.º</w:t>
            </w:r>
            <w:r w:rsidR="00FC33D4">
              <w:rPr>
                <w:rFonts w:ascii="Arial" w:eastAsia="Calibri" w:hAnsi="Arial" w:cs="Arial"/>
                <w:b/>
                <w:sz w:val="22"/>
                <w:szCs w:val="22"/>
              </w:rPr>
              <w:t xml:space="preserve"> 90027/2024</w:t>
            </w:r>
          </w:p>
          <w:p w14:paraId="6C42CC49" w14:textId="5570500E" w:rsidR="003646D2" w:rsidRPr="00FC33D4" w:rsidRDefault="003646D2" w:rsidP="003646D2">
            <w:pPr>
              <w:pStyle w:val="Corpodetexto"/>
              <w:tabs>
                <w:tab w:val="center" w:pos="4640"/>
                <w:tab w:val="left" w:pos="7450"/>
              </w:tabs>
              <w:spacing w:before="60" w:after="60"/>
              <w:jc w:val="center"/>
              <w:rPr>
                <w:color w:val="FF0000"/>
                <w:sz w:val="16"/>
                <w:szCs w:val="16"/>
              </w:rPr>
            </w:pPr>
            <w:r w:rsidRPr="00FC33D4">
              <w:rPr>
                <w:rFonts w:ascii="Arial" w:eastAsia="Calibri" w:hAnsi="Arial" w:cs="Arial"/>
                <w:b/>
                <w:color w:val="FF0000"/>
              </w:rPr>
              <w:t>LICITAÇÃO COM TRATAMENTO DIFERENCIADO PARA PARTICIPAÇÃO</w:t>
            </w:r>
            <w:r w:rsidRPr="00FC33D4">
              <w:rPr>
                <w:rFonts w:ascii="Arial" w:eastAsia="Calibri" w:hAnsi="Arial" w:cs="Arial"/>
                <w:b/>
                <w:color w:val="FF0000"/>
              </w:rPr>
              <w:br/>
              <w:t xml:space="preserve">EXCLUSIVA DE </w:t>
            </w:r>
            <w:proofErr w:type="spellStart"/>
            <w:r w:rsidRPr="00FC33D4">
              <w:rPr>
                <w:rFonts w:ascii="Arial" w:eastAsia="Calibri" w:hAnsi="Arial" w:cs="Arial"/>
                <w:b/>
                <w:color w:val="FF0000"/>
              </w:rPr>
              <w:t>ME’s</w:t>
            </w:r>
            <w:proofErr w:type="spellEnd"/>
            <w:r w:rsidRPr="00FC33D4">
              <w:rPr>
                <w:rFonts w:ascii="Arial" w:eastAsia="Calibri" w:hAnsi="Arial" w:cs="Arial"/>
                <w:b/>
                <w:color w:val="FF0000"/>
              </w:rPr>
              <w:t>/</w:t>
            </w:r>
            <w:proofErr w:type="spellStart"/>
            <w:r w:rsidRPr="00FC33D4">
              <w:rPr>
                <w:rFonts w:ascii="Arial" w:eastAsia="Calibri" w:hAnsi="Arial" w:cs="Arial"/>
                <w:b/>
                <w:color w:val="FF0000"/>
              </w:rPr>
              <w:t>EPP’s</w:t>
            </w:r>
            <w:proofErr w:type="spellEnd"/>
            <w:r w:rsidRPr="00FC33D4">
              <w:rPr>
                <w:rFonts w:ascii="Arial" w:eastAsia="Calibri" w:hAnsi="Arial" w:cs="Arial"/>
                <w:b/>
                <w:color w:val="FF0000"/>
              </w:rPr>
              <w:t xml:space="preserve"> – LEI DISTRITAL Nº 4.611/2011</w:t>
            </w:r>
          </w:p>
          <w:p w14:paraId="59A3FA37" w14:textId="7A6409B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57145B59" w:rsidR="005B649B" w:rsidRPr="004F2396" w:rsidRDefault="00AC375F"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FC33D4">
              <w:rPr>
                <w:rFonts w:ascii="Arial" w:hAnsi="Arial" w:cs="Arial"/>
                <w:sz w:val="22"/>
                <w:szCs w:val="22"/>
              </w:rPr>
              <w:t>Contratação de empresa(s) especializada(s) para o fornecimento de material de consumo (material de expediente), a ser utilizado nas atividades do Tribunal de Contas do Distrito Federal (TCDF).</w:t>
            </w:r>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5F7AEDE6"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FC33D4">
              <w:rPr>
                <w:rFonts w:ascii="Arial" w:eastAsia="Calibri" w:hAnsi="Arial" w:cs="Arial"/>
                <w:b/>
                <w:sz w:val="22"/>
                <w:szCs w:val="22"/>
              </w:rPr>
              <w:t>0</w:t>
            </w:r>
            <w:r w:rsidR="00AD7F6F">
              <w:rPr>
                <w:rFonts w:ascii="Arial" w:eastAsia="Calibri" w:hAnsi="Arial" w:cs="Arial"/>
                <w:b/>
                <w:sz w:val="22"/>
                <w:szCs w:val="22"/>
              </w:rPr>
              <w:t>4</w:t>
            </w:r>
            <w:r w:rsidR="00FC33D4">
              <w:rPr>
                <w:rFonts w:ascii="Arial" w:eastAsia="Calibri" w:hAnsi="Arial" w:cs="Arial"/>
                <w:b/>
                <w:sz w:val="22"/>
                <w:szCs w:val="22"/>
              </w:rPr>
              <w:t>.12.2024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19954E7F"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FC33D4">
              <w:rPr>
                <w:rFonts w:ascii="Arial" w:eastAsia="Calibri" w:hAnsi="Arial" w:cs="Arial"/>
                <w:b/>
                <w:sz w:val="22"/>
                <w:szCs w:val="22"/>
              </w:rPr>
              <w:t>14h30</w:t>
            </w:r>
            <w:r w:rsidRPr="0093652C">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Default="00E521A3">
            <w:pPr>
              <w:pStyle w:val="Corponico"/>
              <w:spacing w:before="60" w:after="60"/>
              <w:rPr>
                <w:rFonts w:ascii="Arial" w:eastAsia="Calibri" w:hAnsi="Arial" w:cs="Arial"/>
                <w:b/>
                <w:sz w:val="22"/>
                <w:szCs w:val="22"/>
              </w:rPr>
            </w:pPr>
            <w:r w:rsidRPr="00E521A3">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7A1554E6" w:rsidR="005B649B" w:rsidRPr="00FC33D4" w:rsidRDefault="00AC375F">
            <w:pPr>
              <w:pStyle w:val="Corpodetexto"/>
              <w:spacing w:before="60" w:after="60"/>
              <w:rPr>
                <w:sz w:val="22"/>
                <w:szCs w:val="22"/>
              </w:rPr>
            </w:pPr>
            <w:r w:rsidRPr="00FC33D4">
              <w:rPr>
                <w:rFonts w:ascii="Arial" w:eastAsia="Calibri" w:hAnsi="Arial" w:cs="Arial"/>
                <w:b/>
                <w:sz w:val="22"/>
                <w:szCs w:val="22"/>
              </w:rPr>
              <w:t>00600-00004810/2024</w:t>
            </w:r>
            <w:r w:rsidR="001D4B84">
              <w:rPr>
                <w:rFonts w:ascii="Arial" w:eastAsia="Calibri" w:hAnsi="Arial" w:cs="Arial"/>
                <w:b/>
                <w:sz w:val="22"/>
                <w:szCs w:val="22"/>
              </w:rPr>
              <w:t>-42</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674FC928" w:rsidR="005B649B" w:rsidRPr="00FC33D4" w:rsidRDefault="005B649B">
            <w:pPr>
              <w:pStyle w:val="Corpodetexto"/>
              <w:spacing w:before="60" w:after="60"/>
              <w:rPr>
                <w:sz w:val="22"/>
                <w:szCs w:val="22"/>
              </w:rPr>
            </w:pPr>
            <w:r w:rsidRPr="00FC33D4">
              <w:rPr>
                <w:rFonts w:ascii="Arial" w:eastAsia="Calibri" w:hAnsi="Arial" w:cs="Arial"/>
                <w:b/>
                <w:sz w:val="22"/>
                <w:szCs w:val="22"/>
              </w:rPr>
              <w:t xml:space="preserve">R$ </w:t>
            </w:r>
            <w:r w:rsidR="00AC375F" w:rsidRPr="00FC33D4">
              <w:rPr>
                <w:rFonts w:ascii="Arial" w:eastAsia="Calibri" w:hAnsi="Arial" w:cs="Arial"/>
                <w:b/>
                <w:sz w:val="22"/>
                <w:szCs w:val="22"/>
              </w:rPr>
              <w:t>59.246,80</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Default="00C93C0D" w:rsidP="00060CA5">
            <w:pPr>
              <w:pStyle w:val="Corpodetexto"/>
              <w:spacing w:before="60" w:after="60"/>
              <w:ind w:left="42"/>
              <w:rPr>
                <w:rFonts w:ascii="Arial" w:eastAsia="Calibri" w:hAnsi="Arial" w:cs="Arial"/>
                <w:b/>
                <w:sz w:val="22"/>
                <w:szCs w:val="22"/>
              </w:rPr>
            </w:pPr>
            <w:bookmarkStart w:id="0" w:name="_Hlk153557860"/>
            <w:r>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7437DB9D" w:rsidR="00C93C0D" w:rsidRPr="00FC33D4" w:rsidRDefault="00AC375F">
            <w:pPr>
              <w:pStyle w:val="Corpodetexto"/>
              <w:spacing w:before="60" w:after="60"/>
              <w:rPr>
                <w:rFonts w:ascii="Arial" w:eastAsia="Calibri" w:hAnsi="Arial" w:cs="Arial"/>
                <w:b/>
                <w:sz w:val="22"/>
                <w:szCs w:val="22"/>
              </w:rPr>
            </w:pPr>
            <w:r w:rsidRPr="00FC33D4">
              <w:rPr>
                <w:rFonts w:ascii="Arial" w:eastAsia="Calibri" w:hAnsi="Arial" w:cs="Arial"/>
                <w:b/>
                <w:sz w:val="22"/>
                <w:szCs w:val="22"/>
              </w:rPr>
              <w:t>03</w:t>
            </w:r>
            <w:r w:rsidR="008C6CB1" w:rsidRPr="00FC33D4">
              <w:rPr>
                <w:rFonts w:ascii="Arial" w:eastAsia="Calibri" w:hAnsi="Arial" w:cs="Arial"/>
                <w:b/>
                <w:sz w:val="22"/>
                <w:szCs w:val="22"/>
              </w:rPr>
              <w:t>.</w:t>
            </w:r>
            <w:r w:rsidRPr="00FC33D4">
              <w:rPr>
                <w:rFonts w:ascii="Arial" w:eastAsia="Calibri" w:hAnsi="Arial" w:cs="Arial"/>
                <w:b/>
                <w:sz w:val="22"/>
                <w:szCs w:val="22"/>
              </w:rPr>
              <w:t>10</w:t>
            </w:r>
            <w:r w:rsidR="008C6CB1" w:rsidRPr="00FC33D4">
              <w:rPr>
                <w:rFonts w:ascii="Arial" w:eastAsia="Calibri" w:hAnsi="Arial" w:cs="Arial"/>
                <w:b/>
                <w:sz w:val="22"/>
                <w:szCs w:val="22"/>
              </w:rPr>
              <w:t>.</w:t>
            </w:r>
            <w:r w:rsidRPr="00FC33D4">
              <w:rPr>
                <w:rFonts w:ascii="Arial" w:eastAsia="Calibri" w:hAnsi="Arial" w:cs="Arial"/>
                <w:b/>
                <w:sz w:val="22"/>
                <w:szCs w:val="22"/>
              </w:rPr>
              <w:t>2024</w:t>
            </w:r>
          </w:p>
        </w:tc>
      </w:tr>
      <w:bookmarkEnd w:id="0"/>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E8340A" w:rsidRDefault="005B649B" w:rsidP="00E8340A">
            <w:pPr>
              <w:pStyle w:val="Corpodetexto"/>
              <w:spacing w:before="60" w:after="60"/>
              <w:ind w:left="42"/>
              <w:rPr>
                <w:rFonts w:ascii="Arial" w:eastAsia="Calibri" w:hAnsi="Arial" w:cs="Arial"/>
                <w:b/>
                <w:sz w:val="22"/>
                <w:szCs w:val="22"/>
              </w:rPr>
            </w:pPr>
            <w:r w:rsidRPr="00E8340A">
              <w:rPr>
                <w:rFonts w:ascii="Arial" w:eastAsia="Calibri" w:hAnsi="Arial" w:cs="Arial"/>
                <w:b/>
                <w:sz w:val="22"/>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481F8B47" w:rsidR="005B649B" w:rsidRPr="00FC33D4" w:rsidRDefault="00AC375F">
            <w:pPr>
              <w:pStyle w:val="Corpodetexto"/>
              <w:spacing w:before="60" w:after="60"/>
              <w:rPr>
                <w:sz w:val="22"/>
                <w:szCs w:val="22"/>
              </w:rPr>
            </w:pPr>
            <w:r w:rsidRPr="00FC33D4">
              <w:rPr>
                <w:rFonts w:ascii="Arial" w:eastAsia="Calibri" w:hAnsi="Arial" w:cs="Arial"/>
                <w:b/>
                <w:sz w:val="22"/>
                <w:szCs w:val="22"/>
              </w:rPr>
              <w:t>INTEGRAL E IMEDIATO</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E8340A" w:rsidRDefault="005B649B" w:rsidP="00E8340A">
            <w:pPr>
              <w:pStyle w:val="Corpodetexto"/>
              <w:spacing w:before="60" w:after="60"/>
              <w:ind w:left="42"/>
              <w:rPr>
                <w:rFonts w:ascii="Arial" w:eastAsia="Calibri" w:hAnsi="Arial" w:cs="Arial"/>
                <w:b/>
                <w:sz w:val="22"/>
                <w:szCs w:val="22"/>
              </w:rPr>
            </w:pPr>
            <w:r w:rsidRPr="00E8340A">
              <w:rPr>
                <w:rFonts w:ascii="Arial" w:eastAsia="Calibri" w:hAnsi="Arial" w:cs="Arial"/>
                <w:b/>
                <w:sz w:val="22"/>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06E135E5" w:rsidR="005B649B" w:rsidRPr="00FC33D4" w:rsidRDefault="005B649B" w:rsidP="00A467CE">
            <w:pPr>
              <w:pStyle w:val="Corpodetexto"/>
              <w:spacing w:before="60" w:after="60"/>
            </w:pPr>
            <w:r w:rsidRPr="00FC33D4">
              <w:rPr>
                <w:rFonts w:ascii="Arial" w:eastAsia="Calibri" w:hAnsi="Arial" w:cs="Arial"/>
                <w:b/>
                <w:sz w:val="22"/>
                <w:szCs w:val="22"/>
              </w:rPr>
              <w:t xml:space="preserve">MENOR PREÇO </w:t>
            </w:r>
            <w:r w:rsidR="0057527E" w:rsidRPr="00FC33D4">
              <w:rPr>
                <w:rFonts w:ascii="Arial" w:eastAsia="Calibri" w:hAnsi="Arial" w:cs="Arial"/>
                <w:b/>
                <w:sz w:val="22"/>
                <w:szCs w:val="22"/>
              </w:rPr>
              <w:t>POR ITEM</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E8340A" w:rsidRDefault="005B649B" w:rsidP="00E8340A">
            <w:pPr>
              <w:pStyle w:val="Corpodetexto"/>
              <w:spacing w:before="60" w:after="60"/>
              <w:ind w:left="42"/>
              <w:rPr>
                <w:rFonts w:ascii="Arial" w:eastAsia="Calibri" w:hAnsi="Arial" w:cs="Arial"/>
                <w:b/>
                <w:sz w:val="22"/>
                <w:szCs w:val="22"/>
              </w:rPr>
            </w:pPr>
            <w:r w:rsidRPr="00E8340A">
              <w:rPr>
                <w:rFonts w:ascii="Arial" w:eastAsia="Calibri" w:hAnsi="Arial" w:cs="Arial"/>
                <w:b/>
                <w:sz w:val="22"/>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Default="005B649B">
            <w:pPr>
              <w:pStyle w:val="Corpodetexto"/>
              <w:spacing w:before="60" w:after="60"/>
            </w:pPr>
            <w:r>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24857A27" w:rsidR="005B649B" w:rsidRDefault="005B649B" w:rsidP="00060CA5">
            <w:pPr>
              <w:pStyle w:val="Corpodetexto"/>
              <w:spacing w:before="60" w:after="60"/>
              <w:ind w:left="42"/>
            </w:pPr>
            <w:r>
              <w:rPr>
                <w:rFonts w:ascii="Arial" w:eastAsia="Calibri" w:hAnsi="Arial" w:cs="Arial"/>
                <w:b/>
                <w:sz w:val="22"/>
                <w:szCs w:val="22"/>
              </w:rPr>
              <w:t>PREGOEIR</w:t>
            </w:r>
            <w:r w:rsidR="00FC33D4">
              <w:rPr>
                <w:rFonts w:ascii="Arial" w:eastAsia="Calibri" w:hAnsi="Arial" w:cs="Arial"/>
                <w:b/>
                <w:sz w:val="22"/>
                <w:szCs w:val="22"/>
              </w:rPr>
              <w:t>A</w:t>
            </w:r>
            <w:r>
              <w:rPr>
                <w:rFonts w:ascii="Arial" w:eastAsia="Calibri" w:hAnsi="Arial" w:cs="Arial"/>
                <w:b/>
                <w:sz w:val="22"/>
                <w:szCs w:val="22"/>
              </w:rPr>
              <w:t>:</w:t>
            </w:r>
          </w:p>
          <w:p w14:paraId="250C92DA" w14:textId="22A059C8" w:rsidR="005B649B" w:rsidRDefault="007A570A" w:rsidP="00060CA5">
            <w:pPr>
              <w:pStyle w:val="Corpodetexto"/>
              <w:spacing w:before="60" w:after="60"/>
              <w:ind w:left="42"/>
            </w:pPr>
            <w:r>
              <w:rPr>
                <w:rFonts w:ascii="Arial" w:eastAsia="Calibri" w:hAnsi="Arial" w:cs="Arial"/>
                <w:sz w:val="22"/>
                <w:szCs w:val="22"/>
              </w:rPr>
              <w:t>Alessandra Ribeiro Astuti</w:t>
            </w:r>
          </w:p>
          <w:p w14:paraId="6E6A72EF"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6F1056F6" w14:textId="77777777" w:rsidR="005B649B" w:rsidRDefault="007A570A"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0EAA6305" w14:textId="3C38B09F" w:rsidR="007A570A" w:rsidRDefault="007A570A" w:rsidP="00060CA5">
            <w:pPr>
              <w:pStyle w:val="Corpodetexto"/>
              <w:spacing w:before="60" w:after="60"/>
              <w:ind w:left="42"/>
            </w:pPr>
            <w:r>
              <w:rPr>
                <w:rFonts w:ascii="Arial" w:eastAsia="Calibri"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B2AA291"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DAB4AA0" w14:textId="0EC79414"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F43467">
              <w:rPr>
                <w:rFonts w:ascii="Arial" w:eastAsia="Calibri" w:hAnsi="Arial" w:cs="Arial"/>
                <w:sz w:val="22"/>
                <w:szCs w:val="22"/>
              </w:rPr>
              <w:t xml:space="preserve"> </w:t>
            </w:r>
            <w:r>
              <w:rPr>
                <w:rFonts w:ascii="Arial" w:hAnsi="Arial" w:cs="Arial"/>
                <w:sz w:val="22"/>
                <w:szCs w:val="22"/>
              </w:rPr>
              <w:t>(61) 3314-2742/3314-2202</w:t>
            </w:r>
          </w:p>
          <w:p w14:paraId="3F5AAD93"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1" w:history="1">
              <w:r>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sidRPr="00456071">
              <w:rPr>
                <w:rFonts w:ascii="Arial" w:eastAsia="Calibri" w:hAnsi="Arial" w:cs="Arial"/>
                <w:b/>
                <w:color w:val="000000" w:themeColor="text1"/>
                <w:sz w:val="22"/>
                <w:szCs w:val="22"/>
              </w:rPr>
              <w:t xml:space="preserve">: </w:t>
            </w:r>
            <w:r w:rsidRPr="00456071">
              <w:rPr>
                <w:rFonts w:ascii="Arial" w:hAnsi="Arial" w:cs="Arial"/>
                <w:color w:val="000000" w:themeColor="text1"/>
                <w:sz w:val="22"/>
                <w:szCs w:val="22"/>
              </w:rPr>
              <w:t xml:space="preserve">O Edital ficará disponível nos sítios </w:t>
            </w:r>
            <w:hyperlink r:id="rId12" w:history="1">
              <w:r w:rsidRPr="00456071">
                <w:rPr>
                  <w:rStyle w:val="Hyperlink"/>
                  <w:rFonts w:ascii="Arial" w:hAnsi="Arial" w:cs="Arial"/>
                  <w:color w:val="000000" w:themeColor="text1"/>
                  <w:sz w:val="22"/>
                  <w:szCs w:val="22"/>
                </w:rPr>
                <w:t>www.tc.df.gov.br/web/site/licitacoes</w:t>
              </w:r>
            </w:hyperlink>
            <w:r w:rsidRPr="00456071">
              <w:rPr>
                <w:rFonts w:ascii="Arial" w:hAnsi="Arial" w:cs="Arial"/>
                <w:color w:val="000000" w:themeColor="text1"/>
                <w:sz w:val="22"/>
                <w:szCs w:val="22"/>
              </w:rPr>
              <w:t xml:space="preserve"> ou </w:t>
            </w:r>
            <w:r w:rsidR="00E521A3" w:rsidRPr="00456071">
              <w:rPr>
                <w:rStyle w:val="Hyperlink"/>
                <w:rFonts w:ascii="Arial" w:hAnsi="Arial" w:cs="Arial"/>
                <w:color w:val="000000" w:themeColor="text1"/>
                <w:sz w:val="22"/>
                <w:szCs w:val="22"/>
              </w:rPr>
              <w:t>www.gov.br/compras</w:t>
            </w:r>
            <w:r w:rsidRPr="00456071">
              <w:rPr>
                <w:rFonts w:ascii="Arial" w:hAnsi="Arial" w:cs="Arial"/>
                <w:color w:val="000000" w:themeColor="text1"/>
                <w:sz w:val="22"/>
                <w:szCs w:val="22"/>
              </w:rPr>
              <w:t xml:space="preserve">. Respostas a pedidos de esclarecimento ou de impugnações, bem como avisos de ordem geral, deverão ser consultadas no sítio </w:t>
            </w:r>
            <w:r w:rsidR="00E521A3" w:rsidRPr="00456071">
              <w:rPr>
                <w:rFonts w:ascii="Arial" w:hAnsi="Arial" w:cs="Arial"/>
                <w:color w:val="000000" w:themeColor="text1"/>
                <w:sz w:val="22"/>
                <w:szCs w:val="22"/>
                <w:u w:val="single"/>
              </w:rPr>
              <w:t>www.gov.br/compras</w:t>
            </w:r>
            <w:r w:rsidRPr="00456071">
              <w:rPr>
                <w:rFonts w:ascii="Arial" w:hAnsi="Arial" w:cs="Arial"/>
                <w:color w:val="000000" w:themeColor="text1"/>
                <w:sz w:val="22"/>
                <w:szCs w:val="22"/>
              </w:rPr>
              <w:t>, não ensejando, portanto, qualquer responsabilização ao TCDF por fatos oriundos da não realização de consultas por parte dos licitantes ao referido sítio.</w:t>
            </w:r>
          </w:p>
        </w:tc>
      </w:tr>
    </w:tbl>
    <w:p w14:paraId="549B0506" w14:textId="77777777" w:rsidR="0093652C" w:rsidRDefault="0093652C">
      <w:pPr>
        <w:suppressAutoHyphens w:val="0"/>
        <w:rPr>
          <w:rFonts w:ascii="Arial" w:hAnsi="Arial" w:cs="Arial"/>
          <w:sz w:val="22"/>
          <w:szCs w:val="22"/>
        </w:rPr>
      </w:pPr>
      <w:r>
        <w:rPr>
          <w:rFonts w:ascii="Arial" w:hAnsi="Arial" w:cs="Arial"/>
          <w:sz w:val="22"/>
          <w:szCs w:val="22"/>
        </w:rPr>
        <w:br w:type="page"/>
      </w:r>
    </w:p>
    <w:p w14:paraId="5A1C8926" w14:textId="1320AD7C"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F43467">
        <w:rPr>
          <w:rFonts w:ascii="Arial" w:hAnsi="Arial" w:cs="Arial"/>
          <w:b/>
          <w:bCs/>
          <w:color w:val="000000"/>
          <w:sz w:val="22"/>
          <w:szCs w:val="22"/>
        </w:rPr>
        <w:t>90027/2024</w:t>
      </w:r>
    </w:p>
    <w:p w14:paraId="13C66C12" w14:textId="77777777" w:rsidR="005B649B" w:rsidRDefault="005B649B">
      <w:pPr>
        <w:pStyle w:val="Corponico"/>
        <w:spacing w:after="120"/>
        <w:rPr>
          <w:rFonts w:ascii="Arial" w:hAnsi="Arial" w:cs="Arial"/>
          <w:b/>
          <w:bCs/>
          <w:color w:val="000000"/>
          <w:sz w:val="22"/>
          <w:szCs w:val="22"/>
        </w:rPr>
      </w:pPr>
    </w:p>
    <w:p w14:paraId="3E2CAC48" w14:textId="0EBDE01F" w:rsidR="005B649B" w:rsidRPr="00532E23"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F43467">
        <w:rPr>
          <w:rFonts w:ascii="Arial" w:hAnsi="Arial" w:cs="Arial"/>
          <w:sz w:val="22"/>
          <w:szCs w:val="22"/>
        </w:rPr>
        <w:t>31.10.2024</w:t>
      </w:r>
      <w:r w:rsidRPr="003313FC">
        <w:rPr>
          <w:rFonts w:ascii="Arial" w:hAnsi="Arial" w:cs="Arial"/>
          <w:sz w:val="22"/>
          <w:szCs w:val="22"/>
        </w:rPr>
        <w:t xml:space="preserve">, torna público, para conhecimento dos interessados, que receberá até as </w:t>
      </w:r>
      <w:r w:rsidR="00532E23">
        <w:rPr>
          <w:rFonts w:ascii="Arial" w:hAnsi="Arial" w:cs="Arial"/>
          <w:b/>
          <w:sz w:val="22"/>
          <w:szCs w:val="22"/>
        </w:rPr>
        <w:t>14h30</w:t>
      </w:r>
      <w:r w:rsidRPr="003313FC">
        <w:rPr>
          <w:rFonts w:ascii="Arial" w:hAnsi="Arial" w:cs="Arial"/>
          <w:b/>
          <w:sz w:val="22"/>
          <w:szCs w:val="22"/>
        </w:rPr>
        <w:t xml:space="preserve">min do dia </w:t>
      </w:r>
      <w:r w:rsidR="00532E23">
        <w:rPr>
          <w:rFonts w:ascii="Arial" w:hAnsi="Arial" w:cs="Arial"/>
          <w:b/>
          <w:sz w:val="22"/>
          <w:szCs w:val="22"/>
        </w:rPr>
        <w:t>0</w:t>
      </w:r>
      <w:r w:rsidR="00AD7F6F">
        <w:rPr>
          <w:rFonts w:ascii="Arial" w:hAnsi="Arial" w:cs="Arial"/>
          <w:b/>
          <w:sz w:val="22"/>
          <w:szCs w:val="22"/>
        </w:rPr>
        <w:t>4</w:t>
      </w:r>
      <w:r w:rsidR="00532E23">
        <w:rPr>
          <w:rFonts w:ascii="Arial" w:hAnsi="Arial" w:cs="Arial"/>
          <w:b/>
          <w:sz w:val="22"/>
          <w:szCs w:val="22"/>
        </w:rPr>
        <w:t>.12.2024</w:t>
      </w:r>
      <w:r w:rsidRPr="003313FC">
        <w:rPr>
          <w:rFonts w:ascii="Arial" w:hAnsi="Arial" w:cs="Arial"/>
          <w:b/>
          <w:sz w:val="22"/>
          <w:szCs w:val="22"/>
        </w:rPr>
        <w:t xml:space="preserve"> (horário de Brasília)</w:t>
      </w:r>
      <w:r w:rsidRPr="003313FC">
        <w:rPr>
          <w:rFonts w:ascii="Arial" w:hAnsi="Arial" w:cs="Arial"/>
          <w:sz w:val="22"/>
          <w:szCs w:val="22"/>
        </w:rPr>
        <w:t xml:space="preserve">, </w:t>
      </w:r>
      <w:r w:rsidRPr="00532E23">
        <w:rPr>
          <w:rFonts w:ascii="Arial" w:hAnsi="Arial" w:cs="Arial"/>
          <w:sz w:val="22"/>
          <w:szCs w:val="22"/>
        </w:rPr>
        <w:t xml:space="preserve">PROPOSTAS para </w:t>
      </w:r>
      <w:r w:rsidR="007351E7" w:rsidRPr="00532E23">
        <w:rPr>
          <w:rFonts w:ascii="Arial" w:hAnsi="Arial" w:cs="Arial"/>
          <w:sz w:val="22"/>
          <w:szCs w:val="22"/>
        </w:rPr>
        <w:t>f</w:t>
      </w:r>
      <w:r w:rsidR="00280C41" w:rsidRPr="00532E23">
        <w:rPr>
          <w:rFonts w:ascii="Arial" w:hAnsi="Arial" w:cs="Arial"/>
          <w:sz w:val="22"/>
          <w:szCs w:val="22"/>
        </w:rPr>
        <w:t xml:space="preserve">ornecimento de material de consumo (material de expediente) a ser utilizado nas atividades do Tribunal de Contas do Distrito Federal (TCDF), </w:t>
      </w:r>
      <w:r w:rsidRPr="00532E23">
        <w:rPr>
          <w:rFonts w:ascii="Arial" w:hAnsi="Arial" w:cs="Arial"/>
          <w:sz w:val="22"/>
          <w:szCs w:val="22"/>
        </w:rPr>
        <w:t xml:space="preserve">conforme a quantidade e especificações estabelecidas neste Edital e seus anexos. A licitação será do tipo </w:t>
      </w:r>
      <w:r w:rsidRPr="00532E23">
        <w:rPr>
          <w:rFonts w:ascii="Arial" w:hAnsi="Arial" w:cs="Arial"/>
          <w:b/>
          <w:sz w:val="22"/>
          <w:szCs w:val="22"/>
        </w:rPr>
        <w:t xml:space="preserve">MENOR </w:t>
      </w:r>
      <w:r w:rsidR="0057527E" w:rsidRPr="00532E23">
        <w:rPr>
          <w:rFonts w:ascii="Arial" w:hAnsi="Arial" w:cs="Arial"/>
          <w:b/>
          <w:sz w:val="22"/>
          <w:szCs w:val="22"/>
        </w:rPr>
        <w:t xml:space="preserve">PREÇO </w:t>
      </w:r>
      <w:r w:rsidR="008455FC" w:rsidRPr="00532E23">
        <w:rPr>
          <w:rFonts w:ascii="Arial" w:hAnsi="Arial" w:cs="Arial"/>
          <w:b/>
          <w:sz w:val="22"/>
          <w:szCs w:val="22"/>
        </w:rPr>
        <w:t>POR ITEM</w:t>
      </w:r>
      <w:r w:rsidRPr="00532E23">
        <w:rPr>
          <w:rFonts w:ascii="Arial" w:hAnsi="Arial" w:cs="Arial"/>
          <w:sz w:val="22"/>
          <w:szCs w:val="22"/>
        </w:rPr>
        <w:t xml:space="preserve">, modalidade Pregão, em sua forma eletrônica. Os procedimentos desta licitação serão regidos </w:t>
      </w:r>
      <w:r w:rsidR="006A18EA" w:rsidRPr="00532E23">
        <w:rPr>
          <w:rFonts w:ascii="Arial" w:hAnsi="Arial" w:cs="Arial"/>
          <w:sz w:val="22"/>
          <w:szCs w:val="22"/>
        </w:rPr>
        <w:t xml:space="preserve">pela Lei Federal nº 14.133/2021 e pela Lei Complementar nº 123/2006, bem como pelas Leis Distritais nos 4.611/2011 e 4.770/2012, </w:t>
      </w:r>
      <w:r w:rsidR="00576BC1" w:rsidRPr="00532E23">
        <w:rPr>
          <w:rFonts w:ascii="Arial" w:eastAsia="Calibri" w:hAnsi="Arial" w:cs="Arial"/>
          <w:sz w:val="22"/>
          <w:szCs w:val="22"/>
        </w:rPr>
        <w:t>pelo Decreto Distrital nº 44.430/2023</w:t>
      </w:r>
      <w:r w:rsidR="001814F3" w:rsidRPr="00532E23">
        <w:rPr>
          <w:rFonts w:ascii="Arial" w:eastAsia="Calibri" w:hAnsi="Arial" w:cs="Arial"/>
          <w:sz w:val="22"/>
          <w:szCs w:val="22"/>
        </w:rPr>
        <w:t>,</w:t>
      </w:r>
      <w:r w:rsidR="00B63E1E" w:rsidRPr="00532E23">
        <w:rPr>
          <w:rFonts w:ascii="Arial" w:eastAsia="Calibri" w:hAnsi="Arial" w:cs="Arial"/>
          <w:sz w:val="22"/>
          <w:szCs w:val="22"/>
        </w:rPr>
        <w:t xml:space="preserve"> </w:t>
      </w:r>
      <w:r w:rsidRPr="00532E23">
        <w:rPr>
          <w:rFonts w:ascii="Arial" w:hAnsi="Arial" w:cs="Arial"/>
          <w:sz w:val="22"/>
          <w:szCs w:val="22"/>
        </w:rPr>
        <w:t>e pelas demais legislações aplicáveis.</w:t>
      </w:r>
      <w:r w:rsidR="005C75D0" w:rsidRPr="00532E23">
        <w:rPr>
          <w:rFonts w:ascii="Arial" w:hAnsi="Arial" w:cs="Arial"/>
          <w:sz w:val="22"/>
          <w:szCs w:val="22"/>
        </w:rPr>
        <w:t xml:space="preserve"> </w:t>
      </w:r>
    </w:p>
    <w:p w14:paraId="52DA1368" w14:textId="77777777" w:rsidR="005B649B" w:rsidRDefault="005B649B">
      <w:pPr>
        <w:pStyle w:val="Corponico"/>
        <w:spacing w:after="120" w:line="360" w:lineRule="auto"/>
        <w:rPr>
          <w:rFonts w:ascii="Arial" w:hAnsi="Arial" w:cs="Arial"/>
          <w:sz w:val="22"/>
          <w:szCs w:val="22"/>
        </w:rPr>
      </w:pPr>
    </w:p>
    <w:p w14:paraId="1327610A" w14:textId="77777777" w:rsidR="005B649B" w:rsidRDefault="005B649B">
      <w:pPr>
        <w:pStyle w:val="Cap"/>
        <w:spacing w:before="0" w:after="120" w:line="360" w:lineRule="auto"/>
      </w:pPr>
      <w:bookmarkStart w:id="1" w:name="objeto"/>
      <w:r>
        <w:rPr>
          <w:rFonts w:ascii="Arial" w:hAnsi="Arial" w:cs="Arial"/>
          <w:sz w:val="22"/>
          <w:szCs w:val="22"/>
        </w:rPr>
        <w:t>CAPÍTULO I – DO OBJETO</w:t>
      </w:r>
    </w:p>
    <w:bookmarkEnd w:id="1"/>
    <w:p w14:paraId="68C27175" w14:textId="581237C3" w:rsidR="005B649B" w:rsidRPr="00532E23" w:rsidRDefault="005B649B">
      <w:pPr>
        <w:tabs>
          <w:tab w:val="left" w:pos="-567"/>
          <w:tab w:val="left" w:pos="-426"/>
          <w:tab w:val="left" w:pos="-284"/>
        </w:tabs>
        <w:spacing w:before="120" w:after="120" w:line="360" w:lineRule="auto"/>
        <w:jc w:val="both"/>
        <w:rPr>
          <w:rFonts w:ascii="Arial" w:hAnsi="Arial" w:cs="Arial"/>
          <w:sz w:val="22"/>
          <w:szCs w:val="22"/>
        </w:rPr>
      </w:pPr>
      <w:r>
        <w:rPr>
          <w:rFonts w:ascii="Arial" w:hAnsi="Arial" w:cs="Arial"/>
          <w:sz w:val="22"/>
          <w:szCs w:val="22"/>
        </w:rPr>
        <w:t>1.1</w:t>
      </w:r>
      <w:r>
        <w:rPr>
          <w:rFonts w:ascii="Arial" w:hAnsi="Arial" w:cs="Arial"/>
          <w:sz w:val="22"/>
          <w:szCs w:val="22"/>
        </w:rPr>
        <w:tab/>
      </w:r>
      <w:r w:rsidRPr="005C75D0">
        <w:rPr>
          <w:rFonts w:ascii="Arial" w:hAnsi="Arial" w:cs="Arial"/>
          <w:color w:val="000000" w:themeColor="text1"/>
          <w:sz w:val="22"/>
          <w:szCs w:val="22"/>
        </w:rPr>
        <w:t xml:space="preserve">O </w:t>
      </w:r>
      <w:r w:rsidRPr="00532E23">
        <w:rPr>
          <w:rFonts w:ascii="Arial" w:hAnsi="Arial" w:cs="Arial"/>
          <w:sz w:val="22"/>
          <w:szCs w:val="22"/>
        </w:rPr>
        <w:t xml:space="preserve">presente pregão tem por objeto a contratação de empresa especializada para </w:t>
      </w:r>
      <w:r w:rsidR="00033F03" w:rsidRPr="00532E23">
        <w:rPr>
          <w:rFonts w:ascii="Arial" w:hAnsi="Arial" w:cs="Arial"/>
          <w:sz w:val="22"/>
          <w:szCs w:val="22"/>
        </w:rPr>
        <w:t xml:space="preserve">o fornecimento de material de consumo (material de expediente) a ser utilizado nas atividades do Tribunal de Contas do Distrito Federal (TCDF), </w:t>
      </w:r>
      <w:r w:rsidRPr="00532E23">
        <w:rPr>
          <w:rFonts w:ascii="Arial" w:hAnsi="Arial" w:cs="Arial"/>
          <w:sz w:val="22"/>
          <w:szCs w:val="22"/>
        </w:rPr>
        <w:t>conforme a quantidade e as especificações estabelecidas neste Edital e em seus anexos.</w:t>
      </w:r>
    </w:p>
    <w:p w14:paraId="06877185" w14:textId="77777777" w:rsidR="005B649B" w:rsidRPr="00532E23" w:rsidRDefault="005B649B">
      <w:pPr>
        <w:pStyle w:val="Corponico"/>
        <w:spacing w:after="120" w:line="360" w:lineRule="auto"/>
      </w:pPr>
      <w:r w:rsidRPr="00532E23">
        <w:rPr>
          <w:rFonts w:ascii="Arial" w:hAnsi="Arial" w:cs="Arial"/>
          <w:sz w:val="22"/>
          <w:szCs w:val="22"/>
        </w:rPr>
        <w:t>1.2</w:t>
      </w:r>
      <w:r w:rsidRPr="00532E23">
        <w:rPr>
          <w:rFonts w:ascii="Arial" w:hAnsi="Arial" w:cs="Arial"/>
          <w:sz w:val="22"/>
          <w:szCs w:val="22"/>
        </w:rPr>
        <w:tab/>
        <w:t xml:space="preserve">Em caso de discordância entre as especificações do objeto descritas no </w:t>
      </w:r>
      <w:r w:rsidR="00FE1658" w:rsidRPr="00532E23">
        <w:rPr>
          <w:rFonts w:ascii="Arial" w:hAnsi="Arial" w:cs="Arial"/>
          <w:sz w:val="22"/>
          <w:szCs w:val="22"/>
        </w:rPr>
        <w:t xml:space="preserve">Sistema de </w:t>
      </w:r>
      <w:r w:rsidR="00FE1658" w:rsidRPr="00532E23">
        <w:rPr>
          <w:rFonts w:ascii="Arial" w:hAnsi="Arial" w:cs="Arial"/>
          <w:i/>
          <w:iCs/>
          <w:sz w:val="22"/>
          <w:szCs w:val="22"/>
        </w:rPr>
        <w:t>Compras do Governo Federal: Compras.gov.br</w:t>
      </w:r>
      <w:r w:rsidR="00FE1658" w:rsidRPr="00532E23">
        <w:rPr>
          <w:rFonts w:ascii="Arial" w:hAnsi="Arial" w:cs="Arial"/>
          <w:sz w:val="22"/>
          <w:szCs w:val="22"/>
        </w:rPr>
        <w:t xml:space="preserve"> </w:t>
      </w:r>
      <w:r w:rsidRPr="00532E23">
        <w:rPr>
          <w:rFonts w:ascii="Arial" w:hAnsi="Arial" w:cs="Arial"/>
          <w:sz w:val="22"/>
          <w:szCs w:val="22"/>
        </w:rPr>
        <w:t>e as constantes deste Edital, prevalecerão as últimas.</w:t>
      </w:r>
    </w:p>
    <w:p w14:paraId="151AB0E5" w14:textId="77777777" w:rsidR="005B649B" w:rsidRPr="00532E23" w:rsidRDefault="005B649B">
      <w:pPr>
        <w:pStyle w:val="Corponico"/>
        <w:spacing w:after="120" w:line="360" w:lineRule="auto"/>
        <w:rPr>
          <w:rFonts w:ascii="Arial" w:hAnsi="Arial" w:cs="Arial"/>
          <w:sz w:val="22"/>
          <w:szCs w:val="22"/>
        </w:rPr>
      </w:pPr>
    </w:p>
    <w:p w14:paraId="3C00EFCC" w14:textId="77777777" w:rsidR="005B649B" w:rsidRPr="00532E23" w:rsidRDefault="005B649B">
      <w:pPr>
        <w:pStyle w:val="Cap"/>
        <w:spacing w:before="0" w:after="120" w:line="360" w:lineRule="auto"/>
      </w:pPr>
      <w:r w:rsidRPr="00532E23">
        <w:rPr>
          <w:rFonts w:ascii="Arial" w:hAnsi="Arial" w:cs="Arial"/>
          <w:sz w:val="22"/>
          <w:szCs w:val="22"/>
        </w:rPr>
        <w:t>Capítulo Ii – DA despesa e dos recursos orçamentários</w:t>
      </w:r>
    </w:p>
    <w:p w14:paraId="0AFC3E34" w14:textId="3C48234F" w:rsidR="005B649B" w:rsidRPr="00532E23" w:rsidRDefault="005B649B" w:rsidP="0089081A">
      <w:pPr>
        <w:pStyle w:val="Corponico"/>
        <w:spacing w:after="120" w:line="360" w:lineRule="auto"/>
        <w:rPr>
          <w:rFonts w:ascii="Arial" w:hAnsi="Arial" w:cs="Arial"/>
          <w:sz w:val="22"/>
          <w:szCs w:val="22"/>
        </w:rPr>
      </w:pPr>
      <w:r w:rsidRPr="00532E23">
        <w:rPr>
          <w:rFonts w:ascii="Arial" w:hAnsi="Arial" w:cs="Arial"/>
          <w:sz w:val="22"/>
          <w:szCs w:val="22"/>
        </w:rPr>
        <w:t>2.1</w:t>
      </w:r>
      <w:r w:rsidRPr="00532E23">
        <w:rPr>
          <w:rFonts w:ascii="Arial" w:hAnsi="Arial" w:cs="Arial"/>
          <w:sz w:val="22"/>
          <w:szCs w:val="22"/>
        </w:rPr>
        <w:tab/>
        <w:t xml:space="preserve">A despesa com a execução do objeto desta licitação é estimada em </w:t>
      </w:r>
      <w:r w:rsidR="005A0CCB" w:rsidRPr="00532E23">
        <w:rPr>
          <w:rFonts w:ascii="Arial" w:hAnsi="Arial" w:cs="Arial"/>
          <w:b/>
          <w:bCs/>
          <w:sz w:val="22"/>
          <w:szCs w:val="22"/>
        </w:rPr>
        <w:t xml:space="preserve">R$ </w:t>
      </w:r>
      <w:r w:rsidR="00033F03" w:rsidRPr="00532E23">
        <w:rPr>
          <w:rFonts w:ascii="Arial" w:hAnsi="Arial" w:cs="Arial"/>
          <w:b/>
          <w:bCs/>
          <w:sz w:val="22"/>
          <w:szCs w:val="22"/>
        </w:rPr>
        <w:t>59.246,80 (cinquenta e nove mil, duzentos e quarenta e seis reais e oitenta centavos)</w:t>
      </w:r>
      <w:r w:rsidRPr="00532E23">
        <w:rPr>
          <w:rFonts w:ascii="Arial" w:hAnsi="Arial" w:cs="Arial"/>
          <w:sz w:val="22"/>
          <w:szCs w:val="22"/>
        </w:rPr>
        <w:t>, que será imputada à conta do crédito consignado no orçamento do CONTRATANTE, com o seguinte enquadramento:</w:t>
      </w:r>
    </w:p>
    <w:p w14:paraId="367F5927" w14:textId="30314FB1" w:rsidR="00033F03" w:rsidRPr="00532E23" w:rsidRDefault="00033F03" w:rsidP="0089081A">
      <w:pPr>
        <w:pStyle w:val="Corponico"/>
        <w:spacing w:after="120" w:line="360" w:lineRule="auto"/>
      </w:pPr>
    </w:p>
    <w:p w14:paraId="6ECAFA69" w14:textId="77777777" w:rsidR="00FC480C" w:rsidRPr="00532E23" w:rsidRDefault="00FC480C" w:rsidP="0089081A">
      <w:pPr>
        <w:pStyle w:val="Corponico"/>
        <w:spacing w:after="120" w:line="360" w:lineRule="auto"/>
      </w:pPr>
    </w:p>
    <w:tbl>
      <w:tblPr>
        <w:tblW w:w="5000" w:type="pct"/>
        <w:tblLayout w:type="fixed"/>
        <w:tblLook w:val="0000" w:firstRow="0" w:lastRow="0" w:firstColumn="0" w:lastColumn="0" w:noHBand="0" w:noVBand="0"/>
      </w:tblPr>
      <w:tblGrid>
        <w:gridCol w:w="2547"/>
        <w:gridCol w:w="2551"/>
        <w:gridCol w:w="1418"/>
        <w:gridCol w:w="1984"/>
        <w:gridCol w:w="1130"/>
      </w:tblGrid>
      <w:tr w:rsidR="00CE5D29" w:rsidRPr="00856786" w14:paraId="732F0E64" w14:textId="77777777" w:rsidTr="0048153A">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856786" w:rsidRDefault="00CE5D29">
            <w:pPr>
              <w:jc w:val="center"/>
              <w:rPr>
                <w:rFonts w:ascii="Arial" w:hAnsi="Arial" w:cs="Arial"/>
                <w:sz w:val="22"/>
                <w:szCs w:val="22"/>
              </w:rPr>
            </w:pPr>
            <w:r w:rsidRPr="00856786">
              <w:rPr>
                <w:rFonts w:ascii="Arial" w:hAnsi="Arial" w:cs="Arial"/>
                <w:b/>
                <w:sz w:val="22"/>
                <w:szCs w:val="22"/>
              </w:rPr>
              <w:lastRenderedPageBreak/>
              <w:t>Programa de Trabalho</w:t>
            </w:r>
          </w:p>
        </w:tc>
        <w:tc>
          <w:tcPr>
            <w:tcW w:w="3402"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856786" w:rsidRDefault="00CE5D29">
            <w:pPr>
              <w:jc w:val="center"/>
              <w:rPr>
                <w:rFonts w:ascii="Arial" w:hAnsi="Arial" w:cs="Arial"/>
                <w:sz w:val="22"/>
                <w:szCs w:val="22"/>
              </w:rPr>
            </w:pPr>
            <w:r w:rsidRPr="00856786">
              <w:rPr>
                <w:rFonts w:ascii="Arial" w:hAnsi="Arial" w:cs="Arial"/>
                <w:b/>
                <w:sz w:val="22"/>
                <w:szCs w:val="22"/>
              </w:rPr>
              <w:t>Natureza da Despesa</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856786" w:rsidRDefault="00CE5D29">
            <w:pPr>
              <w:snapToGrid w:val="0"/>
              <w:jc w:val="center"/>
              <w:rPr>
                <w:rFonts w:ascii="Arial" w:hAnsi="Arial" w:cs="Arial"/>
                <w:b/>
                <w:sz w:val="22"/>
                <w:szCs w:val="22"/>
              </w:rPr>
            </w:pPr>
            <w:r w:rsidRPr="00856786">
              <w:rPr>
                <w:rFonts w:ascii="Arial" w:hAnsi="Arial" w:cs="Arial"/>
                <w:b/>
                <w:sz w:val="22"/>
                <w:szCs w:val="22"/>
              </w:rPr>
              <w:t>FT</w:t>
            </w:r>
          </w:p>
        </w:tc>
      </w:tr>
      <w:tr w:rsidR="00CE5D29" w:rsidRPr="00856786" w14:paraId="5E0AC677" w14:textId="77777777" w:rsidTr="0048153A">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856786" w:rsidRDefault="00CE5D29">
            <w:pPr>
              <w:jc w:val="center"/>
              <w:rPr>
                <w:rFonts w:ascii="Arial" w:hAnsi="Arial" w:cs="Arial"/>
                <w:sz w:val="22"/>
                <w:szCs w:val="22"/>
              </w:rPr>
            </w:pPr>
            <w:r w:rsidRPr="00856786">
              <w:rPr>
                <w:rFonts w:ascii="Arial" w:hAnsi="Arial" w:cs="Arial"/>
                <w:b/>
                <w:sz w:val="22"/>
                <w:szCs w:val="22"/>
              </w:rPr>
              <w:t>Código Subatividade</w:t>
            </w:r>
          </w:p>
        </w:tc>
        <w:tc>
          <w:tcPr>
            <w:tcW w:w="2551"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856786" w:rsidRDefault="00CE5D29">
            <w:pPr>
              <w:jc w:val="center"/>
              <w:rPr>
                <w:rFonts w:ascii="Arial" w:hAnsi="Arial" w:cs="Arial"/>
                <w:sz w:val="22"/>
                <w:szCs w:val="22"/>
              </w:rPr>
            </w:pPr>
            <w:r w:rsidRPr="00856786">
              <w:rPr>
                <w:rFonts w:ascii="Arial" w:hAnsi="Arial" w:cs="Arial"/>
                <w:b/>
                <w:sz w:val="22"/>
                <w:szCs w:val="22"/>
              </w:rPr>
              <w:t>Descrição</w:t>
            </w:r>
          </w:p>
        </w:tc>
        <w:tc>
          <w:tcPr>
            <w:tcW w:w="3402"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856786" w:rsidRDefault="00CE5D29">
            <w:pPr>
              <w:snapToGrid w:val="0"/>
              <w:jc w:val="center"/>
              <w:rPr>
                <w:rFonts w:ascii="Arial" w:hAnsi="Arial" w:cs="Arial"/>
                <w:b/>
                <w:sz w:val="22"/>
                <w:szCs w:val="22"/>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856786" w:rsidRDefault="00CE5D29">
            <w:pPr>
              <w:snapToGrid w:val="0"/>
              <w:jc w:val="center"/>
              <w:rPr>
                <w:rFonts w:ascii="Arial" w:hAnsi="Arial" w:cs="Arial"/>
                <w:b/>
                <w:sz w:val="22"/>
                <w:szCs w:val="22"/>
              </w:rPr>
            </w:pPr>
          </w:p>
        </w:tc>
      </w:tr>
      <w:tr w:rsidR="004B7147" w:rsidRPr="00856786" w14:paraId="7FE79F71" w14:textId="77777777" w:rsidTr="0048153A">
        <w:tblPrEx>
          <w:tblCellMar>
            <w:left w:w="0" w:type="dxa"/>
            <w:right w:w="0" w:type="dxa"/>
          </w:tblCellMar>
        </w:tblPrEx>
        <w:trPr>
          <w:trHeight w:val="496"/>
        </w:trPr>
        <w:tc>
          <w:tcPr>
            <w:tcW w:w="2547" w:type="dxa"/>
            <w:vMerge w:val="restart"/>
            <w:tcBorders>
              <w:top w:val="single" w:sz="4" w:space="0" w:color="000000"/>
              <w:left w:val="single" w:sz="4" w:space="0" w:color="000000"/>
            </w:tcBorders>
            <w:shd w:val="clear" w:color="auto" w:fill="auto"/>
            <w:vAlign w:val="center"/>
          </w:tcPr>
          <w:p w14:paraId="5E6C9BA5" w14:textId="4FEFAA66" w:rsidR="004B7147" w:rsidRPr="004B7147" w:rsidRDefault="004B7147">
            <w:pPr>
              <w:snapToGrid w:val="0"/>
              <w:jc w:val="center"/>
              <w:rPr>
                <w:rFonts w:ascii="Arial" w:hAnsi="Arial" w:cs="Arial"/>
                <w:sz w:val="22"/>
                <w:szCs w:val="22"/>
              </w:rPr>
            </w:pPr>
            <w:r w:rsidRPr="004B7147">
              <w:rPr>
                <w:rFonts w:ascii="Arial" w:hAnsi="Arial" w:cs="Arial"/>
                <w:sz w:val="22"/>
                <w:szCs w:val="22"/>
              </w:rPr>
              <w:t>01.122.8231.8517.0019</w:t>
            </w:r>
          </w:p>
        </w:tc>
        <w:tc>
          <w:tcPr>
            <w:tcW w:w="2551" w:type="dxa"/>
            <w:vMerge w:val="restart"/>
            <w:tcBorders>
              <w:top w:val="single" w:sz="4" w:space="0" w:color="000000"/>
              <w:left w:val="single" w:sz="4" w:space="0" w:color="000000"/>
            </w:tcBorders>
            <w:shd w:val="clear" w:color="auto" w:fill="auto"/>
            <w:vAlign w:val="center"/>
          </w:tcPr>
          <w:p w14:paraId="079BEFAC" w14:textId="732AB6C2" w:rsidR="004B7147" w:rsidRPr="004B7147" w:rsidRDefault="004B7147" w:rsidP="006B20F8">
            <w:pPr>
              <w:snapToGrid w:val="0"/>
              <w:jc w:val="center"/>
              <w:rPr>
                <w:rFonts w:ascii="Arial" w:hAnsi="Arial" w:cs="Arial"/>
                <w:sz w:val="22"/>
                <w:szCs w:val="22"/>
              </w:rPr>
            </w:pPr>
            <w:r w:rsidRPr="006B20F8">
              <w:rPr>
                <w:rFonts w:ascii="Arial" w:hAnsi="Arial" w:cs="Arial"/>
                <w:sz w:val="22"/>
                <w:szCs w:val="22"/>
              </w:rPr>
              <w:t>Manutenção de Serviços</w:t>
            </w:r>
            <w:r w:rsidRPr="004B7147">
              <w:rPr>
                <w:rFonts w:ascii="Arial" w:hAnsi="Arial" w:cs="Arial"/>
                <w:sz w:val="22"/>
                <w:szCs w:val="22"/>
              </w:rPr>
              <w:t xml:space="preserve"> </w:t>
            </w:r>
            <w:r w:rsidRPr="006B20F8">
              <w:rPr>
                <w:rFonts w:ascii="Arial" w:hAnsi="Arial" w:cs="Arial"/>
                <w:sz w:val="22"/>
                <w:szCs w:val="22"/>
              </w:rPr>
              <w:t>Administrativos Gerais -</w:t>
            </w:r>
            <w:r w:rsidRPr="004B7147">
              <w:rPr>
                <w:rFonts w:ascii="Arial" w:hAnsi="Arial" w:cs="Arial"/>
                <w:sz w:val="22"/>
                <w:szCs w:val="22"/>
              </w:rPr>
              <w:t xml:space="preserve"> TCDF</w:t>
            </w:r>
          </w:p>
        </w:tc>
        <w:tc>
          <w:tcPr>
            <w:tcW w:w="1418" w:type="dxa"/>
            <w:tcBorders>
              <w:top w:val="single" w:sz="4" w:space="0" w:color="000000"/>
              <w:left w:val="single" w:sz="4" w:space="0" w:color="000000"/>
              <w:bottom w:val="single" w:sz="4" w:space="0" w:color="000000"/>
            </w:tcBorders>
            <w:shd w:val="clear" w:color="auto" w:fill="auto"/>
            <w:vAlign w:val="center"/>
          </w:tcPr>
          <w:p w14:paraId="04464E17" w14:textId="42DE1B74" w:rsidR="004B7147" w:rsidRPr="004B7147" w:rsidRDefault="004B7147">
            <w:pPr>
              <w:snapToGrid w:val="0"/>
              <w:ind w:left="-108" w:right="-108"/>
              <w:jc w:val="center"/>
              <w:rPr>
                <w:rFonts w:ascii="Arial" w:hAnsi="Arial" w:cs="Arial"/>
                <w:sz w:val="22"/>
                <w:szCs w:val="22"/>
              </w:rPr>
            </w:pPr>
            <w:r w:rsidRPr="004B7147">
              <w:rPr>
                <w:rFonts w:ascii="Arial" w:hAnsi="Arial" w:cs="Arial"/>
                <w:sz w:val="22"/>
                <w:szCs w:val="22"/>
              </w:rPr>
              <w:t>3.3.90.30.19</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609BB69" w14:textId="77777777" w:rsidR="004B7147" w:rsidRPr="004B7147" w:rsidRDefault="004B7147" w:rsidP="004B7147">
            <w:pPr>
              <w:snapToGrid w:val="0"/>
              <w:jc w:val="center"/>
              <w:rPr>
                <w:rFonts w:ascii="Arial" w:hAnsi="Arial" w:cs="Arial"/>
                <w:sz w:val="22"/>
                <w:szCs w:val="22"/>
              </w:rPr>
            </w:pPr>
            <w:r w:rsidRPr="004B7147">
              <w:rPr>
                <w:rFonts w:ascii="Arial" w:hAnsi="Arial" w:cs="Arial"/>
                <w:sz w:val="22"/>
                <w:szCs w:val="22"/>
              </w:rPr>
              <w:t>Material de</w:t>
            </w:r>
          </w:p>
          <w:p w14:paraId="182E691A" w14:textId="5C6B8353" w:rsidR="004B7147" w:rsidRPr="00856786" w:rsidRDefault="004B7147" w:rsidP="004B7147">
            <w:pPr>
              <w:snapToGrid w:val="0"/>
              <w:jc w:val="center"/>
              <w:rPr>
                <w:rFonts w:ascii="Arial" w:hAnsi="Arial" w:cs="Arial"/>
                <w:sz w:val="22"/>
                <w:szCs w:val="22"/>
              </w:rPr>
            </w:pPr>
            <w:r w:rsidRPr="004B7147">
              <w:rPr>
                <w:rFonts w:ascii="Arial" w:hAnsi="Arial" w:cs="Arial"/>
                <w:sz w:val="22"/>
                <w:szCs w:val="22"/>
              </w:rPr>
              <w:t>Consumo</w:t>
            </w:r>
            <w:r>
              <w:rPr>
                <w:rFonts w:ascii="Arial" w:hAnsi="Arial" w:cs="Arial"/>
                <w:sz w:val="22"/>
                <w:szCs w:val="22"/>
              </w:rPr>
              <w:t xml:space="preserve"> (Item 5)</w:t>
            </w:r>
          </w:p>
        </w:tc>
        <w:tc>
          <w:tcPr>
            <w:tcW w:w="1130" w:type="dxa"/>
            <w:vMerge w:val="restart"/>
            <w:tcBorders>
              <w:top w:val="single" w:sz="4" w:space="0" w:color="auto"/>
              <w:left w:val="single" w:sz="4" w:space="0" w:color="auto"/>
              <w:right w:val="single" w:sz="4" w:space="0" w:color="auto"/>
            </w:tcBorders>
            <w:shd w:val="clear" w:color="auto" w:fill="auto"/>
            <w:vAlign w:val="center"/>
          </w:tcPr>
          <w:p w14:paraId="4782CC62" w14:textId="21843754" w:rsidR="004B7147" w:rsidRPr="00856786" w:rsidRDefault="004B7147" w:rsidP="004B7147">
            <w:pPr>
              <w:snapToGrid w:val="0"/>
              <w:jc w:val="center"/>
              <w:rPr>
                <w:rFonts w:ascii="Arial" w:hAnsi="Arial" w:cs="Arial"/>
                <w:sz w:val="22"/>
                <w:szCs w:val="22"/>
              </w:rPr>
            </w:pPr>
            <w:r>
              <w:rPr>
                <w:rFonts w:ascii="Arial" w:hAnsi="Arial" w:cs="Arial"/>
                <w:sz w:val="22"/>
                <w:szCs w:val="22"/>
              </w:rPr>
              <w:t>1500.1000</w:t>
            </w:r>
          </w:p>
        </w:tc>
      </w:tr>
      <w:tr w:rsidR="004B7147" w:rsidRPr="00856786" w14:paraId="76EEE5BE" w14:textId="77777777" w:rsidTr="0048153A">
        <w:tblPrEx>
          <w:tblCellMar>
            <w:left w:w="0" w:type="dxa"/>
            <w:right w:w="0" w:type="dxa"/>
          </w:tblCellMar>
        </w:tblPrEx>
        <w:trPr>
          <w:trHeight w:val="496"/>
        </w:trPr>
        <w:tc>
          <w:tcPr>
            <w:tcW w:w="2547" w:type="dxa"/>
            <w:vMerge/>
            <w:tcBorders>
              <w:left w:val="single" w:sz="4" w:space="0" w:color="000000"/>
              <w:bottom w:val="single" w:sz="4" w:space="0" w:color="000000"/>
            </w:tcBorders>
            <w:shd w:val="clear" w:color="auto" w:fill="auto"/>
            <w:vAlign w:val="center"/>
          </w:tcPr>
          <w:p w14:paraId="3808BDCF" w14:textId="77777777" w:rsidR="004B7147" w:rsidRPr="004B7147" w:rsidRDefault="004B7147">
            <w:pPr>
              <w:snapToGrid w:val="0"/>
              <w:jc w:val="center"/>
              <w:rPr>
                <w:rFonts w:ascii="Arial" w:hAnsi="Arial" w:cs="Arial"/>
                <w:sz w:val="22"/>
                <w:szCs w:val="22"/>
              </w:rPr>
            </w:pPr>
          </w:p>
        </w:tc>
        <w:tc>
          <w:tcPr>
            <w:tcW w:w="2551" w:type="dxa"/>
            <w:vMerge/>
            <w:tcBorders>
              <w:left w:val="single" w:sz="4" w:space="0" w:color="000000"/>
              <w:bottom w:val="single" w:sz="4" w:space="0" w:color="000000"/>
            </w:tcBorders>
            <w:shd w:val="clear" w:color="auto" w:fill="auto"/>
            <w:vAlign w:val="center"/>
          </w:tcPr>
          <w:p w14:paraId="42667216" w14:textId="77777777" w:rsidR="004B7147" w:rsidRPr="004B7147" w:rsidRDefault="004B7147">
            <w:pPr>
              <w:snapToGrid w:val="0"/>
              <w:jc w:val="both"/>
              <w:rPr>
                <w:rFonts w:ascii="Arial" w:hAnsi="Arial" w:cs="Arial"/>
                <w:sz w:val="22"/>
                <w:szCs w:val="22"/>
              </w:rPr>
            </w:pPr>
          </w:p>
        </w:tc>
        <w:tc>
          <w:tcPr>
            <w:tcW w:w="1418" w:type="dxa"/>
            <w:tcBorders>
              <w:top w:val="single" w:sz="4" w:space="0" w:color="000000"/>
              <w:left w:val="single" w:sz="4" w:space="0" w:color="000000"/>
              <w:bottom w:val="single" w:sz="4" w:space="0" w:color="000000"/>
            </w:tcBorders>
            <w:shd w:val="clear" w:color="auto" w:fill="auto"/>
            <w:vAlign w:val="center"/>
          </w:tcPr>
          <w:p w14:paraId="6F337F32" w14:textId="313BC510" w:rsidR="004B7147" w:rsidRPr="004B7147" w:rsidRDefault="004B7147">
            <w:pPr>
              <w:snapToGrid w:val="0"/>
              <w:ind w:left="-108" w:right="-108"/>
              <w:jc w:val="center"/>
              <w:rPr>
                <w:rFonts w:ascii="Arial" w:hAnsi="Arial" w:cs="Arial"/>
                <w:sz w:val="22"/>
                <w:szCs w:val="22"/>
              </w:rPr>
            </w:pPr>
            <w:r w:rsidRPr="004B7147">
              <w:rPr>
                <w:rFonts w:ascii="Arial" w:hAnsi="Arial" w:cs="Arial"/>
                <w:sz w:val="22"/>
                <w:szCs w:val="22"/>
              </w:rPr>
              <w:t>3.3.90.30.16</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5A38CC3" w14:textId="3600B350" w:rsidR="004B7147" w:rsidRPr="00856786" w:rsidRDefault="004B7147" w:rsidP="004B7147">
            <w:pPr>
              <w:snapToGrid w:val="0"/>
              <w:jc w:val="center"/>
              <w:rPr>
                <w:rFonts w:ascii="Arial" w:hAnsi="Arial" w:cs="Arial"/>
                <w:sz w:val="22"/>
                <w:szCs w:val="22"/>
              </w:rPr>
            </w:pPr>
            <w:r w:rsidRPr="004B7147">
              <w:rPr>
                <w:rFonts w:ascii="Arial" w:hAnsi="Arial" w:cs="Arial"/>
                <w:sz w:val="22"/>
                <w:szCs w:val="22"/>
              </w:rPr>
              <w:t>Material de</w:t>
            </w:r>
            <w:r>
              <w:rPr>
                <w:rFonts w:ascii="Arial" w:hAnsi="Arial" w:cs="Arial"/>
                <w:sz w:val="22"/>
                <w:szCs w:val="22"/>
              </w:rPr>
              <w:t xml:space="preserve"> </w:t>
            </w:r>
            <w:r w:rsidRPr="004B7147">
              <w:rPr>
                <w:rFonts w:ascii="Arial" w:hAnsi="Arial" w:cs="Arial"/>
                <w:sz w:val="22"/>
                <w:szCs w:val="22"/>
              </w:rPr>
              <w:t>Consumo</w:t>
            </w:r>
            <w:r>
              <w:rPr>
                <w:rFonts w:ascii="Arial" w:hAnsi="Arial" w:cs="Arial"/>
                <w:sz w:val="22"/>
                <w:szCs w:val="22"/>
              </w:rPr>
              <w:t xml:space="preserve"> (Demais itens)</w:t>
            </w:r>
          </w:p>
        </w:tc>
        <w:tc>
          <w:tcPr>
            <w:tcW w:w="1130" w:type="dxa"/>
            <w:vMerge/>
            <w:tcBorders>
              <w:left w:val="single" w:sz="4" w:space="0" w:color="auto"/>
              <w:bottom w:val="single" w:sz="4" w:space="0" w:color="auto"/>
              <w:right w:val="single" w:sz="4" w:space="0" w:color="auto"/>
            </w:tcBorders>
            <w:shd w:val="clear" w:color="auto" w:fill="auto"/>
            <w:vAlign w:val="center"/>
          </w:tcPr>
          <w:p w14:paraId="0E5BE863" w14:textId="77777777" w:rsidR="004B7147" w:rsidRPr="00856786" w:rsidRDefault="004B7147" w:rsidP="00CE5D29">
            <w:pPr>
              <w:snapToGrid w:val="0"/>
              <w:jc w:val="center"/>
              <w:rPr>
                <w:rFonts w:ascii="Arial" w:hAnsi="Arial" w:cs="Arial"/>
                <w:sz w:val="22"/>
                <w:szCs w:val="22"/>
              </w:rPr>
            </w:pPr>
          </w:p>
        </w:tc>
      </w:tr>
    </w:tbl>
    <w:p w14:paraId="73DCBC11" w14:textId="77777777" w:rsidR="005B649B" w:rsidRDefault="005B649B">
      <w:pPr>
        <w:pStyle w:val="Corponico"/>
        <w:spacing w:after="120" w:line="360" w:lineRule="auto"/>
        <w:rPr>
          <w:rFonts w:ascii="Arial" w:hAnsi="Arial" w:cs="Arial"/>
          <w:sz w:val="22"/>
          <w:szCs w:val="22"/>
        </w:rPr>
      </w:pPr>
    </w:p>
    <w:p w14:paraId="7627C87E"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6F436E66"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08EF3D2A" w14:textId="746A1804"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w:t>
      </w:r>
      <w:r w:rsidR="008C6CB1">
        <w:rPr>
          <w:rFonts w:ascii="Arial" w:hAnsi="Arial" w:cs="Arial"/>
          <w:sz w:val="22"/>
          <w:szCs w:val="22"/>
          <w:lang w:eastAsia="pt-BR"/>
        </w:rPr>
        <w:t xml:space="preserve">, </w:t>
      </w:r>
      <w:r w:rsidR="008B7720" w:rsidRPr="002763A7">
        <w:rPr>
          <w:rFonts w:ascii="Arial" w:hAnsi="Arial" w:cs="Arial"/>
          <w:sz w:val="22"/>
          <w:szCs w:val="22"/>
          <w:lang w:eastAsia="pt-BR"/>
        </w:rPr>
        <w:t xml:space="preserve">exclusivamente, por meio eletrônico, no endereço de e-mail </w:t>
      </w:r>
      <w:hyperlink r:id="rId13"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5D0A1C58"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67EE3CA0" w14:textId="77777777" w:rsidR="00D56549" w:rsidRPr="00513F30" w:rsidRDefault="00D56549" w:rsidP="00D56549">
      <w:pPr>
        <w:suppressAutoHyphens w:val="0"/>
        <w:spacing w:before="120" w:after="120" w:line="360" w:lineRule="auto"/>
        <w:ind w:left="709"/>
        <w:jc w:val="both"/>
        <w:rPr>
          <w:rFonts w:ascii="Arial" w:hAnsi="Arial" w:cs="Arial"/>
          <w:color w:val="FF0000"/>
          <w:sz w:val="22"/>
          <w:szCs w:val="22"/>
          <w:lang w:eastAsia="pt-BR"/>
        </w:rPr>
      </w:pPr>
      <w:r w:rsidRPr="00513F30">
        <w:rPr>
          <w:rFonts w:ascii="Arial" w:hAnsi="Arial" w:cs="Arial"/>
          <w:color w:val="FF0000"/>
          <w:sz w:val="22"/>
          <w:szCs w:val="22"/>
          <w:lang w:eastAsia="pt-BR"/>
        </w:rPr>
        <w:t>3.2.1.</w:t>
      </w:r>
      <w:r w:rsidRPr="00513F30">
        <w:rPr>
          <w:rFonts w:ascii="Arial" w:hAnsi="Arial" w:cs="Arial"/>
          <w:color w:val="FF0000"/>
          <w:sz w:val="22"/>
          <w:szCs w:val="22"/>
          <w:lang w:eastAsia="pt-BR"/>
        </w:rPr>
        <w:tab/>
        <w:t xml:space="preserve">As respostas </w:t>
      </w:r>
      <w:r w:rsidR="00875A68" w:rsidRPr="00513F30">
        <w:rPr>
          <w:rFonts w:ascii="Arial" w:hAnsi="Arial" w:cs="Arial"/>
          <w:color w:val="FF0000"/>
          <w:sz w:val="22"/>
          <w:szCs w:val="22"/>
        </w:rPr>
        <w:t xml:space="preserve">às impugnações e </w:t>
      </w:r>
      <w:r w:rsidRPr="00513F30">
        <w:rPr>
          <w:rFonts w:ascii="Arial" w:hAnsi="Arial" w:cs="Arial"/>
          <w:color w:val="FF0000"/>
          <w:sz w:val="22"/>
          <w:szCs w:val="22"/>
          <w:lang w:eastAsia="pt-BR"/>
        </w:rPr>
        <w:t>aos pedidos de esclarecimentos</w:t>
      </w:r>
      <w:r w:rsidR="00875A68" w:rsidRPr="00513F30">
        <w:rPr>
          <w:rFonts w:ascii="Arial" w:hAnsi="Arial" w:cs="Arial"/>
          <w:color w:val="FF0000"/>
          <w:sz w:val="22"/>
          <w:szCs w:val="22"/>
        </w:rPr>
        <w:t>, bem como outros avisos de ordem geral,</w:t>
      </w:r>
      <w:r w:rsidRPr="00513F30">
        <w:rPr>
          <w:rFonts w:ascii="Arial" w:hAnsi="Arial" w:cs="Arial"/>
          <w:color w:val="FF0000"/>
          <w:sz w:val="22"/>
          <w:szCs w:val="22"/>
          <w:lang w:eastAsia="pt-BR"/>
        </w:rPr>
        <w:t xml:space="preserve"> serão divulgadas pelo sistema </w:t>
      </w:r>
      <w:r w:rsidR="00DD7A8D" w:rsidRPr="00513F30">
        <w:rPr>
          <w:rFonts w:ascii="Arial" w:hAnsi="Arial" w:cs="Arial"/>
          <w:color w:val="FF0000"/>
          <w:sz w:val="22"/>
          <w:szCs w:val="22"/>
        </w:rPr>
        <w:t xml:space="preserve">no sítio </w:t>
      </w:r>
      <w:hyperlink r:id="rId14" w:history="1">
        <w:r w:rsidR="00DD7A8D" w:rsidRPr="00513F30">
          <w:rPr>
            <w:rStyle w:val="Hyperlink"/>
            <w:rFonts w:ascii="Arial" w:hAnsi="Arial" w:cs="Arial"/>
            <w:color w:val="FF0000"/>
            <w:sz w:val="22"/>
            <w:szCs w:val="22"/>
          </w:rPr>
          <w:t>www.gov.br</w:t>
        </w:r>
      </w:hyperlink>
      <w:r w:rsidR="00B7519A" w:rsidRPr="00513F30">
        <w:rPr>
          <w:rStyle w:val="Hyperlink"/>
          <w:rFonts w:ascii="Arial" w:hAnsi="Arial" w:cs="Arial"/>
          <w:color w:val="FF0000"/>
          <w:sz w:val="22"/>
          <w:szCs w:val="22"/>
        </w:rPr>
        <w:t>/compras</w:t>
      </w:r>
      <w:r w:rsidR="00DD7A8D" w:rsidRPr="00513F30">
        <w:rPr>
          <w:rFonts w:ascii="Arial" w:hAnsi="Arial" w:cs="Arial"/>
          <w:color w:val="FF0000"/>
          <w:sz w:val="22"/>
          <w:szCs w:val="22"/>
        </w:rPr>
        <w:t xml:space="preserve">, </w:t>
      </w:r>
      <w:r w:rsidRPr="00513F30">
        <w:rPr>
          <w:rFonts w:ascii="Arial" w:hAnsi="Arial" w:cs="Arial"/>
          <w:color w:val="FF0000"/>
          <w:sz w:val="22"/>
          <w:szCs w:val="22"/>
          <w:lang w:eastAsia="pt-BR"/>
        </w:rPr>
        <w:t>e vincularão os participantes e a administração</w:t>
      </w:r>
      <w:r w:rsidR="00011F87" w:rsidRPr="00513F30">
        <w:rPr>
          <w:rFonts w:ascii="Arial" w:hAnsi="Arial" w:cs="Arial"/>
          <w:color w:val="FF0000"/>
          <w:sz w:val="22"/>
          <w:szCs w:val="22"/>
          <w:lang w:eastAsia="pt-BR"/>
        </w:rPr>
        <w:t>,</w:t>
      </w:r>
      <w:r w:rsidR="00011F87" w:rsidRPr="00513F30">
        <w:rPr>
          <w:rFonts w:ascii="Arial" w:hAnsi="Arial" w:cs="Arial"/>
          <w:color w:val="FF0000"/>
          <w:sz w:val="22"/>
          <w:szCs w:val="22"/>
        </w:rPr>
        <w:t xml:space="preserve"> sendo de responsabilidade dos licitantes, seu acompanhamento.</w:t>
      </w:r>
    </w:p>
    <w:p w14:paraId="3998AC1A"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lastRenderedPageBreak/>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3E2FAF" w:rsidRDefault="005B649B">
      <w:pPr>
        <w:shd w:val="clear" w:color="auto" w:fill="FFFFFF"/>
        <w:spacing w:after="120" w:line="360" w:lineRule="auto"/>
        <w:jc w:val="both"/>
        <w:rPr>
          <w:rFonts w:ascii="Arial" w:hAnsi="Arial" w:cs="Arial"/>
          <w:sz w:val="22"/>
          <w:szCs w:val="22"/>
        </w:rPr>
      </w:pPr>
    </w:p>
    <w:p w14:paraId="2027F064" w14:textId="77777777" w:rsidR="005B649B" w:rsidRDefault="005B649B">
      <w:pPr>
        <w:pStyle w:val="Cap"/>
        <w:spacing w:before="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373DF336" w14:textId="4DF21865" w:rsidR="002B260F" w:rsidRPr="0057527E" w:rsidRDefault="002B260F" w:rsidP="00FC480C">
      <w:pPr>
        <w:tabs>
          <w:tab w:val="left" w:pos="709"/>
        </w:tabs>
        <w:spacing w:after="120" w:line="360" w:lineRule="auto"/>
        <w:jc w:val="both"/>
        <w:rPr>
          <w:rFonts w:ascii="Arial" w:hAnsi="Arial" w:cs="Arial"/>
          <w:color w:val="000000" w:themeColor="text1"/>
          <w:sz w:val="22"/>
          <w:szCs w:val="22"/>
        </w:rPr>
      </w:pPr>
      <w:r w:rsidRPr="0057527E">
        <w:rPr>
          <w:rFonts w:ascii="Arial" w:hAnsi="Arial" w:cs="Arial"/>
          <w:color w:val="000000" w:themeColor="text1"/>
          <w:sz w:val="22"/>
          <w:szCs w:val="22"/>
        </w:rPr>
        <w:t>4.1.</w:t>
      </w:r>
      <w:r w:rsidR="00FC480C">
        <w:rPr>
          <w:rFonts w:ascii="Arial" w:hAnsi="Arial" w:cs="Arial"/>
          <w:color w:val="000000" w:themeColor="text1"/>
          <w:sz w:val="22"/>
          <w:szCs w:val="22"/>
        </w:rPr>
        <w:tab/>
      </w:r>
      <w:r w:rsidRPr="0057527E">
        <w:rPr>
          <w:rFonts w:ascii="Arial" w:hAnsi="Arial" w:cs="Arial"/>
          <w:color w:val="000000" w:themeColor="text1"/>
          <w:sz w:val="22"/>
          <w:szCs w:val="22"/>
        </w:rPr>
        <w:t xml:space="preserve"> </w:t>
      </w:r>
      <w:bookmarkStart w:id="3" w:name="_Hlk157187986"/>
      <w:r w:rsidRPr="0057527E">
        <w:rPr>
          <w:rFonts w:ascii="Arial" w:hAnsi="Arial" w:cs="Arial"/>
          <w:color w:val="000000" w:themeColor="text1"/>
          <w:sz w:val="22"/>
          <w:szCs w:val="22"/>
        </w:rPr>
        <w:t xml:space="preserve">Os interessados deverão estar previamente credenciados perante o Sistema Eletrônico, por meio do sítio </w:t>
      </w:r>
      <w:hyperlink r:id="rId15" w:history="1">
        <w:r w:rsidRPr="0057527E">
          <w:rPr>
            <w:rStyle w:val="Hyperlink"/>
            <w:rFonts w:ascii="Arial" w:hAnsi="Arial" w:cs="Arial"/>
            <w:color w:val="000000" w:themeColor="text1"/>
            <w:sz w:val="22"/>
            <w:szCs w:val="22"/>
          </w:rPr>
          <w:t>www.gov.br/compras</w:t>
        </w:r>
      </w:hyperlink>
      <w:r w:rsidRPr="0057527E">
        <w:rPr>
          <w:rFonts w:ascii="Arial" w:hAnsi="Arial" w:cs="Arial"/>
          <w:color w:val="000000" w:themeColor="text1"/>
          <w:sz w:val="22"/>
          <w:szCs w:val="22"/>
        </w:rPr>
        <w:t>.</w:t>
      </w:r>
    </w:p>
    <w:p w14:paraId="5EA83203" w14:textId="5B9EAB63" w:rsidR="002B260F" w:rsidRPr="0057527E" w:rsidRDefault="002B260F" w:rsidP="00FC480C">
      <w:pPr>
        <w:pStyle w:val="Corponico"/>
        <w:tabs>
          <w:tab w:val="left" w:pos="709"/>
        </w:tabs>
        <w:spacing w:after="120" w:line="360" w:lineRule="auto"/>
        <w:rPr>
          <w:rFonts w:ascii="Arial" w:hAnsi="Arial" w:cs="Arial"/>
          <w:color w:val="000000" w:themeColor="text1"/>
          <w:sz w:val="22"/>
          <w:szCs w:val="22"/>
        </w:rPr>
      </w:pPr>
      <w:r w:rsidRPr="0057527E">
        <w:rPr>
          <w:rFonts w:ascii="Arial" w:hAnsi="Arial" w:cs="Arial"/>
          <w:color w:val="000000" w:themeColor="text1"/>
          <w:sz w:val="22"/>
          <w:szCs w:val="22"/>
        </w:rPr>
        <w:t xml:space="preserve">4.2. </w:t>
      </w:r>
      <w:r w:rsidR="00FC480C">
        <w:rPr>
          <w:rFonts w:ascii="Arial" w:hAnsi="Arial" w:cs="Arial"/>
          <w:color w:val="000000" w:themeColor="text1"/>
          <w:sz w:val="22"/>
          <w:szCs w:val="22"/>
        </w:rPr>
        <w:tab/>
      </w:r>
      <w:r w:rsidRPr="0057527E">
        <w:rPr>
          <w:rFonts w:ascii="Arial" w:hAnsi="Arial" w:cs="Arial"/>
          <w:color w:val="000000" w:themeColor="text1"/>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5937D4B" w14:textId="77777777" w:rsidR="005B649B" w:rsidRPr="00D63ADD" w:rsidRDefault="005B649B" w:rsidP="00FC480C">
      <w:pPr>
        <w:pStyle w:val="Corponico"/>
        <w:tabs>
          <w:tab w:val="left" w:pos="709"/>
        </w:tabs>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2"/>
    <w:p w14:paraId="363AAF24" w14:textId="77777777" w:rsidR="005B649B" w:rsidRPr="00D63ADD" w:rsidRDefault="005B649B" w:rsidP="00FC480C">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045DCC87" w14:textId="77777777" w:rsidR="00A527C7" w:rsidRPr="00D63ADD" w:rsidRDefault="00A527C7" w:rsidP="00FC480C">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1D7BFF5B" w14:textId="77777777" w:rsidR="00A527C7" w:rsidRPr="00D63ADD" w:rsidRDefault="00A527C7" w:rsidP="00FC480C">
      <w:pPr>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39001542" w14:textId="77777777" w:rsidR="00A527C7" w:rsidRPr="00D63ADD" w:rsidRDefault="005428E8" w:rsidP="00FC480C">
      <w:pPr>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533C5E97" w14:textId="77777777" w:rsidR="008005A0" w:rsidRPr="00D63ADD" w:rsidRDefault="008005A0" w:rsidP="00FC480C">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4A570E4D"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lastRenderedPageBreak/>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08CC6D14" w14:textId="7CC8B1D9" w:rsidR="00F15A5F" w:rsidRPr="0048153A" w:rsidRDefault="00F15A5F" w:rsidP="00FC480C">
      <w:pPr>
        <w:spacing w:after="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exclusivamente por meio do Sistema Eletrônico, até a data e </w:t>
      </w:r>
      <w:r w:rsidRPr="0048153A">
        <w:rPr>
          <w:rFonts w:ascii="Arial" w:hAnsi="Arial" w:cs="Arial"/>
          <w:sz w:val="22"/>
          <w:szCs w:val="22"/>
          <w:lang w:eastAsia="pt-BR"/>
        </w:rPr>
        <w:t>o horário marcados para abertura da sessão</w:t>
      </w:r>
      <w:r w:rsidR="00C82436" w:rsidRPr="0048153A">
        <w:rPr>
          <w:rFonts w:ascii="Arial" w:hAnsi="Arial" w:cs="Arial"/>
          <w:sz w:val="22"/>
          <w:szCs w:val="22"/>
          <w:lang w:eastAsia="pt-BR"/>
        </w:rPr>
        <w:t>, quando então será encerrada automaticamente a fase de recebimento de propostas</w:t>
      </w:r>
      <w:r w:rsidR="008B2388" w:rsidRPr="0048153A">
        <w:rPr>
          <w:rFonts w:ascii="Arial" w:hAnsi="Arial" w:cs="Arial"/>
          <w:sz w:val="22"/>
          <w:szCs w:val="22"/>
          <w:lang w:eastAsia="pt-BR"/>
        </w:rPr>
        <w:t>.</w:t>
      </w:r>
    </w:p>
    <w:p w14:paraId="25814839" w14:textId="3D833BFD" w:rsidR="00F15A5F" w:rsidRPr="0048153A" w:rsidRDefault="00F15A5F"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5.1.1.</w:t>
      </w:r>
      <w:r w:rsidRPr="0048153A">
        <w:rPr>
          <w:rFonts w:ascii="Arial" w:hAnsi="Arial" w:cs="Arial"/>
          <w:sz w:val="22"/>
          <w:szCs w:val="22"/>
          <w:lang w:eastAsia="pt-BR"/>
        </w:rPr>
        <w:tab/>
        <w:t xml:space="preserve">O licitante deverá consignar, na forma expressa no Sistema Eletrônico, o </w:t>
      </w:r>
      <w:r w:rsidR="009241EA" w:rsidRPr="0048153A">
        <w:rPr>
          <w:rFonts w:ascii="Arial" w:hAnsi="Arial" w:cs="Arial"/>
          <w:sz w:val="22"/>
          <w:szCs w:val="22"/>
        </w:rPr>
        <w:t>VALOR UNITÁRIO POR ITEM</w:t>
      </w:r>
      <w:r w:rsidRPr="0048153A">
        <w:rPr>
          <w:rFonts w:ascii="Arial" w:hAnsi="Arial" w:cs="Arial"/>
          <w:sz w:val="22"/>
          <w:szCs w:val="22"/>
          <w:lang w:eastAsia="pt-BR"/>
        </w:rPr>
        <w:t>, considerando e incluindo todos os tributos, fretes, tarifas e demais despesas decorrentes da execução do objeto</w:t>
      </w:r>
      <w:r w:rsidR="00AA0605" w:rsidRPr="0048153A">
        <w:rPr>
          <w:rFonts w:ascii="Arial" w:hAnsi="Arial" w:cs="Arial"/>
          <w:sz w:val="22"/>
          <w:szCs w:val="22"/>
          <w:lang w:eastAsia="pt-BR"/>
        </w:rPr>
        <w:t>.</w:t>
      </w:r>
    </w:p>
    <w:p w14:paraId="6BBC6FC5" w14:textId="77777777" w:rsidR="00F15A5F" w:rsidRPr="0048153A" w:rsidRDefault="00F15A5F" w:rsidP="00FC480C">
      <w:pPr>
        <w:tabs>
          <w:tab w:val="left" w:pos="2552"/>
        </w:tabs>
        <w:spacing w:after="120" w:line="360" w:lineRule="auto"/>
        <w:ind w:left="1560"/>
        <w:jc w:val="both"/>
        <w:rPr>
          <w:rFonts w:ascii="Arial" w:hAnsi="Arial" w:cs="Arial"/>
          <w:sz w:val="22"/>
          <w:szCs w:val="22"/>
          <w:lang w:eastAsia="pt-BR"/>
        </w:rPr>
      </w:pPr>
      <w:r w:rsidRPr="0048153A">
        <w:rPr>
          <w:rFonts w:ascii="Arial" w:hAnsi="Arial" w:cs="Arial"/>
          <w:sz w:val="22"/>
          <w:szCs w:val="22"/>
          <w:lang w:eastAsia="pt-BR"/>
        </w:rPr>
        <w:t>5.1.1.1</w:t>
      </w:r>
      <w:r w:rsidRPr="0048153A">
        <w:rPr>
          <w:rFonts w:ascii="Arial" w:hAnsi="Arial" w:cs="Arial"/>
          <w:sz w:val="22"/>
          <w:szCs w:val="22"/>
          <w:lang w:eastAsia="pt-BR"/>
        </w:rPr>
        <w:tab/>
        <w:t>Os preços unitários e totais da proposta a ser encaminhada por meio do sistema</w:t>
      </w:r>
      <w:r w:rsidR="00ED1E70" w:rsidRPr="0048153A">
        <w:rPr>
          <w:rFonts w:ascii="Arial" w:hAnsi="Arial" w:cs="Arial"/>
          <w:sz w:val="22"/>
          <w:szCs w:val="22"/>
          <w:lang w:eastAsia="pt-BR"/>
        </w:rPr>
        <w:t xml:space="preserve"> de </w:t>
      </w:r>
      <w:r w:rsidR="00ED1E70" w:rsidRPr="0048153A">
        <w:rPr>
          <w:rFonts w:ascii="Arial" w:hAnsi="Arial" w:cs="Arial"/>
          <w:i/>
          <w:sz w:val="22"/>
          <w:szCs w:val="22"/>
          <w:lang w:eastAsia="pt-BR"/>
        </w:rPr>
        <w:t>Compras do Governo Federal: Compras.gov.br</w:t>
      </w:r>
      <w:r w:rsidR="00ED1E70" w:rsidRPr="0048153A">
        <w:rPr>
          <w:rFonts w:ascii="Arial" w:hAnsi="Arial" w:cs="Arial"/>
          <w:sz w:val="22"/>
          <w:szCs w:val="22"/>
          <w:lang w:eastAsia="pt-BR"/>
        </w:rPr>
        <w:t xml:space="preserve"> </w:t>
      </w:r>
      <w:r w:rsidRPr="0048153A">
        <w:rPr>
          <w:rFonts w:ascii="Arial" w:hAnsi="Arial" w:cs="Arial"/>
          <w:sz w:val="22"/>
          <w:szCs w:val="22"/>
          <w:lang w:eastAsia="pt-BR"/>
        </w:rPr>
        <w:t>não poderão exceder a 02 (duas) casas decimais. Havendo necessidade de arredondamento, este deverá dar-se para menor.</w:t>
      </w:r>
    </w:p>
    <w:p w14:paraId="3718DA31" w14:textId="7CA4047C" w:rsidR="00F15A5F" w:rsidRPr="0048153A" w:rsidRDefault="00F15A5F"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5.1.</w:t>
      </w:r>
      <w:r w:rsidR="004E3545" w:rsidRPr="0048153A">
        <w:rPr>
          <w:rFonts w:ascii="Arial" w:hAnsi="Arial" w:cs="Arial"/>
          <w:sz w:val="22"/>
          <w:szCs w:val="22"/>
          <w:lang w:eastAsia="pt-BR"/>
        </w:rPr>
        <w:t>2</w:t>
      </w:r>
      <w:r w:rsidRPr="0048153A">
        <w:rPr>
          <w:rFonts w:ascii="Arial" w:hAnsi="Arial" w:cs="Arial"/>
          <w:sz w:val="22"/>
          <w:szCs w:val="22"/>
          <w:lang w:eastAsia="pt-BR"/>
        </w:rPr>
        <w:t>.</w:t>
      </w:r>
      <w:r w:rsidRPr="0048153A">
        <w:rPr>
          <w:rFonts w:ascii="Arial" w:hAnsi="Arial" w:cs="Arial"/>
          <w:sz w:val="22"/>
          <w:szCs w:val="22"/>
          <w:lang w:eastAsia="pt-BR"/>
        </w:rPr>
        <w:tab/>
        <w:t xml:space="preserve">Será adotado o critério de </w:t>
      </w:r>
      <w:r w:rsidR="00690173" w:rsidRPr="0048153A">
        <w:rPr>
          <w:rFonts w:ascii="Arial" w:hAnsi="Arial" w:cs="Arial"/>
          <w:b/>
          <w:sz w:val="22"/>
          <w:szCs w:val="22"/>
        </w:rPr>
        <w:t xml:space="preserve">MENOR PREÇO POR ITEM </w:t>
      </w:r>
      <w:r w:rsidRPr="0048153A">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48153A" w:rsidRDefault="0040666C"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5.1.3.</w:t>
      </w:r>
      <w:r w:rsidRPr="0048153A">
        <w:rPr>
          <w:rFonts w:ascii="Arial" w:hAnsi="Arial" w:cs="Arial"/>
          <w:sz w:val="22"/>
          <w:szCs w:val="22"/>
          <w:lang w:eastAsia="pt-BR"/>
        </w:rPr>
        <w:tab/>
        <w:t xml:space="preserve">Nessa fase não haverá ordem de classificação das propostas, observado o disposto no Capítulo </w:t>
      </w:r>
      <w:r w:rsidR="00DE0C69" w:rsidRPr="0048153A">
        <w:rPr>
          <w:rFonts w:ascii="Arial" w:hAnsi="Arial" w:cs="Arial"/>
          <w:sz w:val="22"/>
          <w:szCs w:val="22"/>
          <w:lang w:eastAsia="pt-BR"/>
        </w:rPr>
        <w:t>VII</w:t>
      </w:r>
      <w:r w:rsidRPr="0048153A">
        <w:rPr>
          <w:rFonts w:ascii="Arial" w:hAnsi="Arial" w:cs="Arial"/>
          <w:sz w:val="22"/>
          <w:szCs w:val="22"/>
          <w:lang w:eastAsia="pt-BR"/>
        </w:rPr>
        <w:t xml:space="preserve"> deste Edital (DO MODO DE DISPUTA</w:t>
      </w:r>
      <w:r w:rsidR="00DE0C69" w:rsidRPr="0048153A">
        <w:rPr>
          <w:rFonts w:ascii="Arial" w:hAnsi="Arial" w:cs="Arial"/>
          <w:sz w:val="22"/>
          <w:szCs w:val="22"/>
          <w:lang w:eastAsia="pt-BR"/>
        </w:rPr>
        <w:t xml:space="preserve"> E DA FORMULAÇÃO DE LANCES).</w:t>
      </w:r>
    </w:p>
    <w:p w14:paraId="339ACC37" w14:textId="77777777" w:rsidR="00B51451" w:rsidRPr="0048153A" w:rsidRDefault="008B2388"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5.1.</w:t>
      </w:r>
      <w:r w:rsidR="0040666C" w:rsidRPr="0048153A">
        <w:rPr>
          <w:rFonts w:ascii="Arial" w:hAnsi="Arial" w:cs="Arial"/>
          <w:sz w:val="22"/>
          <w:szCs w:val="22"/>
          <w:lang w:eastAsia="pt-BR"/>
        </w:rPr>
        <w:t>4</w:t>
      </w:r>
      <w:r w:rsidRPr="0048153A">
        <w:rPr>
          <w:rFonts w:ascii="Arial" w:hAnsi="Arial" w:cs="Arial"/>
          <w:sz w:val="22"/>
          <w:szCs w:val="22"/>
          <w:lang w:eastAsia="pt-BR"/>
        </w:rPr>
        <w:t>.</w:t>
      </w:r>
      <w:r w:rsidRPr="0048153A">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48153A" w:rsidRDefault="004E3545"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5.1.</w:t>
      </w:r>
      <w:r w:rsidR="0040666C" w:rsidRPr="0048153A">
        <w:rPr>
          <w:rFonts w:ascii="Arial" w:hAnsi="Arial" w:cs="Arial"/>
          <w:sz w:val="22"/>
          <w:szCs w:val="22"/>
          <w:lang w:eastAsia="pt-BR"/>
        </w:rPr>
        <w:t>5</w:t>
      </w:r>
      <w:r w:rsidRPr="0048153A">
        <w:rPr>
          <w:rFonts w:ascii="Arial" w:hAnsi="Arial" w:cs="Arial"/>
          <w:sz w:val="22"/>
          <w:szCs w:val="22"/>
          <w:lang w:eastAsia="pt-BR"/>
        </w:rPr>
        <w:t>.</w:t>
      </w:r>
      <w:r w:rsidRPr="0048153A">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5AC4BF6A" w:rsidR="001642E1" w:rsidRPr="0048153A" w:rsidRDefault="004E3545" w:rsidP="00FC480C">
      <w:pPr>
        <w:spacing w:after="120" w:line="360" w:lineRule="auto"/>
        <w:jc w:val="both"/>
        <w:rPr>
          <w:rFonts w:ascii="Arial" w:hAnsi="Arial" w:cs="Arial"/>
          <w:sz w:val="22"/>
          <w:szCs w:val="22"/>
          <w:lang w:eastAsia="pt-BR"/>
        </w:rPr>
      </w:pPr>
      <w:r w:rsidRPr="0048153A">
        <w:rPr>
          <w:rFonts w:ascii="Arial" w:hAnsi="Arial" w:cs="Arial"/>
          <w:sz w:val="22"/>
          <w:szCs w:val="22"/>
          <w:lang w:eastAsia="pt-BR"/>
        </w:rPr>
        <w:t>5.</w:t>
      </w:r>
      <w:r w:rsidR="00610E78" w:rsidRPr="0048153A">
        <w:rPr>
          <w:rFonts w:ascii="Arial" w:hAnsi="Arial" w:cs="Arial"/>
          <w:sz w:val="22"/>
          <w:szCs w:val="22"/>
          <w:lang w:eastAsia="pt-BR"/>
        </w:rPr>
        <w:t>2</w:t>
      </w:r>
      <w:r w:rsidRPr="0048153A">
        <w:rPr>
          <w:rFonts w:ascii="Arial" w:hAnsi="Arial" w:cs="Arial"/>
          <w:sz w:val="22"/>
          <w:szCs w:val="22"/>
          <w:lang w:eastAsia="pt-BR"/>
        </w:rPr>
        <w:t>.</w:t>
      </w:r>
      <w:r w:rsidRPr="0048153A">
        <w:rPr>
          <w:rFonts w:ascii="Arial" w:hAnsi="Arial" w:cs="Arial"/>
          <w:sz w:val="22"/>
          <w:szCs w:val="22"/>
          <w:lang w:eastAsia="pt-BR"/>
        </w:rPr>
        <w:tab/>
        <w:t xml:space="preserve">As propostas deverão ter validade mínima de </w:t>
      </w:r>
      <w:r w:rsidR="00FC480C" w:rsidRPr="0048153A">
        <w:rPr>
          <w:rFonts w:ascii="Arial" w:hAnsi="Arial" w:cs="Arial"/>
          <w:sz w:val="22"/>
          <w:szCs w:val="22"/>
          <w:lang w:eastAsia="pt-BR"/>
        </w:rPr>
        <w:t>120 (cento e vinte</w:t>
      </w:r>
      <w:r w:rsidRPr="0048153A">
        <w:rPr>
          <w:rFonts w:ascii="Arial" w:hAnsi="Arial" w:cs="Arial"/>
          <w:sz w:val="22"/>
          <w:szCs w:val="22"/>
          <w:lang w:eastAsia="pt-BR"/>
        </w:rPr>
        <w:t>)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6DB3D8E3" w:rsidR="00AD5AED" w:rsidRPr="0048153A" w:rsidRDefault="00AD5AED" w:rsidP="00FC480C">
      <w:pPr>
        <w:tabs>
          <w:tab w:val="left" w:pos="1418"/>
        </w:tabs>
        <w:spacing w:after="120" w:line="360" w:lineRule="auto"/>
        <w:ind w:left="709"/>
        <w:jc w:val="both"/>
        <w:rPr>
          <w:rFonts w:ascii="Arial" w:hAnsi="Arial" w:cs="Arial"/>
          <w:sz w:val="22"/>
          <w:szCs w:val="22"/>
          <w:lang w:eastAsia="pt-BR"/>
        </w:rPr>
      </w:pPr>
      <w:bookmarkStart w:id="4" w:name="_Hlk139293315"/>
      <w:bookmarkStart w:id="5" w:name="_Hlk157188129"/>
      <w:r w:rsidRPr="0048153A">
        <w:rPr>
          <w:rFonts w:ascii="Arial" w:hAnsi="Arial" w:cs="Arial"/>
          <w:sz w:val="22"/>
          <w:szCs w:val="22"/>
          <w:lang w:eastAsia="pt-BR"/>
        </w:rPr>
        <w:t>5.2.1.</w:t>
      </w:r>
      <w:r w:rsidRPr="0048153A">
        <w:rPr>
          <w:rFonts w:ascii="Arial" w:hAnsi="Arial" w:cs="Arial"/>
          <w:sz w:val="22"/>
          <w:szCs w:val="22"/>
          <w:lang w:eastAsia="pt-BR"/>
        </w:rPr>
        <w:tab/>
        <w:t xml:space="preserve">Caso a proposta seja omissa quanto ao prazo de validade, este será considerado como </w:t>
      </w:r>
      <w:r w:rsidR="00A479D2" w:rsidRPr="0048153A">
        <w:rPr>
          <w:rFonts w:ascii="Arial" w:hAnsi="Arial" w:cs="Arial"/>
          <w:sz w:val="22"/>
          <w:szCs w:val="22"/>
          <w:lang w:eastAsia="pt-BR"/>
        </w:rPr>
        <w:t>aceito pelo licitante</w:t>
      </w:r>
      <w:r w:rsidR="00224BD2" w:rsidRPr="0048153A">
        <w:rPr>
          <w:rFonts w:ascii="Arial" w:hAnsi="Arial" w:cs="Arial"/>
          <w:sz w:val="22"/>
          <w:szCs w:val="22"/>
          <w:lang w:eastAsia="pt-BR"/>
        </w:rPr>
        <w:t xml:space="preserve"> para todos os efeitos.</w:t>
      </w:r>
    </w:p>
    <w:bookmarkEnd w:id="4"/>
    <w:p w14:paraId="0B100C3C" w14:textId="0CE14BC7" w:rsidR="00375CBC" w:rsidRPr="0048153A" w:rsidRDefault="00375CBC" w:rsidP="00FC480C">
      <w:pPr>
        <w:tabs>
          <w:tab w:val="left" w:pos="709"/>
        </w:tabs>
        <w:spacing w:after="120" w:line="360" w:lineRule="auto"/>
        <w:jc w:val="both"/>
        <w:rPr>
          <w:rFonts w:ascii="Arial" w:hAnsi="Arial" w:cs="Arial"/>
          <w:sz w:val="22"/>
          <w:szCs w:val="22"/>
        </w:rPr>
      </w:pPr>
      <w:r w:rsidRPr="0048153A">
        <w:rPr>
          <w:rFonts w:ascii="Arial" w:hAnsi="Arial" w:cs="Arial"/>
          <w:sz w:val="22"/>
          <w:szCs w:val="22"/>
        </w:rPr>
        <w:lastRenderedPageBreak/>
        <w:t xml:space="preserve">5.3. </w:t>
      </w:r>
      <w:r w:rsidR="00FC480C" w:rsidRPr="0048153A">
        <w:rPr>
          <w:rFonts w:ascii="Arial" w:hAnsi="Arial" w:cs="Arial"/>
          <w:sz w:val="22"/>
          <w:szCs w:val="22"/>
        </w:rPr>
        <w:tab/>
      </w:r>
      <w:r w:rsidRPr="0048153A">
        <w:rPr>
          <w:rFonts w:ascii="Arial" w:hAnsi="Arial" w:cs="Arial"/>
          <w:sz w:val="22"/>
          <w:szCs w:val="22"/>
        </w:rPr>
        <w:t>No cadastramento da proposta inicial, o fornecedor deverá, também, assinalar Termo de Aceitação, em campo próprio do sistema eletrônico, relativo às seguintes declarações:</w:t>
      </w:r>
      <w:r w:rsidRPr="0048153A">
        <w:rPr>
          <w:rFonts w:ascii="Arial" w:eastAsia="Zurich BT" w:hAnsi="Arial" w:cs="Arial"/>
          <w:sz w:val="22"/>
          <w:szCs w:val="22"/>
        </w:rPr>
        <w:t xml:space="preserve"> </w:t>
      </w:r>
    </w:p>
    <w:p w14:paraId="01B2166B" w14:textId="3A24B868" w:rsidR="00375CBC" w:rsidRPr="0048153A" w:rsidRDefault="00375CBC" w:rsidP="00FC480C">
      <w:pPr>
        <w:tabs>
          <w:tab w:val="left" w:pos="1418"/>
        </w:tabs>
        <w:spacing w:after="120" w:line="360" w:lineRule="auto"/>
        <w:ind w:left="709"/>
        <w:jc w:val="both"/>
        <w:rPr>
          <w:rFonts w:ascii="Arial" w:hAnsi="Arial" w:cs="Arial"/>
          <w:sz w:val="22"/>
          <w:szCs w:val="22"/>
        </w:rPr>
      </w:pPr>
      <w:r w:rsidRPr="0048153A">
        <w:rPr>
          <w:rFonts w:ascii="Arial" w:hAnsi="Arial" w:cs="Arial"/>
          <w:sz w:val="22"/>
          <w:szCs w:val="22"/>
        </w:rPr>
        <w:t xml:space="preserve">5.3.1. </w:t>
      </w:r>
      <w:r w:rsidR="00FC480C" w:rsidRPr="0048153A">
        <w:rPr>
          <w:rFonts w:ascii="Arial" w:hAnsi="Arial" w:cs="Arial"/>
          <w:sz w:val="22"/>
          <w:szCs w:val="22"/>
        </w:rPr>
        <w:tab/>
      </w:r>
      <w:r w:rsidRPr="0048153A">
        <w:rPr>
          <w:rFonts w:ascii="Arial" w:hAnsi="Arial" w:cs="Arial"/>
          <w:sz w:val="22"/>
          <w:szCs w:val="22"/>
        </w:rPr>
        <w:t>que inexistem fatos impeditivos para sua habilitação no certame, ciente da obrigatoriedade de declarar ocorrências posteriores;</w:t>
      </w:r>
    </w:p>
    <w:p w14:paraId="2812B853" w14:textId="2DC34094" w:rsidR="00375CBC" w:rsidRPr="0048153A" w:rsidRDefault="00375CBC" w:rsidP="00FC480C">
      <w:pPr>
        <w:tabs>
          <w:tab w:val="left" w:pos="1418"/>
        </w:tabs>
        <w:spacing w:after="120" w:line="360" w:lineRule="auto"/>
        <w:ind w:left="709"/>
        <w:jc w:val="both"/>
        <w:rPr>
          <w:rFonts w:ascii="Arial" w:hAnsi="Arial" w:cs="Arial"/>
          <w:sz w:val="22"/>
          <w:szCs w:val="22"/>
        </w:rPr>
      </w:pPr>
      <w:r w:rsidRPr="0048153A">
        <w:rPr>
          <w:rFonts w:ascii="Arial" w:hAnsi="Arial" w:cs="Arial"/>
          <w:sz w:val="22"/>
          <w:szCs w:val="22"/>
        </w:rPr>
        <w:t xml:space="preserve">5.3.2. </w:t>
      </w:r>
      <w:r w:rsidR="00FC480C" w:rsidRPr="0048153A">
        <w:rPr>
          <w:rFonts w:ascii="Arial" w:hAnsi="Arial" w:cs="Arial"/>
          <w:sz w:val="22"/>
          <w:szCs w:val="22"/>
        </w:rPr>
        <w:tab/>
      </w:r>
      <w:r w:rsidRPr="0048153A">
        <w:rPr>
          <w:rFonts w:ascii="Arial" w:hAnsi="Arial" w:cs="Arial"/>
          <w:sz w:val="22"/>
          <w:szCs w:val="22"/>
        </w:rPr>
        <w:t xml:space="preserve">que está ciente e concorda com as condições contidas no Edital de </w:t>
      </w:r>
      <w:bookmarkStart w:id="6" w:name="_Hlk153558029"/>
      <w:r w:rsidR="008D354D" w:rsidRPr="0048153A">
        <w:rPr>
          <w:rFonts w:ascii="Arial" w:hAnsi="Arial" w:cs="Arial"/>
          <w:sz w:val="22"/>
          <w:szCs w:val="22"/>
        </w:rPr>
        <w:t>Pregão</w:t>
      </w:r>
      <w:r w:rsidRPr="0048153A">
        <w:rPr>
          <w:rFonts w:ascii="Arial" w:hAnsi="Arial" w:cs="Arial"/>
          <w:sz w:val="22"/>
          <w:szCs w:val="22"/>
        </w:rPr>
        <w:t xml:space="preserve"> Eletrônic</w:t>
      </w:r>
      <w:r w:rsidR="008D354D" w:rsidRPr="0048153A">
        <w:rPr>
          <w:rFonts w:ascii="Arial" w:hAnsi="Arial" w:cs="Arial"/>
          <w:sz w:val="22"/>
          <w:szCs w:val="22"/>
        </w:rPr>
        <w:t>o</w:t>
      </w:r>
      <w:bookmarkEnd w:id="6"/>
      <w:r w:rsidRPr="0048153A">
        <w:rPr>
          <w:rFonts w:ascii="Arial" w:hAnsi="Arial" w:cs="Arial"/>
          <w:sz w:val="22"/>
          <w:szCs w:val="22"/>
        </w:rPr>
        <w:t xml:space="preserve"> e seus anexos;</w:t>
      </w:r>
    </w:p>
    <w:p w14:paraId="71361D7F" w14:textId="36913C97" w:rsidR="00375CBC" w:rsidRPr="0048153A" w:rsidRDefault="00375CBC" w:rsidP="00FC480C">
      <w:pPr>
        <w:tabs>
          <w:tab w:val="left" w:pos="1418"/>
        </w:tabs>
        <w:spacing w:after="120" w:line="360" w:lineRule="auto"/>
        <w:ind w:left="709"/>
        <w:jc w:val="both"/>
        <w:rPr>
          <w:rFonts w:ascii="Arial" w:hAnsi="Arial" w:cs="Arial"/>
          <w:sz w:val="22"/>
          <w:szCs w:val="22"/>
        </w:rPr>
      </w:pPr>
      <w:r w:rsidRPr="0048153A">
        <w:rPr>
          <w:rFonts w:ascii="Arial" w:hAnsi="Arial" w:cs="Arial"/>
          <w:sz w:val="22"/>
          <w:szCs w:val="22"/>
        </w:rPr>
        <w:t xml:space="preserve">5.3.3. </w:t>
      </w:r>
      <w:r w:rsidR="00FC480C" w:rsidRPr="0048153A">
        <w:rPr>
          <w:rFonts w:ascii="Arial" w:hAnsi="Arial" w:cs="Arial"/>
          <w:sz w:val="22"/>
          <w:szCs w:val="22"/>
        </w:rPr>
        <w:tab/>
      </w:r>
      <w:r w:rsidRPr="0048153A">
        <w:rPr>
          <w:rFonts w:ascii="Arial" w:hAnsi="Arial" w:cs="Arial"/>
          <w:sz w:val="22"/>
          <w:szCs w:val="22"/>
        </w:rPr>
        <w:t>que se responsabiliza pelas transações que forem efetuadas no sistema, assumindo-as como firmes e verdadeiras;</w:t>
      </w:r>
    </w:p>
    <w:p w14:paraId="44167DB5" w14:textId="7CCE49FD" w:rsidR="00375CBC" w:rsidRPr="0048153A" w:rsidRDefault="00375CBC" w:rsidP="00FC480C">
      <w:pPr>
        <w:tabs>
          <w:tab w:val="left" w:pos="1418"/>
        </w:tabs>
        <w:spacing w:after="120" w:line="360" w:lineRule="auto"/>
        <w:ind w:left="709"/>
        <w:jc w:val="both"/>
        <w:rPr>
          <w:rFonts w:ascii="Arial" w:hAnsi="Arial" w:cs="Arial"/>
          <w:sz w:val="22"/>
          <w:szCs w:val="22"/>
        </w:rPr>
      </w:pPr>
      <w:r w:rsidRPr="0048153A">
        <w:rPr>
          <w:rFonts w:ascii="Arial" w:hAnsi="Arial" w:cs="Arial"/>
          <w:sz w:val="22"/>
          <w:szCs w:val="22"/>
        </w:rPr>
        <w:t xml:space="preserve">5.3.4. </w:t>
      </w:r>
      <w:r w:rsidR="00FC480C" w:rsidRPr="0048153A">
        <w:rPr>
          <w:rFonts w:ascii="Arial" w:hAnsi="Arial" w:cs="Arial"/>
          <w:sz w:val="22"/>
          <w:szCs w:val="22"/>
        </w:rPr>
        <w:tab/>
      </w:r>
      <w:r w:rsidRPr="0048153A">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10F966A6" w:rsidR="00375CBC" w:rsidRPr="0048153A" w:rsidRDefault="00375CBC" w:rsidP="00FC480C">
      <w:pPr>
        <w:tabs>
          <w:tab w:val="left" w:pos="1418"/>
        </w:tabs>
        <w:spacing w:after="120" w:line="360" w:lineRule="auto"/>
        <w:ind w:left="709"/>
        <w:jc w:val="both"/>
        <w:rPr>
          <w:rFonts w:ascii="Arial" w:hAnsi="Arial" w:cs="Arial"/>
          <w:sz w:val="22"/>
          <w:szCs w:val="22"/>
        </w:rPr>
      </w:pPr>
      <w:r w:rsidRPr="0048153A">
        <w:rPr>
          <w:rFonts w:ascii="Arial" w:hAnsi="Arial" w:cs="Arial"/>
          <w:sz w:val="22"/>
          <w:szCs w:val="22"/>
        </w:rPr>
        <w:t xml:space="preserve">5.3.5. </w:t>
      </w:r>
      <w:r w:rsidR="00FC480C" w:rsidRPr="0048153A">
        <w:rPr>
          <w:rFonts w:ascii="Arial" w:hAnsi="Arial" w:cs="Arial"/>
          <w:sz w:val="22"/>
          <w:szCs w:val="22"/>
        </w:rPr>
        <w:tab/>
      </w:r>
      <w:r w:rsidRPr="0048153A">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48153A">
          <w:rPr>
            <w:rStyle w:val="Hyperlink"/>
            <w:rFonts w:ascii="Arial" w:hAnsi="Arial" w:cs="Arial"/>
            <w:color w:val="auto"/>
            <w:sz w:val="22"/>
            <w:szCs w:val="22"/>
          </w:rPr>
          <w:t>artigo 7°, XXXIII, da Constituição</w:t>
        </w:r>
      </w:hyperlink>
      <w:r w:rsidRPr="0048153A">
        <w:rPr>
          <w:rFonts w:ascii="Arial" w:hAnsi="Arial" w:cs="Arial"/>
          <w:sz w:val="22"/>
          <w:szCs w:val="22"/>
        </w:rPr>
        <w:t>;</w:t>
      </w:r>
    </w:p>
    <w:bookmarkEnd w:id="5"/>
    <w:p w14:paraId="3BB565B3" w14:textId="77777777" w:rsidR="001642E1" w:rsidRPr="0048153A" w:rsidRDefault="00AB4066" w:rsidP="00FC480C">
      <w:pPr>
        <w:spacing w:after="120" w:line="360" w:lineRule="auto"/>
        <w:jc w:val="both"/>
        <w:rPr>
          <w:rFonts w:ascii="Arial" w:hAnsi="Arial" w:cs="Arial"/>
          <w:sz w:val="22"/>
          <w:szCs w:val="22"/>
          <w:lang w:eastAsia="pt-BR"/>
        </w:rPr>
      </w:pPr>
      <w:r w:rsidRPr="0048153A">
        <w:rPr>
          <w:rFonts w:ascii="Arial" w:hAnsi="Arial" w:cs="Arial"/>
          <w:sz w:val="22"/>
          <w:szCs w:val="22"/>
          <w:lang w:eastAsia="pt-BR"/>
        </w:rPr>
        <w:t>5.</w:t>
      </w:r>
      <w:r w:rsidR="00375CBC" w:rsidRPr="0048153A">
        <w:rPr>
          <w:rFonts w:ascii="Arial" w:hAnsi="Arial" w:cs="Arial"/>
          <w:sz w:val="22"/>
          <w:szCs w:val="22"/>
          <w:lang w:eastAsia="pt-BR"/>
        </w:rPr>
        <w:t>4</w:t>
      </w:r>
      <w:r w:rsidRPr="0048153A">
        <w:rPr>
          <w:rFonts w:ascii="Arial" w:hAnsi="Arial" w:cs="Arial"/>
          <w:sz w:val="22"/>
          <w:szCs w:val="22"/>
          <w:lang w:eastAsia="pt-BR"/>
        </w:rPr>
        <w:t>.</w:t>
      </w:r>
      <w:r w:rsidR="001642E1" w:rsidRPr="0048153A">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48153A" w:rsidRDefault="001642E1" w:rsidP="00FC480C">
      <w:pPr>
        <w:spacing w:after="120" w:line="360" w:lineRule="auto"/>
        <w:ind w:left="709"/>
        <w:jc w:val="both"/>
        <w:rPr>
          <w:rFonts w:ascii="Arial" w:hAnsi="Arial" w:cs="Arial"/>
          <w:sz w:val="22"/>
          <w:szCs w:val="22"/>
          <w:lang w:eastAsia="pt-BR"/>
        </w:rPr>
      </w:pPr>
      <w:r w:rsidRPr="0048153A">
        <w:rPr>
          <w:rFonts w:ascii="Arial" w:hAnsi="Arial" w:cs="Arial"/>
          <w:sz w:val="22"/>
          <w:szCs w:val="22"/>
          <w:lang w:eastAsia="pt-BR"/>
        </w:rPr>
        <w:t>5.</w:t>
      </w:r>
      <w:r w:rsidR="00375CBC" w:rsidRPr="0048153A">
        <w:rPr>
          <w:rFonts w:ascii="Arial" w:hAnsi="Arial" w:cs="Arial"/>
          <w:sz w:val="22"/>
          <w:szCs w:val="22"/>
          <w:lang w:eastAsia="pt-BR"/>
        </w:rPr>
        <w:t>4</w:t>
      </w:r>
      <w:r w:rsidRPr="0048153A">
        <w:rPr>
          <w:rFonts w:ascii="Arial" w:hAnsi="Arial" w:cs="Arial"/>
          <w:sz w:val="22"/>
          <w:szCs w:val="22"/>
          <w:lang w:eastAsia="pt-BR"/>
        </w:rPr>
        <w:t>.</w:t>
      </w:r>
      <w:r w:rsidR="0040666C" w:rsidRPr="0048153A">
        <w:rPr>
          <w:rFonts w:ascii="Arial" w:hAnsi="Arial" w:cs="Arial"/>
          <w:sz w:val="22"/>
          <w:szCs w:val="22"/>
          <w:lang w:eastAsia="pt-BR"/>
        </w:rPr>
        <w:t>1</w:t>
      </w:r>
      <w:r w:rsidRPr="0048153A">
        <w:rPr>
          <w:rFonts w:ascii="Arial" w:hAnsi="Arial" w:cs="Arial"/>
          <w:sz w:val="22"/>
          <w:szCs w:val="22"/>
          <w:lang w:eastAsia="pt-BR"/>
        </w:rPr>
        <w:t>.</w:t>
      </w:r>
      <w:r w:rsidRPr="0048153A">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48153A" w:rsidRDefault="001642E1" w:rsidP="00FC480C">
      <w:pPr>
        <w:spacing w:after="120" w:line="360" w:lineRule="auto"/>
        <w:jc w:val="both"/>
        <w:rPr>
          <w:rFonts w:ascii="Arial" w:hAnsi="Arial" w:cs="Arial"/>
          <w:sz w:val="22"/>
          <w:szCs w:val="22"/>
          <w:lang w:eastAsia="pt-BR"/>
        </w:rPr>
      </w:pPr>
      <w:r w:rsidRPr="0048153A">
        <w:rPr>
          <w:rFonts w:ascii="Arial" w:hAnsi="Arial" w:cs="Arial"/>
          <w:sz w:val="22"/>
          <w:szCs w:val="22"/>
          <w:lang w:eastAsia="pt-BR"/>
        </w:rPr>
        <w:t>5.</w:t>
      </w:r>
      <w:r w:rsidR="0068758A" w:rsidRPr="0048153A">
        <w:rPr>
          <w:rFonts w:ascii="Arial" w:hAnsi="Arial" w:cs="Arial"/>
          <w:sz w:val="22"/>
          <w:szCs w:val="22"/>
          <w:lang w:eastAsia="pt-BR"/>
        </w:rPr>
        <w:t>5</w:t>
      </w:r>
      <w:r w:rsidRPr="0048153A">
        <w:rPr>
          <w:rFonts w:ascii="Arial" w:hAnsi="Arial" w:cs="Arial"/>
          <w:sz w:val="22"/>
          <w:szCs w:val="22"/>
          <w:lang w:eastAsia="pt-BR"/>
        </w:rPr>
        <w:t>.</w:t>
      </w:r>
      <w:r w:rsidRPr="0048153A">
        <w:rPr>
          <w:rFonts w:ascii="Arial" w:hAnsi="Arial" w:cs="Arial"/>
          <w:sz w:val="22"/>
          <w:szCs w:val="22"/>
          <w:lang w:eastAsia="pt-BR"/>
        </w:rPr>
        <w:tab/>
        <w:t xml:space="preserve">A falsidade de quaisquer das declarações de que tratam os itens </w:t>
      </w:r>
      <w:bookmarkStart w:id="7" w:name="_Hlk157188172"/>
      <w:r w:rsidRPr="0048153A">
        <w:rPr>
          <w:rFonts w:ascii="Arial" w:hAnsi="Arial" w:cs="Arial"/>
          <w:sz w:val="22"/>
          <w:szCs w:val="22"/>
          <w:lang w:eastAsia="pt-BR"/>
        </w:rPr>
        <w:t>5.</w:t>
      </w:r>
      <w:r w:rsidR="00963B1F" w:rsidRPr="0048153A">
        <w:rPr>
          <w:rFonts w:ascii="Arial" w:hAnsi="Arial" w:cs="Arial"/>
          <w:sz w:val="22"/>
          <w:szCs w:val="22"/>
          <w:lang w:eastAsia="pt-BR"/>
        </w:rPr>
        <w:t>3</w:t>
      </w:r>
      <w:r w:rsidRPr="0048153A">
        <w:rPr>
          <w:rFonts w:ascii="Arial" w:hAnsi="Arial" w:cs="Arial"/>
          <w:sz w:val="22"/>
          <w:szCs w:val="22"/>
          <w:lang w:eastAsia="pt-BR"/>
        </w:rPr>
        <w:t xml:space="preserve"> </w:t>
      </w:r>
      <w:r w:rsidR="00375CBC" w:rsidRPr="0048153A">
        <w:rPr>
          <w:rFonts w:ascii="Arial" w:hAnsi="Arial" w:cs="Arial"/>
          <w:sz w:val="22"/>
          <w:szCs w:val="22"/>
          <w:lang w:eastAsia="pt-BR"/>
        </w:rPr>
        <w:t>e</w:t>
      </w:r>
      <w:r w:rsidRPr="0048153A">
        <w:rPr>
          <w:rFonts w:ascii="Arial" w:hAnsi="Arial" w:cs="Arial"/>
          <w:sz w:val="22"/>
          <w:szCs w:val="22"/>
          <w:lang w:eastAsia="pt-BR"/>
        </w:rPr>
        <w:t xml:space="preserve"> 5.</w:t>
      </w:r>
      <w:r w:rsidR="00375CBC" w:rsidRPr="0048153A">
        <w:rPr>
          <w:rFonts w:ascii="Arial" w:hAnsi="Arial" w:cs="Arial"/>
          <w:sz w:val="22"/>
          <w:szCs w:val="22"/>
          <w:lang w:eastAsia="pt-BR"/>
        </w:rPr>
        <w:t>4</w:t>
      </w:r>
      <w:r w:rsidRPr="0048153A">
        <w:rPr>
          <w:rFonts w:ascii="Arial" w:hAnsi="Arial" w:cs="Arial"/>
          <w:sz w:val="22"/>
          <w:szCs w:val="22"/>
          <w:lang w:eastAsia="pt-BR"/>
        </w:rPr>
        <w:t xml:space="preserve"> </w:t>
      </w:r>
      <w:bookmarkEnd w:id="7"/>
      <w:r w:rsidRPr="0048153A">
        <w:rPr>
          <w:rFonts w:ascii="Arial" w:hAnsi="Arial" w:cs="Arial"/>
          <w:sz w:val="22"/>
          <w:szCs w:val="22"/>
          <w:lang w:eastAsia="pt-BR"/>
        </w:rPr>
        <w:t>sujeitará o licitante às sanções previstas neste Edital e na legislação.</w:t>
      </w:r>
    </w:p>
    <w:p w14:paraId="4716C46E" w14:textId="0F7F88C0" w:rsidR="00755D98" w:rsidRPr="0048153A" w:rsidRDefault="00755D98" w:rsidP="00FC480C">
      <w:pPr>
        <w:spacing w:after="120" w:line="360" w:lineRule="auto"/>
        <w:jc w:val="both"/>
        <w:rPr>
          <w:rFonts w:ascii="Arial" w:hAnsi="Arial" w:cs="Arial"/>
          <w:sz w:val="22"/>
          <w:szCs w:val="22"/>
          <w:lang w:eastAsia="pt-BR"/>
        </w:rPr>
      </w:pPr>
      <w:r w:rsidRPr="0048153A">
        <w:rPr>
          <w:rFonts w:ascii="Arial" w:hAnsi="Arial" w:cs="Arial"/>
          <w:sz w:val="22"/>
          <w:szCs w:val="22"/>
          <w:lang w:eastAsia="pt-BR"/>
        </w:rPr>
        <w:t>5.</w:t>
      </w:r>
      <w:r w:rsidR="0068758A" w:rsidRPr="0048153A">
        <w:rPr>
          <w:rFonts w:ascii="Arial" w:hAnsi="Arial" w:cs="Arial"/>
          <w:sz w:val="22"/>
          <w:szCs w:val="22"/>
          <w:lang w:eastAsia="pt-BR"/>
        </w:rPr>
        <w:t>6</w:t>
      </w:r>
      <w:r w:rsidRPr="0048153A">
        <w:rPr>
          <w:rFonts w:ascii="Arial" w:hAnsi="Arial" w:cs="Arial"/>
          <w:sz w:val="22"/>
          <w:szCs w:val="22"/>
          <w:lang w:eastAsia="pt-BR"/>
        </w:rPr>
        <w:t>.</w:t>
      </w:r>
      <w:r w:rsidRPr="0048153A">
        <w:rPr>
          <w:rFonts w:ascii="Arial" w:hAnsi="Arial" w:cs="Arial"/>
          <w:sz w:val="22"/>
          <w:szCs w:val="22"/>
          <w:lang w:eastAsia="pt-BR"/>
        </w:rPr>
        <w:tab/>
        <w:t xml:space="preserve"> Essa fase será encerrada automaticamente com a abertura da sessão pública.</w:t>
      </w:r>
    </w:p>
    <w:p w14:paraId="4F7A842E" w14:textId="77777777" w:rsidR="00D73D6F" w:rsidRPr="0048153A" w:rsidRDefault="00D73D6F" w:rsidP="00963B1F">
      <w:pPr>
        <w:spacing w:before="120" w:line="360" w:lineRule="auto"/>
        <w:jc w:val="both"/>
        <w:rPr>
          <w:rFonts w:ascii="Arial" w:hAnsi="Arial" w:cs="Arial"/>
          <w:sz w:val="22"/>
          <w:szCs w:val="22"/>
          <w:lang w:eastAsia="pt-BR"/>
        </w:rPr>
      </w:pPr>
    </w:p>
    <w:p w14:paraId="2A2DB8D8" w14:textId="77777777" w:rsidR="008B2388" w:rsidRPr="0048153A" w:rsidRDefault="008B2388" w:rsidP="008B2388">
      <w:pPr>
        <w:pStyle w:val="Cap"/>
        <w:spacing w:before="120" w:after="0" w:line="360" w:lineRule="auto"/>
        <w:rPr>
          <w:rFonts w:ascii="Arial" w:hAnsi="Arial" w:cs="Arial"/>
          <w:sz w:val="22"/>
          <w:szCs w:val="22"/>
        </w:rPr>
      </w:pPr>
      <w:r w:rsidRPr="0048153A">
        <w:rPr>
          <w:rFonts w:ascii="Arial" w:hAnsi="Arial" w:cs="Arial"/>
          <w:sz w:val="22"/>
          <w:szCs w:val="22"/>
        </w:rPr>
        <w:t>Capítulo VI – DA abertura da SESSÃO PÚBLICA do pregão</w:t>
      </w:r>
      <w:r w:rsidR="00B51451" w:rsidRPr="0048153A">
        <w:rPr>
          <w:rFonts w:ascii="Arial" w:hAnsi="Arial" w:cs="Arial"/>
          <w:sz w:val="22"/>
          <w:szCs w:val="22"/>
        </w:rPr>
        <w:t xml:space="preserve"> </w:t>
      </w:r>
    </w:p>
    <w:p w14:paraId="37191208" w14:textId="77777777" w:rsidR="008B2388" w:rsidRPr="0048153A" w:rsidRDefault="008B2388" w:rsidP="00FC480C">
      <w:pPr>
        <w:pStyle w:val="Corponico"/>
        <w:spacing w:after="120" w:line="360" w:lineRule="auto"/>
        <w:rPr>
          <w:rFonts w:ascii="Arial" w:hAnsi="Arial" w:cs="Arial"/>
          <w:sz w:val="22"/>
          <w:szCs w:val="22"/>
        </w:rPr>
      </w:pPr>
      <w:r w:rsidRPr="0048153A">
        <w:rPr>
          <w:rFonts w:ascii="Arial" w:hAnsi="Arial" w:cs="Arial"/>
          <w:sz w:val="22"/>
          <w:szCs w:val="22"/>
        </w:rPr>
        <w:t>6.1</w:t>
      </w:r>
      <w:r w:rsidRPr="0048153A">
        <w:rPr>
          <w:rFonts w:ascii="Arial" w:hAnsi="Arial" w:cs="Arial"/>
          <w:sz w:val="22"/>
          <w:szCs w:val="22"/>
        </w:rPr>
        <w:tab/>
        <w:t xml:space="preserve">A sessão pública deste pregão será aberta automaticamente pelo Sistema Eletrônico na data e na hora indicadas no preâmbulo deste Edital, </w:t>
      </w:r>
      <w:r w:rsidR="009241EA" w:rsidRPr="0048153A">
        <w:rPr>
          <w:rFonts w:ascii="Arial" w:hAnsi="Arial" w:cs="Arial"/>
          <w:sz w:val="22"/>
          <w:szCs w:val="22"/>
        </w:rPr>
        <w:t xml:space="preserve">no sítio </w:t>
      </w:r>
      <w:r w:rsidR="009241EA" w:rsidRPr="0048153A">
        <w:rPr>
          <w:rFonts w:ascii="Arial" w:hAnsi="Arial" w:cs="Arial"/>
          <w:sz w:val="22"/>
          <w:szCs w:val="22"/>
          <w:u w:val="single"/>
        </w:rPr>
        <w:t>http://www.gov.br/compras</w:t>
      </w:r>
      <w:r w:rsidRPr="0048153A">
        <w:rPr>
          <w:rFonts w:ascii="Arial" w:hAnsi="Arial" w:cs="Arial"/>
          <w:sz w:val="22"/>
          <w:szCs w:val="22"/>
        </w:rPr>
        <w:t>.</w:t>
      </w:r>
    </w:p>
    <w:p w14:paraId="57D59565" w14:textId="77777777" w:rsidR="008B2388" w:rsidRPr="0048153A" w:rsidRDefault="008B2388" w:rsidP="00FC480C">
      <w:pPr>
        <w:pStyle w:val="Corponico"/>
        <w:spacing w:after="120" w:line="360" w:lineRule="auto"/>
        <w:rPr>
          <w:rFonts w:ascii="Arial" w:hAnsi="Arial" w:cs="Arial"/>
          <w:sz w:val="22"/>
          <w:szCs w:val="22"/>
        </w:rPr>
      </w:pPr>
      <w:r w:rsidRPr="0048153A">
        <w:rPr>
          <w:rFonts w:ascii="Arial" w:hAnsi="Arial" w:cs="Arial"/>
          <w:sz w:val="22"/>
          <w:szCs w:val="22"/>
        </w:rPr>
        <w:t>6.2</w:t>
      </w:r>
      <w:r w:rsidRPr="0048153A">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48153A" w:rsidRDefault="004E30BD" w:rsidP="00FC480C">
      <w:pPr>
        <w:pStyle w:val="Corponico"/>
        <w:spacing w:after="120" w:line="360" w:lineRule="auto"/>
        <w:rPr>
          <w:rFonts w:ascii="Arial" w:hAnsi="Arial" w:cs="Arial"/>
          <w:sz w:val="22"/>
          <w:szCs w:val="22"/>
        </w:rPr>
      </w:pPr>
      <w:r w:rsidRPr="0048153A">
        <w:rPr>
          <w:rFonts w:ascii="Arial" w:hAnsi="Arial" w:cs="Arial"/>
          <w:sz w:val="22"/>
          <w:szCs w:val="22"/>
        </w:rPr>
        <w:t>6.3</w:t>
      </w:r>
      <w:r w:rsidRPr="0048153A">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48153A" w:rsidRDefault="000A34BD" w:rsidP="000A34BD">
      <w:pPr>
        <w:pStyle w:val="Corponico"/>
        <w:spacing w:after="120" w:line="360" w:lineRule="auto"/>
        <w:rPr>
          <w:rFonts w:ascii="Arial" w:hAnsi="Arial" w:cs="Arial"/>
          <w:sz w:val="22"/>
          <w:szCs w:val="22"/>
        </w:rPr>
      </w:pPr>
    </w:p>
    <w:p w14:paraId="632DC1AE" w14:textId="77777777" w:rsidR="00B51451" w:rsidRPr="0048153A" w:rsidRDefault="00B51451" w:rsidP="00B51451">
      <w:pPr>
        <w:pStyle w:val="Cap"/>
        <w:spacing w:before="0" w:after="120" w:line="360" w:lineRule="auto"/>
        <w:rPr>
          <w:rFonts w:ascii="Arial" w:hAnsi="Arial" w:cs="Arial"/>
          <w:sz w:val="22"/>
          <w:szCs w:val="22"/>
        </w:rPr>
      </w:pPr>
      <w:r w:rsidRPr="0048153A">
        <w:rPr>
          <w:rFonts w:ascii="Arial" w:hAnsi="Arial" w:cs="Arial"/>
          <w:sz w:val="22"/>
          <w:szCs w:val="22"/>
        </w:rPr>
        <w:t xml:space="preserve">Capítulo ViI – </w:t>
      </w:r>
      <w:r w:rsidR="002A7162" w:rsidRPr="0048153A">
        <w:rPr>
          <w:rFonts w:ascii="Arial" w:hAnsi="Arial" w:cs="Arial"/>
          <w:sz w:val="22"/>
          <w:szCs w:val="22"/>
        </w:rPr>
        <w:t xml:space="preserve">DO MODO DE DISPUTA E </w:t>
      </w:r>
      <w:r w:rsidRPr="0048153A">
        <w:rPr>
          <w:rFonts w:ascii="Arial" w:hAnsi="Arial" w:cs="Arial"/>
          <w:sz w:val="22"/>
          <w:szCs w:val="22"/>
        </w:rPr>
        <w:t>DA formulação de lances</w:t>
      </w:r>
    </w:p>
    <w:p w14:paraId="6D6C1523" w14:textId="77777777" w:rsidR="002A7162" w:rsidRPr="0048153A" w:rsidRDefault="002A7162" w:rsidP="00FC480C">
      <w:pPr>
        <w:pStyle w:val="Corponico"/>
        <w:spacing w:after="120" w:line="360" w:lineRule="auto"/>
        <w:rPr>
          <w:rFonts w:ascii="Arial" w:hAnsi="Arial" w:cs="Arial"/>
          <w:sz w:val="22"/>
          <w:szCs w:val="22"/>
        </w:rPr>
      </w:pPr>
      <w:r w:rsidRPr="0048153A">
        <w:rPr>
          <w:rFonts w:ascii="Arial" w:hAnsi="Arial" w:cs="Arial"/>
          <w:sz w:val="22"/>
          <w:szCs w:val="22"/>
        </w:rPr>
        <w:t>7.1.</w:t>
      </w:r>
      <w:r w:rsidRPr="0048153A">
        <w:rPr>
          <w:rFonts w:ascii="Arial" w:hAnsi="Arial" w:cs="Arial"/>
          <w:sz w:val="22"/>
          <w:szCs w:val="22"/>
        </w:rPr>
        <w:tab/>
        <w:t xml:space="preserve">Para este certame será adotado, para o envio de lances, o modo de disputa aberto, na conformidade com o </w:t>
      </w:r>
      <w:r w:rsidR="00F8072D" w:rsidRPr="0048153A">
        <w:rPr>
          <w:rFonts w:ascii="Arial" w:hAnsi="Arial" w:cs="Arial"/>
          <w:sz w:val="22"/>
          <w:szCs w:val="22"/>
        </w:rPr>
        <w:t xml:space="preserve">inciso I do art. 56 da Lei nº 14.133/2021 c/c o </w:t>
      </w:r>
      <w:r w:rsidRPr="0048153A">
        <w:rPr>
          <w:rFonts w:ascii="Arial" w:hAnsi="Arial" w:cs="Arial"/>
          <w:sz w:val="22"/>
          <w:szCs w:val="22"/>
        </w:rPr>
        <w:t xml:space="preserve">artigo </w:t>
      </w:r>
      <w:r w:rsidR="0096195B" w:rsidRPr="0048153A">
        <w:rPr>
          <w:rFonts w:ascii="Arial" w:hAnsi="Arial" w:cs="Arial"/>
          <w:sz w:val="22"/>
          <w:szCs w:val="22"/>
        </w:rPr>
        <w:t>124</w:t>
      </w:r>
      <w:r w:rsidRPr="0048153A">
        <w:rPr>
          <w:rFonts w:ascii="Arial" w:hAnsi="Arial" w:cs="Arial"/>
          <w:sz w:val="22"/>
          <w:szCs w:val="22"/>
        </w:rPr>
        <w:t xml:space="preserve"> do Decreto </w:t>
      </w:r>
      <w:r w:rsidR="0096195B" w:rsidRPr="0048153A">
        <w:rPr>
          <w:rFonts w:ascii="Arial" w:hAnsi="Arial" w:cs="Arial"/>
          <w:sz w:val="22"/>
          <w:szCs w:val="22"/>
        </w:rPr>
        <w:t>Distrit</w:t>
      </w:r>
      <w:r w:rsidRPr="0048153A">
        <w:rPr>
          <w:rFonts w:ascii="Arial" w:hAnsi="Arial" w:cs="Arial"/>
          <w:sz w:val="22"/>
          <w:szCs w:val="22"/>
        </w:rPr>
        <w:t>al nº</w:t>
      </w:r>
      <w:r w:rsidR="00F8072D" w:rsidRPr="0048153A">
        <w:rPr>
          <w:rFonts w:ascii="Arial" w:hAnsi="Arial" w:cs="Arial"/>
          <w:sz w:val="22"/>
          <w:szCs w:val="22"/>
        </w:rPr>
        <w:t> </w:t>
      </w:r>
      <w:r w:rsidR="0096195B" w:rsidRPr="0048153A">
        <w:rPr>
          <w:rFonts w:ascii="Arial" w:hAnsi="Arial" w:cs="Arial"/>
          <w:sz w:val="22"/>
          <w:szCs w:val="22"/>
        </w:rPr>
        <w:t>44</w:t>
      </w:r>
      <w:r w:rsidRPr="0048153A">
        <w:rPr>
          <w:rFonts w:ascii="Arial" w:hAnsi="Arial" w:cs="Arial"/>
          <w:sz w:val="22"/>
          <w:szCs w:val="22"/>
        </w:rPr>
        <w:t>.</w:t>
      </w:r>
      <w:r w:rsidR="0096195B" w:rsidRPr="0048153A">
        <w:rPr>
          <w:rFonts w:ascii="Arial" w:hAnsi="Arial" w:cs="Arial"/>
          <w:sz w:val="22"/>
          <w:szCs w:val="22"/>
        </w:rPr>
        <w:t>330</w:t>
      </w:r>
      <w:r w:rsidRPr="0048153A">
        <w:rPr>
          <w:rFonts w:ascii="Arial" w:hAnsi="Arial" w:cs="Arial"/>
          <w:sz w:val="22"/>
          <w:szCs w:val="22"/>
        </w:rPr>
        <w:t>/20</w:t>
      </w:r>
      <w:r w:rsidR="0096195B" w:rsidRPr="0048153A">
        <w:rPr>
          <w:rFonts w:ascii="Arial" w:hAnsi="Arial" w:cs="Arial"/>
          <w:sz w:val="22"/>
          <w:szCs w:val="22"/>
        </w:rPr>
        <w:t>23</w:t>
      </w:r>
      <w:r w:rsidRPr="0048153A">
        <w:rPr>
          <w:rFonts w:ascii="Arial" w:hAnsi="Arial" w:cs="Arial"/>
          <w:sz w:val="22"/>
          <w:szCs w:val="22"/>
        </w:rPr>
        <w:t>, observados os critérios a seguir.</w:t>
      </w:r>
    </w:p>
    <w:p w14:paraId="6673D341" w14:textId="77777777" w:rsidR="00B51451" w:rsidRPr="0048153A" w:rsidRDefault="00FC721F"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B51451" w:rsidRPr="0048153A">
        <w:rPr>
          <w:rFonts w:ascii="Arial" w:hAnsi="Arial" w:cs="Arial"/>
          <w:sz w:val="22"/>
          <w:szCs w:val="22"/>
        </w:rPr>
        <w:t>.</w:t>
      </w:r>
      <w:r w:rsidR="00D22E16" w:rsidRPr="0048153A">
        <w:rPr>
          <w:rFonts w:ascii="Arial" w:hAnsi="Arial" w:cs="Arial"/>
          <w:sz w:val="22"/>
          <w:szCs w:val="22"/>
        </w:rPr>
        <w:t>2</w:t>
      </w:r>
      <w:r w:rsidR="00B51451" w:rsidRPr="0048153A">
        <w:rPr>
          <w:rFonts w:ascii="Arial" w:hAnsi="Arial" w:cs="Arial"/>
          <w:sz w:val="22"/>
          <w:szCs w:val="22"/>
        </w:rPr>
        <w:tab/>
        <w:t>Aberta a etapa competitiva, os licitantes</w:t>
      </w:r>
      <w:r w:rsidR="008E2809" w:rsidRPr="0048153A">
        <w:rPr>
          <w:rFonts w:ascii="Arial" w:hAnsi="Arial" w:cs="Arial"/>
          <w:sz w:val="22"/>
          <w:szCs w:val="22"/>
        </w:rPr>
        <w:t xml:space="preserve"> classificados</w:t>
      </w:r>
      <w:r w:rsidR="00B51451" w:rsidRPr="0048153A">
        <w:rPr>
          <w:rFonts w:ascii="Arial" w:hAnsi="Arial" w:cs="Arial"/>
          <w:sz w:val="22"/>
          <w:szCs w:val="22"/>
        </w:rPr>
        <w:t xml:space="preserve"> poderão encaminhar lances</w:t>
      </w:r>
      <w:r w:rsidR="00D73D6F" w:rsidRPr="0048153A">
        <w:rPr>
          <w:rFonts w:ascii="Arial" w:hAnsi="Arial" w:cs="Arial"/>
          <w:sz w:val="22"/>
          <w:szCs w:val="22"/>
        </w:rPr>
        <w:t>,</w:t>
      </w:r>
      <w:r w:rsidR="00B51451" w:rsidRPr="0048153A">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48153A" w:rsidRDefault="00FC721F" w:rsidP="00FC480C">
      <w:pPr>
        <w:pStyle w:val="NormalWeb"/>
        <w:spacing w:before="0" w:after="120" w:line="360" w:lineRule="auto"/>
        <w:jc w:val="both"/>
        <w:rPr>
          <w:rFonts w:ascii="Arial" w:hAnsi="Arial" w:cs="Arial"/>
          <w:sz w:val="22"/>
          <w:szCs w:val="22"/>
        </w:rPr>
      </w:pPr>
      <w:r w:rsidRPr="0048153A">
        <w:rPr>
          <w:rFonts w:ascii="Arial" w:hAnsi="Arial" w:cs="Arial"/>
          <w:sz w:val="22"/>
          <w:szCs w:val="22"/>
        </w:rPr>
        <w:t>7</w:t>
      </w:r>
      <w:r w:rsidR="00B51451" w:rsidRPr="0048153A">
        <w:rPr>
          <w:rFonts w:ascii="Arial" w:hAnsi="Arial" w:cs="Arial"/>
          <w:sz w:val="22"/>
          <w:szCs w:val="22"/>
        </w:rPr>
        <w:t>.</w:t>
      </w:r>
      <w:r w:rsidR="00D22E16" w:rsidRPr="0048153A">
        <w:rPr>
          <w:rFonts w:ascii="Arial" w:hAnsi="Arial" w:cs="Arial"/>
          <w:sz w:val="22"/>
          <w:szCs w:val="22"/>
        </w:rPr>
        <w:t>3</w:t>
      </w:r>
      <w:r w:rsidR="00B51451" w:rsidRPr="0048153A">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48153A" w:rsidRDefault="00FC721F"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B51451" w:rsidRPr="0048153A">
        <w:rPr>
          <w:rFonts w:ascii="Arial" w:hAnsi="Arial" w:cs="Arial"/>
          <w:sz w:val="22"/>
          <w:szCs w:val="22"/>
        </w:rPr>
        <w:t>.</w:t>
      </w:r>
      <w:r w:rsidR="00D22E16" w:rsidRPr="0048153A">
        <w:rPr>
          <w:rFonts w:ascii="Arial" w:hAnsi="Arial" w:cs="Arial"/>
          <w:sz w:val="22"/>
          <w:szCs w:val="22"/>
        </w:rPr>
        <w:t>4</w:t>
      </w:r>
      <w:r w:rsidR="00B51451" w:rsidRPr="0048153A">
        <w:rPr>
          <w:rFonts w:ascii="Arial" w:hAnsi="Arial" w:cs="Arial"/>
          <w:sz w:val="22"/>
          <w:szCs w:val="22"/>
        </w:rPr>
        <w:t>.</w:t>
      </w:r>
      <w:r w:rsidR="00B51451" w:rsidRPr="0048153A">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48153A" w:rsidRDefault="00FC721F"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B51451" w:rsidRPr="0048153A">
        <w:rPr>
          <w:rFonts w:ascii="Arial" w:hAnsi="Arial" w:cs="Arial"/>
          <w:sz w:val="22"/>
          <w:szCs w:val="22"/>
        </w:rPr>
        <w:t>.</w:t>
      </w:r>
      <w:r w:rsidR="00D22E16" w:rsidRPr="0048153A">
        <w:rPr>
          <w:rFonts w:ascii="Arial" w:hAnsi="Arial" w:cs="Arial"/>
          <w:sz w:val="22"/>
          <w:szCs w:val="22"/>
        </w:rPr>
        <w:t>5</w:t>
      </w:r>
      <w:r w:rsidR="00B51451" w:rsidRPr="0048153A">
        <w:rPr>
          <w:rFonts w:ascii="Arial" w:hAnsi="Arial" w:cs="Arial"/>
          <w:sz w:val="22"/>
          <w:szCs w:val="22"/>
        </w:rPr>
        <w:tab/>
        <w:t xml:space="preserve">Observado o disposto no item </w:t>
      </w:r>
      <w:r w:rsidRPr="0048153A">
        <w:rPr>
          <w:rFonts w:ascii="Arial" w:hAnsi="Arial" w:cs="Arial"/>
          <w:sz w:val="22"/>
          <w:szCs w:val="22"/>
        </w:rPr>
        <w:t>7</w:t>
      </w:r>
      <w:r w:rsidR="00B51451" w:rsidRPr="0048153A">
        <w:rPr>
          <w:rFonts w:ascii="Arial" w:hAnsi="Arial" w:cs="Arial"/>
          <w:sz w:val="22"/>
          <w:szCs w:val="22"/>
        </w:rPr>
        <w:t>.</w:t>
      </w:r>
      <w:r w:rsidR="00D22E16" w:rsidRPr="0048153A">
        <w:rPr>
          <w:rFonts w:ascii="Arial" w:hAnsi="Arial" w:cs="Arial"/>
          <w:sz w:val="22"/>
          <w:szCs w:val="22"/>
        </w:rPr>
        <w:t>4</w:t>
      </w:r>
      <w:r w:rsidR="00B51451" w:rsidRPr="0048153A">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4DBEE36C" w:rsidR="00B51451" w:rsidRPr="0048153A" w:rsidRDefault="00D22E16"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B51451" w:rsidRPr="0048153A">
        <w:rPr>
          <w:rFonts w:ascii="Arial" w:hAnsi="Arial" w:cs="Arial"/>
          <w:sz w:val="22"/>
          <w:szCs w:val="22"/>
        </w:rPr>
        <w:t>.</w:t>
      </w:r>
      <w:r w:rsidRPr="0048153A">
        <w:rPr>
          <w:rFonts w:ascii="Arial" w:hAnsi="Arial" w:cs="Arial"/>
          <w:sz w:val="22"/>
          <w:szCs w:val="22"/>
        </w:rPr>
        <w:t>6</w:t>
      </w:r>
      <w:r w:rsidR="00B51451" w:rsidRPr="0048153A">
        <w:rPr>
          <w:rFonts w:ascii="Arial" w:hAnsi="Arial" w:cs="Arial"/>
          <w:sz w:val="22"/>
          <w:szCs w:val="22"/>
        </w:rPr>
        <w:t xml:space="preserve">. </w:t>
      </w:r>
      <w:r w:rsidR="00FC480C" w:rsidRPr="0048153A">
        <w:rPr>
          <w:rFonts w:ascii="Arial" w:hAnsi="Arial" w:cs="Arial"/>
          <w:sz w:val="22"/>
          <w:szCs w:val="22"/>
        </w:rPr>
        <w:tab/>
      </w:r>
      <w:r w:rsidR="00B51451" w:rsidRPr="0048153A">
        <w:rPr>
          <w:rFonts w:ascii="Arial" w:hAnsi="Arial" w:cs="Arial"/>
          <w:sz w:val="22"/>
          <w:szCs w:val="22"/>
        </w:rPr>
        <w:t xml:space="preserve">No </w:t>
      </w:r>
      <w:r w:rsidR="002E00BF" w:rsidRPr="0048153A">
        <w:rPr>
          <w:rFonts w:ascii="Arial" w:hAnsi="Arial" w:cs="Arial"/>
          <w:sz w:val="22"/>
          <w:szCs w:val="22"/>
        </w:rPr>
        <w:t>caso de</w:t>
      </w:r>
      <w:r w:rsidR="00B51451" w:rsidRPr="0048153A">
        <w:rPr>
          <w:rFonts w:ascii="Arial" w:hAnsi="Arial" w:cs="Arial"/>
          <w:sz w:val="22"/>
          <w:szCs w:val="22"/>
        </w:rPr>
        <w:t xml:space="preserve"> lances iguais, prevalece</w:t>
      </w:r>
      <w:r w:rsidR="00E63157" w:rsidRPr="0048153A">
        <w:rPr>
          <w:rFonts w:ascii="Arial" w:hAnsi="Arial" w:cs="Arial"/>
          <w:sz w:val="22"/>
          <w:szCs w:val="22"/>
        </w:rPr>
        <w:t>rá</w:t>
      </w:r>
      <w:r w:rsidR="00B51451" w:rsidRPr="0048153A">
        <w:rPr>
          <w:rFonts w:ascii="Arial" w:hAnsi="Arial" w:cs="Arial"/>
          <w:sz w:val="22"/>
          <w:szCs w:val="22"/>
        </w:rPr>
        <w:t xml:space="preserve"> aquele que for recebido e registrado primeiro.</w:t>
      </w:r>
    </w:p>
    <w:p w14:paraId="6D8C591C" w14:textId="77777777" w:rsidR="00B51451" w:rsidRPr="0048153A" w:rsidRDefault="00D22E16" w:rsidP="00FC480C">
      <w:pPr>
        <w:pStyle w:val="Corponico"/>
        <w:spacing w:after="120" w:line="360" w:lineRule="auto"/>
        <w:rPr>
          <w:rFonts w:ascii="Arial" w:hAnsi="Arial" w:cs="Arial"/>
          <w:sz w:val="22"/>
          <w:szCs w:val="22"/>
        </w:rPr>
      </w:pPr>
      <w:r w:rsidRPr="0048153A">
        <w:rPr>
          <w:rFonts w:ascii="Arial" w:hAnsi="Arial" w:cs="Arial"/>
          <w:sz w:val="22"/>
          <w:szCs w:val="22"/>
        </w:rPr>
        <w:lastRenderedPageBreak/>
        <w:t>7</w:t>
      </w:r>
      <w:r w:rsidR="00B51451" w:rsidRPr="0048153A">
        <w:rPr>
          <w:rFonts w:ascii="Arial" w:hAnsi="Arial" w:cs="Arial"/>
          <w:sz w:val="22"/>
          <w:szCs w:val="22"/>
        </w:rPr>
        <w:t>.</w:t>
      </w:r>
      <w:r w:rsidRPr="0048153A">
        <w:rPr>
          <w:rFonts w:ascii="Arial" w:hAnsi="Arial" w:cs="Arial"/>
          <w:sz w:val="22"/>
          <w:szCs w:val="22"/>
        </w:rPr>
        <w:t>7.</w:t>
      </w:r>
      <w:r w:rsidR="00B51451" w:rsidRPr="0048153A">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48153A" w:rsidRDefault="00B51451"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D53E14" w:rsidRPr="0048153A">
        <w:rPr>
          <w:rFonts w:ascii="Arial" w:hAnsi="Arial" w:cs="Arial"/>
          <w:sz w:val="22"/>
          <w:szCs w:val="22"/>
        </w:rPr>
        <w:t>8</w:t>
      </w:r>
      <w:r w:rsidRPr="0048153A">
        <w:rPr>
          <w:rFonts w:ascii="Arial" w:hAnsi="Arial" w:cs="Arial"/>
          <w:sz w:val="22"/>
          <w:szCs w:val="22"/>
        </w:rPr>
        <w:t>.</w:t>
      </w:r>
      <w:r w:rsidRPr="0048153A">
        <w:rPr>
          <w:rFonts w:ascii="Arial" w:hAnsi="Arial" w:cs="Arial"/>
          <w:sz w:val="22"/>
          <w:szCs w:val="22"/>
        </w:rPr>
        <w:tab/>
      </w:r>
      <w:r w:rsidR="00D53E14" w:rsidRPr="0048153A">
        <w:rPr>
          <w:rFonts w:ascii="Arial" w:hAnsi="Arial" w:cs="Arial"/>
          <w:sz w:val="22"/>
          <w:szCs w:val="22"/>
        </w:rPr>
        <w:t>A</w:t>
      </w:r>
      <w:r w:rsidRPr="0048153A">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48153A" w:rsidRDefault="00B51451"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7.</w:t>
      </w:r>
      <w:r w:rsidR="00D53E14" w:rsidRPr="0048153A">
        <w:rPr>
          <w:rFonts w:ascii="Arial" w:hAnsi="Arial" w:cs="Arial"/>
          <w:sz w:val="22"/>
          <w:szCs w:val="22"/>
        </w:rPr>
        <w:t>8</w:t>
      </w:r>
      <w:r w:rsidRPr="0048153A">
        <w:rPr>
          <w:rFonts w:ascii="Arial" w:hAnsi="Arial" w:cs="Arial"/>
          <w:sz w:val="22"/>
          <w:szCs w:val="22"/>
        </w:rPr>
        <w:t>.1.</w:t>
      </w:r>
      <w:r w:rsidRPr="0048153A">
        <w:rPr>
          <w:rFonts w:ascii="Arial" w:hAnsi="Arial" w:cs="Arial"/>
          <w:sz w:val="22"/>
          <w:szCs w:val="22"/>
        </w:rPr>
        <w:tab/>
        <w:t>A prorrogação automática da etapa de envio de lances de que trata o item 7.</w:t>
      </w:r>
      <w:r w:rsidR="00D53E14" w:rsidRPr="0048153A">
        <w:rPr>
          <w:rFonts w:ascii="Arial" w:hAnsi="Arial" w:cs="Arial"/>
          <w:sz w:val="22"/>
          <w:szCs w:val="22"/>
        </w:rPr>
        <w:t>8</w:t>
      </w:r>
      <w:r w:rsidRPr="0048153A">
        <w:rPr>
          <w:rFonts w:ascii="Arial" w:hAnsi="Arial" w:cs="Arial"/>
          <w:sz w:val="22"/>
          <w:szCs w:val="22"/>
        </w:rPr>
        <w:t xml:space="preserve"> será de 02 (dois) minutos e ocorrerá sucessivamente sempre que houver lances enviados nesse período de prorrogação, inclusive quando se </w:t>
      </w:r>
      <w:proofErr w:type="gramStart"/>
      <w:r w:rsidRPr="0048153A">
        <w:rPr>
          <w:rFonts w:ascii="Arial" w:hAnsi="Arial" w:cs="Arial"/>
          <w:sz w:val="22"/>
          <w:szCs w:val="22"/>
        </w:rPr>
        <w:t>tratar</w:t>
      </w:r>
      <w:r w:rsidR="00E63157" w:rsidRPr="0048153A">
        <w:rPr>
          <w:rFonts w:ascii="Arial" w:hAnsi="Arial" w:cs="Arial"/>
          <w:sz w:val="22"/>
          <w:szCs w:val="22"/>
        </w:rPr>
        <w:t>em</w:t>
      </w:r>
      <w:proofErr w:type="gramEnd"/>
      <w:r w:rsidRPr="0048153A">
        <w:rPr>
          <w:rFonts w:ascii="Arial" w:hAnsi="Arial" w:cs="Arial"/>
          <w:sz w:val="22"/>
          <w:szCs w:val="22"/>
        </w:rPr>
        <w:t xml:space="preserve"> de lances intermediários.</w:t>
      </w:r>
    </w:p>
    <w:p w14:paraId="705D44F8" w14:textId="77777777" w:rsidR="00B51451" w:rsidRPr="0048153A" w:rsidRDefault="00B51451"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7.</w:t>
      </w:r>
      <w:r w:rsidR="00D53E14" w:rsidRPr="0048153A">
        <w:rPr>
          <w:rFonts w:ascii="Arial" w:hAnsi="Arial" w:cs="Arial"/>
          <w:sz w:val="22"/>
          <w:szCs w:val="22"/>
        </w:rPr>
        <w:t>8</w:t>
      </w:r>
      <w:r w:rsidRPr="0048153A">
        <w:rPr>
          <w:rFonts w:ascii="Arial" w:hAnsi="Arial" w:cs="Arial"/>
          <w:sz w:val="22"/>
          <w:szCs w:val="22"/>
        </w:rPr>
        <w:t>.2.</w:t>
      </w:r>
      <w:r w:rsidRPr="0048153A">
        <w:rPr>
          <w:rFonts w:ascii="Arial" w:hAnsi="Arial" w:cs="Arial"/>
          <w:sz w:val="22"/>
          <w:szCs w:val="22"/>
        </w:rPr>
        <w:tab/>
        <w:t>Na hipótese de não haver novos lances na forma estabelecida nos itens 7.</w:t>
      </w:r>
      <w:r w:rsidR="00D53E14" w:rsidRPr="0048153A">
        <w:rPr>
          <w:rFonts w:ascii="Arial" w:hAnsi="Arial" w:cs="Arial"/>
          <w:sz w:val="22"/>
          <w:szCs w:val="22"/>
        </w:rPr>
        <w:t>8</w:t>
      </w:r>
      <w:r w:rsidRPr="0048153A">
        <w:rPr>
          <w:rFonts w:ascii="Arial" w:hAnsi="Arial" w:cs="Arial"/>
          <w:sz w:val="22"/>
          <w:szCs w:val="22"/>
        </w:rPr>
        <w:t xml:space="preserve"> e 7.</w:t>
      </w:r>
      <w:r w:rsidR="00D53E14" w:rsidRPr="0048153A">
        <w:rPr>
          <w:rFonts w:ascii="Arial" w:hAnsi="Arial" w:cs="Arial"/>
          <w:sz w:val="22"/>
          <w:szCs w:val="22"/>
        </w:rPr>
        <w:t>8</w:t>
      </w:r>
      <w:r w:rsidRPr="0048153A">
        <w:rPr>
          <w:rFonts w:ascii="Arial" w:hAnsi="Arial" w:cs="Arial"/>
          <w:sz w:val="22"/>
          <w:szCs w:val="22"/>
        </w:rPr>
        <w:t>.1, a sessão pública será encerrada automaticamente.</w:t>
      </w:r>
    </w:p>
    <w:p w14:paraId="452BD574" w14:textId="77777777" w:rsidR="00B51451" w:rsidRPr="0048153A" w:rsidRDefault="00B51451"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7.</w:t>
      </w:r>
      <w:r w:rsidR="00D53E14" w:rsidRPr="0048153A">
        <w:rPr>
          <w:rFonts w:ascii="Arial" w:hAnsi="Arial" w:cs="Arial"/>
          <w:sz w:val="22"/>
          <w:szCs w:val="22"/>
        </w:rPr>
        <w:t>8</w:t>
      </w:r>
      <w:r w:rsidRPr="0048153A">
        <w:rPr>
          <w:rFonts w:ascii="Arial" w:hAnsi="Arial" w:cs="Arial"/>
          <w:sz w:val="22"/>
          <w:szCs w:val="22"/>
        </w:rPr>
        <w:t>.3.</w:t>
      </w:r>
      <w:r w:rsidRPr="0048153A">
        <w:rPr>
          <w:rFonts w:ascii="Arial" w:hAnsi="Arial" w:cs="Arial"/>
          <w:sz w:val="22"/>
          <w:szCs w:val="22"/>
        </w:rPr>
        <w:tab/>
        <w:t>Encerrada a sessão pública sem prorrogação automática pelo sistema, nos termos do disposto no item 7.</w:t>
      </w:r>
      <w:r w:rsidR="00D53E14" w:rsidRPr="0048153A">
        <w:rPr>
          <w:rFonts w:ascii="Arial" w:hAnsi="Arial" w:cs="Arial"/>
          <w:sz w:val="22"/>
          <w:szCs w:val="22"/>
        </w:rPr>
        <w:t>8</w:t>
      </w:r>
      <w:r w:rsidRPr="0048153A">
        <w:rPr>
          <w:rFonts w:ascii="Arial" w:hAnsi="Arial" w:cs="Arial"/>
          <w:sz w:val="22"/>
          <w:szCs w:val="22"/>
        </w:rPr>
        <w:t>.2, o pregoeiro poderá, assessorado pela equipe de apoio, admitir o reinício da etapa de envio de lances, em prol da consecução do melhor preço, mediante justificativa.</w:t>
      </w:r>
    </w:p>
    <w:p w14:paraId="3DA8AA9E" w14:textId="6ACCD37D" w:rsidR="00B51451" w:rsidRPr="0048153A" w:rsidRDefault="00B51451"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7.</w:t>
      </w:r>
      <w:r w:rsidR="00D53E14" w:rsidRPr="0048153A">
        <w:rPr>
          <w:rFonts w:ascii="Arial" w:hAnsi="Arial" w:cs="Arial"/>
          <w:sz w:val="22"/>
          <w:szCs w:val="22"/>
        </w:rPr>
        <w:t>8</w:t>
      </w:r>
      <w:r w:rsidRPr="0048153A">
        <w:rPr>
          <w:rFonts w:ascii="Arial" w:hAnsi="Arial" w:cs="Arial"/>
          <w:sz w:val="22"/>
          <w:szCs w:val="22"/>
        </w:rPr>
        <w:t>.4.</w:t>
      </w:r>
      <w:r w:rsidRPr="0048153A">
        <w:rPr>
          <w:rFonts w:ascii="Arial" w:hAnsi="Arial" w:cs="Arial"/>
          <w:sz w:val="22"/>
          <w:szCs w:val="22"/>
        </w:rPr>
        <w:tab/>
        <w:t xml:space="preserve">Atendendo ao disposto </w:t>
      </w:r>
      <w:r w:rsidR="002D7484" w:rsidRPr="0048153A">
        <w:rPr>
          <w:rFonts w:ascii="Arial" w:hAnsi="Arial" w:cs="Arial"/>
          <w:sz w:val="22"/>
          <w:szCs w:val="22"/>
        </w:rPr>
        <w:t xml:space="preserve">ao </w:t>
      </w:r>
      <w:r w:rsidRPr="0048153A">
        <w:rPr>
          <w:rFonts w:ascii="Arial" w:hAnsi="Arial" w:cs="Arial"/>
          <w:sz w:val="22"/>
          <w:szCs w:val="22"/>
        </w:rPr>
        <w:t xml:space="preserve">art. </w:t>
      </w:r>
      <w:r w:rsidR="002D7484" w:rsidRPr="0048153A">
        <w:rPr>
          <w:rFonts w:ascii="Arial" w:hAnsi="Arial" w:cs="Arial"/>
          <w:sz w:val="22"/>
          <w:szCs w:val="22"/>
        </w:rPr>
        <w:t>57</w:t>
      </w:r>
      <w:r w:rsidRPr="0048153A">
        <w:rPr>
          <w:rFonts w:ascii="Arial" w:hAnsi="Arial" w:cs="Arial"/>
          <w:sz w:val="22"/>
          <w:szCs w:val="22"/>
        </w:rPr>
        <w:t xml:space="preserve"> d</w:t>
      </w:r>
      <w:r w:rsidR="002D7484" w:rsidRPr="0048153A">
        <w:rPr>
          <w:rFonts w:ascii="Arial" w:hAnsi="Arial" w:cs="Arial"/>
          <w:sz w:val="22"/>
          <w:szCs w:val="22"/>
        </w:rPr>
        <w:t xml:space="preserve">a Lei Federal </w:t>
      </w:r>
      <w:r w:rsidRPr="0048153A">
        <w:rPr>
          <w:rFonts w:ascii="Arial" w:hAnsi="Arial" w:cs="Arial"/>
          <w:sz w:val="22"/>
          <w:szCs w:val="22"/>
        </w:rPr>
        <w:t>nº </w:t>
      </w:r>
      <w:r w:rsidR="002D7484" w:rsidRPr="0048153A">
        <w:rPr>
          <w:rFonts w:ascii="Arial" w:hAnsi="Arial" w:cs="Arial"/>
          <w:sz w:val="22"/>
          <w:szCs w:val="22"/>
        </w:rPr>
        <w:t>14</w:t>
      </w:r>
      <w:r w:rsidRPr="0048153A">
        <w:rPr>
          <w:rFonts w:ascii="Arial" w:hAnsi="Arial" w:cs="Arial"/>
          <w:sz w:val="22"/>
          <w:szCs w:val="22"/>
        </w:rPr>
        <w:t>.</w:t>
      </w:r>
      <w:r w:rsidR="002D7484" w:rsidRPr="0048153A">
        <w:rPr>
          <w:rFonts w:ascii="Arial" w:hAnsi="Arial" w:cs="Arial"/>
          <w:sz w:val="22"/>
          <w:szCs w:val="22"/>
        </w:rPr>
        <w:t>133</w:t>
      </w:r>
      <w:r w:rsidRPr="0048153A">
        <w:rPr>
          <w:rFonts w:ascii="Arial" w:hAnsi="Arial" w:cs="Arial"/>
          <w:sz w:val="22"/>
          <w:szCs w:val="22"/>
        </w:rPr>
        <w:t>/</w:t>
      </w:r>
      <w:r w:rsidR="002D7484" w:rsidRPr="0048153A">
        <w:rPr>
          <w:rFonts w:ascii="Arial" w:hAnsi="Arial" w:cs="Arial"/>
          <w:sz w:val="22"/>
          <w:szCs w:val="22"/>
        </w:rPr>
        <w:t>2021</w:t>
      </w:r>
      <w:r w:rsidRPr="0048153A">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0AA64352" w14:textId="37DF1354" w:rsidR="00C326EB" w:rsidRPr="0048153A" w:rsidRDefault="00C326EB" w:rsidP="00FC480C">
      <w:pPr>
        <w:pStyle w:val="Corponico"/>
        <w:tabs>
          <w:tab w:val="left" w:pos="2552"/>
        </w:tabs>
        <w:spacing w:before="120" w:line="360" w:lineRule="auto"/>
        <w:ind w:left="709" w:firstLine="851"/>
        <w:rPr>
          <w:rFonts w:ascii="Arial" w:hAnsi="Arial" w:cs="Arial"/>
          <w:sz w:val="22"/>
          <w:szCs w:val="22"/>
        </w:rPr>
      </w:pPr>
      <w:r w:rsidRPr="0048153A">
        <w:rPr>
          <w:rFonts w:ascii="Arial" w:hAnsi="Arial" w:cs="Arial"/>
          <w:sz w:val="22"/>
          <w:szCs w:val="22"/>
        </w:rPr>
        <w:t>7.8.4.1.</w:t>
      </w:r>
      <w:r w:rsidRPr="0048153A">
        <w:rPr>
          <w:rFonts w:ascii="Arial" w:hAnsi="Arial" w:cs="Arial"/>
          <w:sz w:val="22"/>
          <w:szCs w:val="22"/>
        </w:rPr>
        <w:tab/>
        <w:t xml:space="preserve">R$ </w:t>
      </w:r>
      <w:r w:rsidR="007E6FBD" w:rsidRPr="0048153A">
        <w:rPr>
          <w:rFonts w:ascii="Arial" w:hAnsi="Arial" w:cs="Arial"/>
          <w:sz w:val="22"/>
          <w:szCs w:val="22"/>
        </w:rPr>
        <w:t>0,01</w:t>
      </w:r>
      <w:r w:rsidRPr="0048153A">
        <w:rPr>
          <w:rFonts w:ascii="Arial" w:hAnsi="Arial" w:cs="Arial"/>
          <w:sz w:val="22"/>
          <w:szCs w:val="22"/>
        </w:rPr>
        <w:t xml:space="preserve"> (</w:t>
      </w:r>
      <w:r w:rsidR="007E6FBD" w:rsidRPr="0048153A">
        <w:rPr>
          <w:rFonts w:ascii="Arial" w:hAnsi="Arial" w:cs="Arial"/>
          <w:sz w:val="22"/>
          <w:szCs w:val="22"/>
        </w:rPr>
        <w:t>um centavo</w:t>
      </w:r>
      <w:r w:rsidRPr="0048153A">
        <w:rPr>
          <w:rFonts w:ascii="Arial" w:hAnsi="Arial" w:cs="Arial"/>
          <w:sz w:val="22"/>
          <w:szCs w:val="22"/>
        </w:rPr>
        <w:t>) para o ite</w:t>
      </w:r>
      <w:r w:rsidR="007C33F5" w:rsidRPr="0048153A">
        <w:rPr>
          <w:rFonts w:ascii="Arial" w:hAnsi="Arial" w:cs="Arial"/>
          <w:sz w:val="22"/>
          <w:szCs w:val="22"/>
        </w:rPr>
        <w:t>m</w:t>
      </w:r>
      <w:r w:rsidRPr="0048153A">
        <w:rPr>
          <w:rFonts w:ascii="Arial" w:hAnsi="Arial" w:cs="Arial"/>
          <w:sz w:val="22"/>
          <w:szCs w:val="22"/>
        </w:rPr>
        <w:t xml:space="preserve"> </w:t>
      </w:r>
      <w:r w:rsidR="007C33F5" w:rsidRPr="0048153A">
        <w:rPr>
          <w:rFonts w:ascii="Arial" w:hAnsi="Arial" w:cs="Arial"/>
          <w:sz w:val="22"/>
          <w:szCs w:val="22"/>
        </w:rPr>
        <w:t>2</w:t>
      </w:r>
      <w:r w:rsidRPr="0048153A">
        <w:rPr>
          <w:rFonts w:ascii="Arial" w:hAnsi="Arial" w:cs="Arial"/>
          <w:sz w:val="22"/>
          <w:szCs w:val="22"/>
        </w:rPr>
        <w:t>;</w:t>
      </w:r>
    </w:p>
    <w:p w14:paraId="4767B6AC" w14:textId="0C392516" w:rsidR="00107348" w:rsidRPr="0048153A" w:rsidRDefault="00107348"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7.8.4.2.</w:t>
      </w:r>
      <w:r w:rsidRPr="0048153A">
        <w:rPr>
          <w:rFonts w:ascii="Arial" w:hAnsi="Arial" w:cs="Arial"/>
          <w:sz w:val="22"/>
          <w:szCs w:val="22"/>
        </w:rPr>
        <w:tab/>
        <w:t>R$ 0,0</w:t>
      </w:r>
      <w:r w:rsidR="007C33F5" w:rsidRPr="0048153A">
        <w:rPr>
          <w:rFonts w:ascii="Arial" w:hAnsi="Arial" w:cs="Arial"/>
          <w:sz w:val="22"/>
          <w:szCs w:val="22"/>
        </w:rPr>
        <w:t>3</w:t>
      </w:r>
      <w:r w:rsidRPr="0048153A">
        <w:rPr>
          <w:rFonts w:ascii="Arial" w:hAnsi="Arial" w:cs="Arial"/>
          <w:sz w:val="22"/>
          <w:szCs w:val="22"/>
        </w:rPr>
        <w:t xml:space="preserve"> (</w:t>
      </w:r>
      <w:r w:rsidR="007C33F5" w:rsidRPr="0048153A">
        <w:rPr>
          <w:rFonts w:ascii="Arial" w:hAnsi="Arial" w:cs="Arial"/>
          <w:sz w:val="22"/>
          <w:szCs w:val="22"/>
        </w:rPr>
        <w:t>três</w:t>
      </w:r>
      <w:r w:rsidRPr="0048153A">
        <w:rPr>
          <w:rFonts w:ascii="Arial" w:hAnsi="Arial" w:cs="Arial"/>
          <w:sz w:val="22"/>
          <w:szCs w:val="22"/>
        </w:rPr>
        <w:t xml:space="preserve"> centavos) para os itens</w:t>
      </w:r>
      <w:r w:rsidR="007C33F5" w:rsidRPr="0048153A">
        <w:rPr>
          <w:rFonts w:ascii="Arial" w:hAnsi="Arial" w:cs="Arial"/>
          <w:sz w:val="22"/>
          <w:szCs w:val="22"/>
        </w:rPr>
        <w:t xml:space="preserve"> 1, 3, 5, 6, 7, 8, 9, 13, 14, 22, 24</w:t>
      </w:r>
      <w:r w:rsidRPr="0048153A">
        <w:rPr>
          <w:rFonts w:ascii="Arial" w:hAnsi="Arial" w:cs="Arial"/>
          <w:sz w:val="22"/>
          <w:szCs w:val="22"/>
        </w:rPr>
        <w:t>;</w:t>
      </w:r>
    </w:p>
    <w:p w14:paraId="443E6968" w14:textId="78379BF1" w:rsidR="00C326EB" w:rsidRPr="0048153A" w:rsidRDefault="00C326EB"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w:t>
      </w:r>
      <w:r w:rsidR="00107348" w:rsidRPr="0048153A">
        <w:rPr>
          <w:rFonts w:ascii="Arial" w:hAnsi="Arial" w:cs="Arial"/>
          <w:sz w:val="22"/>
          <w:szCs w:val="22"/>
        </w:rPr>
        <w:t>3</w:t>
      </w:r>
      <w:r w:rsidRPr="0048153A">
        <w:rPr>
          <w:rFonts w:ascii="Arial" w:hAnsi="Arial" w:cs="Arial"/>
          <w:sz w:val="22"/>
          <w:szCs w:val="22"/>
        </w:rPr>
        <w:t>.</w:t>
      </w:r>
      <w:r w:rsidRPr="0048153A">
        <w:rPr>
          <w:rFonts w:ascii="Arial" w:hAnsi="Arial" w:cs="Arial"/>
          <w:sz w:val="22"/>
          <w:szCs w:val="22"/>
        </w:rPr>
        <w:tab/>
        <w:t xml:space="preserve">R$ </w:t>
      </w:r>
      <w:r w:rsidR="000F44ED" w:rsidRPr="0048153A">
        <w:rPr>
          <w:rFonts w:ascii="Arial" w:hAnsi="Arial" w:cs="Arial"/>
          <w:sz w:val="22"/>
          <w:szCs w:val="22"/>
        </w:rPr>
        <w:t>0,05</w:t>
      </w:r>
      <w:r w:rsidRPr="0048153A">
        <w:rPr>
          <w:rFonts w:ascii="Arial" w:hAnsi="Arial" w:cs="Arial"/>
          <w:sz w:val="22"/>
          <w:szCs w:val="22"/>
        </w:rPr>
        <w:t xml:space="preserve"> (</w:t>
      </w:r>
      <w:r w:rsidR="000F44ED" w:rsidRPr="0048153A">
        <w:rPr>
          <w:rFonts w:ascii="Arial" w:hAnsi="Arial" w:cs="Arial"/>
          <w:sz w:val="22"/>
          <w:szCs w:val="22"/>
        </w:rPr>
        <w:t>cinco centavos</w:t>
      </w:r>
      <w:r w:rsidR="007E6FBD" w:rsidRPr="0048153A">
        <w:rPr>
          <w:rFonts w:ascii="Arial" w:hAnsi="Arial" w:cs="Arial"/>
          <w:sz w:val="22"/>
          <w:szCs w:val="22"/>
        </w:rPr>
        <w:t xml:space="preserve">) </w:t>
      </w:r>
      <w:r w:rsidRPr="0048153A">
        <w:rPr>
          <w:rFonts w:ascii="Arial" w:hAnsi="Arial" w:cs="Arial"/>
          <w:sz w:val="22"/>
          <w:szCs w:val="22"/>
        </w:rPr>
        <w:t>para o</w:t>
      </w:r>
      <w:r w:rsidR="007C33F5" w:rsidRPr="0048153A">
        <w:rPr>
          <w:rFonts w:ascii="Arial" w:hAnsi="Arial" w:cs="Arial"/>
          <w:sz w:val="22"/>
          <w:szCs w:val="22"/>
        </w:rPr>
        <w:t xml:space="preserve"> item 12;</w:t>
      </w:r>
    </w:p>
    <w:p w14:paraId="295E91C6" w14:textId="2DE77510" w:rsidR="00C326EB" w:rsidRPr="0048153A" w:rsidRDefault="00C326EB"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w:t>
      </w:r>
      <w:r w:rsidR="00107348" w:rsidRPr="0048153A">
        <w:rPr>
          <w:rFonts w:ascii="Arial" w:hAnsi="Arial" w:cs="Arial"/>
          <w:sz w:val="22"/>
          <w:szCs w:val="22"/>
        </w:rPr>
        <w:t>4</w:t>
      </w:r>
      <w:r w:rsidR="00A70997" w:rsidRPr="0048153A">
        <w:rPr>
          <w:rFonts w:ascii="Arial" w:hAnsi="Arial" w:cs="Arial"/>
          <w:sz w:val="22"/>
          <w:szCs w:val="22"/>
        </w:rPr>
        <w:t>.</w:t>
      </w:r>
      <w:r w:rsidRPr="0048153A">
        <w:rPr>
          <w:rFonts w:ascii="Arial" w:hAnsi="Arial" w:cs="Arial"/>
          <w:sz w:val="22"/>
          <w:szCs w:val="22"/>
        </w:rPr>
        <w:tab/>
        <w:t xml:space="preserve">R$ </w:t>
      </w:r>
      <w:r w:rsidR="000F44ED" w:rsidRPr="0048153A">
        <w:rPr>
          <w:rFonts w:ascii="Arial" w:hAnsi="Arial" w:cs="Arial"/>
          <w:sz w:val="22"/>
          <w:szCs w:val="22"/>
        </w:rPr>
        <w:t>0,</w:t>
      </w:r>
      <w:r w:rsidR="007C33F5" w:rsidRPr="0048153A">
        <w:rPr>
          <w:rFonts w:ascii="Arial" w:hAnsi="Arial" w:cs="Arial"/>
          <w:sz w:val="22"/>
          <w:szCs w:val="22"/>
        </w:rPr>
        <w:t>08</w:t>
      </w:r>
      <w:r w:rsidR="000F44ED" w:rsidRPr="0048153A">
        <w:rPr>
          <w:rFonts w:ascii="Arial" w:hAnsi="Arial" w:cs="Arial"/>
          <w:sz w:val="22"/>
          <w:szCs w:val="22"/>
        </w:rPr>
        <w:t xml:space="preserve"> </w:t>
      </w:r>
      <w:r w:rsidRPr="0048153A">
        <w:rPr>
          <w:rFonts w:ascii="Arial" w:hAnsi="Arial" w:cs="Arial"/>
          <w:sz w:val="22"/>
          <w:szCs w:val="22"/>
        </w:rPr>
        <w:t>(</w:t>
      </w:r>
      <w:r w:rsidR="007C33F5" w:rsidRPr="0048153A">
        <w:rPr>
          <w:rFonts w:ascii="Arial" w:hAnsi="Arial" w:cs="Arial"/>
          <w:sz w:val="22"/>
          <w:szCs w:val="22"/>
        </w:rPr>
        <w:t>oito</w:t>
      </w:r>
      <w:r w:rsidR="000F44ED" w:rsidRPr="0048153A">
        <w:rPr>
          <w:rFonts w:ascii="Arial" w:hAnsi="Arial" w:cs="Arial"/>
          <w:sz w:val="22"/>
          <w:szCs w:val="22"/>
        </w:rPr>
        <w:t xml:space="preserve"> centavos</w:t>
      </w:r>
      <w:r w:rsidRPr="0048153A">
        <w:rPr>
          <w:rFonts w:ascii="Arial" w:hAnsi="Arial" w:cs="Arial"/>
          <w:sz w:val="22"/>
          <w:szCs w:val="22"/>
        </w:rPr>
        <w:t>) para o</w:t>
      </w:r>
      <w:r w:rsidR="000F44ED" w:rsidRPr="0048153A">
        <w:rPr>
          <w:rFonts w:ascii="Arial" w:hAnsi="Arial" w:cs="Arial"/>
          <w:sz w:val="22"/>
          <w:szCs w:val="22"/>
        </w:rPr>
        <w:t>s</w:t>
      </w:r>
      <w:r w:rsidRPr="0048153A">
        <w:rPr>
          <w:rFonts w:ascii="Arial" w:hAnsi="Arial" w:cs="Arial"/>
          <w:sz w:val="22"/>
          <w:szCs w:val="22"/>
        </w:rPr>
        <w:t xml:space="preserve"> ite</w:t>
      </w:r>
      <w:r w:rsidR="000F44ED" w:rsidRPr="0048153A">
        <w:rPr>
          <w:rFonts w:ascii="Arial" w:hAnsi="Arial" w:cs="Arial"/>
          <w:sz w:val="22"/>
          <w:szCs w:val="22"/>
        </w:rPr>
        <w:t>ns</w:t>
      </w:r>
      <w:r w:rsidRPr="0048153A">
        <w:rPr>
          <w:rFonts w:ascii="Arial" w:hAnsi="Arial" w:cs="Arial"/>
          <w:sz w:val="22"/>
          <w:szCs w:val="22"/>
        </w:rPr>
        <w:t xml:space="preserve"> </w:t>
      </w:r>
      <w:r w:rsidR="007C33F5" w:rsidRPr="0048153A">
        <w:rPr>
          <w:rFonts w:ascii="Arial" w:hAnsi="Arial" w:cs="Arial"/>
          <w:sz w:val="22"/>
          <w:szCs w:val="22"/>
        </w:rPr>
        <w:t>10, 15, 17, 23</w:t>
      </w:r>
      <w:r w:rsidRPr="0048153A">
        <w:rPr>
          <w:rFonts w:ascii="Arial" w:hAnsi="Arial" w:cs="Arial"/>
          <w:sz w:val="22"/>
          <w:szCs w:val="22"/>
        </w:rPr>
        <w:t>;</w:t>
      </w:r>
    </w:p>
    <w:p w14:paraId="6428FCC1" w14:textId="2CE37C54" w:rsidR="00A70997" w:rsidRPr="0048153A" w:rsidRDefault="00A70997" w:rsidP="00FC480C">
      <w:pPr>
        <w:pStyle w:val="Corponico"/>
        <w:tabs>
          <w:tab w:val="left" w:pos="2552"/>
          <w:tab w:val="left" w:pos="2835"/>
        </w:tabs>
        <w:spacing w:line="360" w:lineRule="auto"/>
        <w:ind w:left="709" w:firstLine="851"/>
        <w:rPr>
          <w:rFonts w:ascii="Arial" w:hAnsi="Arial" w:cs="Arial"/>
          <w:sz w:val="22"/>
          <w:szCs w:val="22"/>
        </w:rPr>
      </w:pPr>
      <w:r w:rsidRPr="0048153A">
        <w:rPr>
          <w:rFonts w:ascii="Arial" w:hAnsi="Arial" w:cs="Arial"/>
          <w:sz w:val="22"/>
          <w:szCs w:val="22"/>
        </w:rPr>
        <w:t>7.8.4.</w:t>
      </w:r>
      <w:r w:rsidR="00107348" w:rsidRPr="0048153A">
        <w:rPr>
          <w:rFonts w:ascii="Arial" w:hAnsi="Arial" w:cs="Arial"/>
          <w:sz w:val="22"/>
          <w:szCs w:val="22"/>
        </w:rPr>
        <w:t>5</w:t>
      </w:r>
      <w:r w:rsidR="00107348" w:rsidRPr="0048153A">
        <w:rPr>
          <w:rFonts w:ascii="Arial" w:hAnsi="Arial" w:cs="Arial"/>
          <w:sz w:val="22"/>
          <w:szCs w:val="22"/>
        </w:rPr>
        <w:tab/>
        <w:t>R$</w:t>
      </w:r>
      <w:r w:rsidRPr="0048153A">
        <w:rPr>
          <w:rFonts w:ascii="Arial" w:hAnsi="Arial" w:cs="Arial"/>
          <w:sz w:val="22"/>
          <w:szCs w:val="22"/>
        </w:rPr>
        <w:t xml:space="preserve"> 0,</w:t>
      </w:r>
      <w:r w:rsidR="007C33F5" w:rsidRPr="0048153A">
        <w:rPr>
          <w:rFonts w:ascii="Arial" w:hAnsi="Arial" w:cs="Arial"/>
          <w:sz w:val="22"/>
          <w:szCs w:val="22"/>
        </w:rPr>
        <w:t>10</w:t>
      </w:r>
      <w:r w:rsidRPr="0048153A">
        <w:rPr>
          <w:rFonts w:ascii="Arial" w:hAnsi="Arial" w:cs="Arial"/>
          <w:sz w:val="22"/>
          <w:szCs w:val="22"/>
        </w:rPr>
        <w:t xml:space="preserve"> (</w:t>
      </w:r>
      <w:r w:rsidR="007C33F5" w:rsidRPr="0048153A">
        <w:rPr>
          <w:rFonts w:ascii="Arial" w:hAnsi="Arial" w:cs="Arial"/>
          <w:sz w:val="22"/>
          <w:szCs w:val="22"/>
        </w:rPr>
        <w:t>dez</w:t>
      </w:r>
      <w:r w:rsidRPr="0048153A">
        <w:rPr>
          <w:rFonts w:ascii="Arial" w:hAnsi="Arial" w:cs="Arial"/>
          <w:sz w:val="22"/>
          <w:szCs w:val="22"/>
        </w:rPr>
        <w:t xml:space="preserve"> centavos) para os itens </w:t>
      </w:r>
      <w:r w:rsidR="007C33F5" w:rsidRPr="0048153A">
        <w:rPr>
          <w:rFonts w:ascii="Arial" w:hAnsi="Arial" w:cs="Arial"/>
          <w:sz w:val="22"/>
          <w:szCs w:val="22"/>
        </w:rPr>
        <w:t>18 e 20;</w:t>
      </w:r>
    </w:p>
    <w:p w14:paraId="4845E9BD" w14:textId="7D81401C" w:rsidR="00154BF8" w:rsidRPr="0048153A" w:rsidRDefault="00A70997"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w:t>
      </w:r>
      <w:r w:rsidR="00107348" w:rsidRPr="0048153A">
        <w:rPr>
          <w:rFonts w:ascii="Arial" w:hAnsi="Arial" w:cs="Arial"/>
          <w:sz w:val="22"/>
          <w:szCs w:val="22"/>
        </w:rPr>
        <w:t>6</w:t>
      </w:r>
      <w:r w:rsidRPr="0048153A">
        <w:rPr>
          <w:rFonts w:ascii="Arial" w:hAnsi="Arial" w:cs="Arial"/>
          <w:sz w:val="22"/>
          <w:szCs w:val="22"/>
        </w:rPr>
        <w:t>.</w:t>
      </w:r>
      <w:r w:rsidR="00FC480C" w:rsidRPr="0048153A">
        <w:rPr>
          <w:rFonts w:ascii="Arial" w:hAnsi="Arial" w:cs="Arial"/>
          <w:sz w:val="22"/>
          <w:szCs w:val="22"/>
        </w:rPr>
        <w:tab/>
      </w:r>
      <w:r w:rsidRPr="0048153A">
        <w:rPr>
          <w:rFonts w:ascii="Arial" w:hAnsi="Arial" w:cs="Arial"/>
          <w:sz w:val="22"/>
          <w:szCs w:val="22"/>
        </w:rPr>
        <w:t>R$ 0,</w:t>
      </w:r>
      <w:r w:rsidR="00154BF8" w:rsidRPr="0048153A">
        <w:rPr>
          <w:rFonts w:ascii="Arial" w:hAnsi="Arial" w:cs="Arial"/>
          <w:sz w:val="22"/>
          <w:szCs w:val="22"/>
        </w:rPr>
        <w:t>15</w:t>
      </w:r>
      <w:r w:rsidRPr="0048153A">
        <w:rPr>
          <w:rFonts w:ascii="Arial" w:hAnsi="Arial" w:cs="Arial"/>
          <w:sz w:val="22"/>
          <w:szCs w:val="22"/>
        </w:rPr>
        <w:t xml:space="preserve"> (</w:t>
      </w:r>
      <w:r w:rsidR="00154BF8" w:rsidRPr="0048153A">
        <w:rPr>
          <w:rFonts w:ascii="Arial" w:hAnsi="Arial" w:cs="Arial"/>
          <w:sz w:val="22"/>
          <w:szCs w:val="22"/>
        </w:rPr>
        <w:t>quinze</w:t>
      </w:r>
      <w:r w:rsidRPr="0048153A">
        <w:rPr>
          <w:rFonts w:ascii="Arial" w:hAnsi="Arial" w:cs="Arial"/>
          <w:sz w:val="22"/>
          <w:szCs w:val="22"/>
        </w:rPr>
        <w:t xml:space="preserve"> centavos) para o ite</w:t>
      </w:r>
      <w:r w:rsidR="00154BF8" w:rsidRPr="0048153A">
        <w:rPr>
          <w:rFonts w:ascii="Arial" w:hAnsi="Arial" w:cs="Arial"/>
          <w:sz w:val="22"/>
          <w:szCs w:val="22"/>
        </w:rPr>
        <w:t>m 16;</w:t>
      </w:r>
    </w:p>
    <w:p w14:paraId="0FB37E5E" w14:textId="05F187D4" w:rsidR="00A70997" w:rsidRPr="0048153A" w:rsidRDefault="00154BF8"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7.8.4.7.</w:t>
      </w:r>
      <w:r w:rsidR="00FC480C" w:rsidRPr="0048153A">
        <w:rPr>
          <w:rFonts w:ascii="Arial" w:hAnsi="Arial" w:cs="Arial"/>
          <w:sz w:val="22"/>
          <w:szCs w:val="22"/>
        </w:rPr>
        <w:tab/>
      </w:r>
      <w:r w:rsidRPr="0048153A">
        <w:rPr>
          <w:rFonts w:ascii="Arial" w:hAnsi="Arial" w:cs="Arial"/>
          <w:sz w:val="22"/>
          <w:szCs w:val="22"/>
        </w:rPr>
        <w:t>R$ 0,25 (vinte e cinco centavos) para os itens 4 e 21; e</w:t>
      </w:r>
    </w:p>
    <w:p w14:paraId="51F225BA" w14:textId="3954BDE8" w:rsidR="00154BF8" w:rsidRPr="0048153A" w:rsidRDefault="00154BF8" w:rsidP="00FC480C">
      <w:pPr>
        <w:pStyle w:val="Corponico"/>
        <w:tabs>
          <w:tab w:val="left" w:pos="2552"/>
        </w:tabs>
        <w:spacing w:line="360" w:lineRule="auto"/>
        <w:ind w:left="709" w:firstLine="851"/>
        <w:rPr>
          <w:rFonts w:ascii="Arial" w:hAnsi="Arial" w:cs="Arial"/>
          <w:sz w:val="22"/>
          <w:szCs w:val="22"/>
        </w:rPr>
      </w:pPr>
      <w:r w:rsidRPr="0048153A">
        <w:rPr>
          <w:rFonts w:ascii="Arial" w:hAnsi="Arial" w:cs="Arial"/>
          <w:sz w:val="22"/>
          <w:szCs w:val="22"/>
        </w:rPr>
        <w:t>7.8.4.8.</w:t>
      </w:r>
      <w:r w:rsidR="00FC480C" w:rsidRPr="0048153A">
        <w:rPr>
          <w:rFonts w:ascii="Arial" w:hAnsi="Arial" w:cs="Arial"/>
          <w:sz w:val="22"/>
          <w:szCs w:val="22"/>
        </w:rPr>
        <w:tab/>
      </w:r>
      <w:r w:rsidRPr="0048153A">
        <w:rPr>
          <w:rFonts w:ascii="Arial" w:hAnsi="Arial" w:cs="Arial"/>
          <w:sz w:val="22"/>
          <w:szCs w:val="22"/>
        </w:rPr>
        <w:t>R$ 0,30 (trinta centavos) para os itens 11, 19 e 25.</w:t>
      </w:r>
    </w:p>
    <w:p w14:paraId="43FDE8DE" w14:textId="77777777" w:rsidR="00B51451" w:rsidRPr="0048153A" w:rsidRDefault="00B51451" w:rsidP="00FC480C">
      <w:pPr>
        <w:pStyle w:val="Corponico"/>
        <w:spacing w:after="120" w:line="360" w:lineRule="auto"/>
        <w:rPr>
          <w:rFonts w:ascii="Arial" w:hAnsi="Arial" w:cs="Arial"/>
          <w:sz w:val="22"/>
          <w:szCs w:val="22"/>
        </w:rPr>
      </w:pPr>
      <w:r w:rsidRPr="0048153A">
        <w:rPr>
          <w:rFonts w:ascii="Arial" w:hAnsi="Arial" w:cs="Arial"/>
          <w:sz w:val="22"/>
          <w:szCs w:val="22"/>
        </w:rPr>
        <w:lastRenderedPageBreak/>
        <w:t>7.</w:t>
      </w:r>
      <w:r w:rsidR="00EE6477" w:rsidRPr="0048153A">
        <w:rPr>
          <w:rFonts w:ascii="Arial" w:hAnsi="Arial" w:cs="Arial"/>
          <w:sz w:val="22"/>
          <w:szCs w:val="22"/>
        </w:rPr>
        <w:t>9</w:t>
      </w:r>
      <w:r w:rsidRPr="0048153A">
        <w:rPr>
          <w:rFonts w:ascii="Arial" w:hAnsi="Arial" w:cs="Arial"/>
          <w:sz w:val="22"/>
          <w:szCs w:val="22"/>
        </w:rPr>
        <w:t>.</w:t>
      </w:r>
      <w:r w:rsidRPr="0048153A">
        <w:rPr>
          <w:rFonts w:ascii="Arial" w:hAnsi="Arial" w:cs="Arial"/>
          <w:sz w:val="22"/>
          <w:szCs w:val="22"/>
        </w:rPr>
        <w:tab/>
        <w:t>N</w:t>
      </w:r>
      <w:r w:rsidR="00160830" w:rsidRPr="0048153A">
        <w:rPr>
          <w:rFonts w:ascii="Arial" w:hAnsi="Arial" w:cs="Arial"/>
          <w:sz w:val="22"/>
          <w:szCs w:val="22"/>
        </w:rPr>
        <w:t>a</w:t>
      </w:r>
      <w:r w:rsidRPr="0048153A">
        <w:rPr>
          <w:rFonts w:ascii="Arial" w:hAnsi="Arial" w:cs="Arial"/>
          <w:sz w:val="22"/>
          <w:szCs w:val="22"/>
        </w:rPr>
        <w:t xml:space="preserve"> </w:t>
      </w:r>
      <w:r w:rsidR="00160830" w:rsidRPr="0048153A">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48153A">
        <w:rPr>
          <w:rFonts w:ascii="Arial" w:hAnsi="Arial" w:cs="Arial"/>
          <w:sz w:val="22"/>
          <w:szCs w:val="22"/>
        </w:rPr>
        <w:t>.</w:t>
      </w:r>
    </w:p>
    <w:p w14:paraId="7EDB72FF" w14:textId="77777777" w:rsidR="00B51451" w:rsidRPr="0048153A" w:rsidRDefault="00B51451"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EE6477" w:rsidRPr="0048153A">
        <w:rPr>
          <w:rFonts w:ascii="Arial" w:hAnsi="Arial" w:cs="Arial"/>
          <w:sz w:val="22"/>
          <w:szCs w:val="22"/>
        </w:rPr>
        <w:t>10</w:t>
      </w:r>
      <w:r w:rsidRPr="0048153A">
        <w:rPr>
          <w:rFonts w:ascii="Arial" w:hAnsi="Arial" w:cs="Arial"/>
          <w:sz w:val="22"/>
          <w:szCs w:val="22"/>
        </w:rPr>
        <w:t>.</w:t>
      </w:r>
      <w:r w:rsidRPr="0048153A">
        <w:rPr>
          <w:rFonts w:ascii="Arial" w:hAnsi="Arial" w:cs="Arial"/>
          <w:sz w:val="22"/>
          <w:szCs w:val="22"/>
        </w:rPr>
        <w:tab/>
      </w:r>
      <w:bookmarkStart w:id="8" w:name="_Hlk153363504"/>
      <w:r w:rsidRPr="0048153A">
        <w:rPr>
          <w:rFonts w:ascii="Arial" w:hAnsi="Arial" w:cs="Arial"/>
          <w:sz w:val="22"/>
          <w:szCs w:val="22"/>
        </w:rPr>
        <w:t>Quando a desconexão do Sistema Eletrônico persistir por tempo superior a 10 (dez) minutos</w:t>
      </w:r>
      <w:r w:rsidR="00441D78" w:rsidRPr="0048153A">
        <w:rPr>
          <w:rFonts w:ascii="Arial" w:hAnsi="Arial" w:cs="Arial"/>
          <w:sz w:val="22"/>
          <w:szCs w:val="22"/>
        </w:rPr>
        <w:t xml:space="preserve"> para o </w:t>
      </w:r>
      <w:r w:rsidR="00FC2097" w:rsidRPr="0048153A">
        <w:rPr>
          <w:rFonts w:ascii="Arial" w:hAnsi="Arial" w:cs="Arial"/>
          <w:sz w:val="22"/>
          <w:szCs w:val="22"/>
        </w:rPr>
        <w:t>TCDF</w:t>
      </w:r>
      <w:r w:rsidRPr="0048153A">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48153A">
        <w:rPr>
          <w:rFonts w:ascii="Arial" w:hAnsi="Arial" w:cs="Arial"/>
          <w:sz w:val="22"/>
          <w:szCs w:val="22"/>
        </w:rPr>
        <w:t>.</w:t>
      </w:r>
    </w:p>
    <w:p w14:paraId="43D7A57C" w14:textId="77777777" w:rsidR="00B51451" w:rsidRPr="0048153A" w:rsidRDefault="00B51451" w:rsidP="00FC480C">
      <w:pPr>
        <w:pStyle w:val="Corponico"/>
        <w:spacing w:after="120" w:line="360" w:lineRule="auto"/>
        <w:rPr>
          <w:rFonts w:ascii="Arial" w:hAnsi="Arial" w:cs="Arial"/>
          <w:sz w:val="22"/>
          <w:szCs w:val="22"/>
        </w:rPr>
      </w:pPr>
      <w:r w:rsidRPr="0048153A">
        <w:rPr>
          <w:rFonts w:ascii="Arial" w:hAnsi="Arial" w:cs="Arial"/>
          <w:sz w:val="22"/>
          <w:szCs w:val="22"/>
        </w:rPr>
        <w:t>7.</w:t>
      </w:r>
      <w:r w:rsidR="009E2958" w:rsidRPr="0048153A">
        <w:rPr>
          <w:rFonts w:ascii="Arial" w:hAnsi="Arial" w:cs="Arial"/>
          <w:sz w:val="22"/>
          <w:szCs w:val="22"/>
        </w:rPr>
        <w:t>11</w:t>
      </w:r>
      <w:r w:rsidRPr="0048153A">
        <w:rPr>
          <w:rFonts w:ascii="Arial" w:hAnsi="Arial" w:cs="Arial"/>
          <w:sz w:val="22"/>
          <w:szCs w:val="22"/>
        </w:rPr>
        <w:t>.</w:t>
      </w:r>
      <w:r w:rsidRPr="0048153A">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8153A">
        <w:rPr>
          <w:rFonts w:ascii="Arial" w:hAnsi="Arial" w:cs="Arial"/>
          <w:sz w:val="22"/>
          <w:szCs w:val="22"/>
        </w:rPr>
        <w:t>VIII</w:t>
      </w:r>
      <w:r w:rsidRPr="0048153A">
        <w:rPr>
          <w:rFonts w:ascii="Arial" w:hAnsi="Arial" w:cs="Arial"/>
          <w:sz w:val="22"/>
          <w:szCs w:val="22"/>
        </w:rPr>
        <w:t xml:space="preserve"> e </w:t>
      </w:r>
      <w:r w:rsidR="00C62ADF" w:rsidRPr="0048153A">
        <w:rPr>
          <w:rFonts w:ascii="Arial" w:hAnsi="Arial" w:cs="Arial"/>
          <w:sz w:val="22"/>
          <w:szCs w:val="22"/>
        </w:rPr>
        <w:t>I</w:t>
      </w:r>
      <w:r w:rsidRPr="0048153A">
        <w:rPr>
          <w:rFonts w:ascii="Arial" w:hAnsi="Arial" w:cs="Arial"/>
          <w:sz w:val="22"/>
          <w:szCs w:val="22"/>
        </w:rPr>
        <w:t>X deste Edital, conforme art. 60 da Lei nº 14.133/2021, serão utilizados os seguintes critérios de desempate, nesta ordem:</w:t>
      </w:r>
    </w:p>
    <w:p w14:paraId="42F461D6" w14:textId="77777777" w:rsidR="00B51451" w:rsidRPr="0048153A" w:rsidRDefault="00B51451" w:rsidP="00FC480C">
      <w:pPr>
        <w:pStyle w:val="Corponico"/>
        <w:numPr>
          <w:ilvl w:val="0"/>
          <w:numId w:val="11"/>
        </w:numPr>
        <w:spacing w:after="120" w:line="360" w:lineRule="auto"/>
        <w:ind w:left="709" w:hanging="142"/>
        <w:rPr>
          <w:rFonts w:ascii="Arial" w:hAnsi="Arial" w:cs="Arial"/>
          <w:sz w:val="22"/>
          <w:szCs w:val="22"/>
        </w:rPr>
      </w:pPr>
      <w:r w:rsidRPr="0048153A">
        <w:rPr>
          <w:rFonts w:ascii="Arial" w:hAnsi="Arial" w:cs="Arial"/>
          <w:sz w:val="22"/>
          <w:szCs w:val="22"/>
        </w:rPr>
        <w:t>disputa final, hipótese em que os licitantes empatados poderão apresentar nova proposta em ato contínuo à classificação;</w:t>
      </w:r>
    </w:p>
    <w:p w14:paraId="345A15C6" w14:textId="77777777" w:rsidR="00B51451" w:rsidRPr="0048153A" w:rsidRDefault="00B51451" w:rsidP="00FC480C">
      <w:pPr>
        <w:pStyle w:val="Corponico"/>
        <w:numPr>
          <w:ilvl w:val="0"/>
          <w:numId w:val="11"/>
        </w:numPr>
        <w:spacing w:after="120" w:line="360" w:lineRule="auto"/>
        <w:ind w:left="709" w:hanging="142"/>
        <w:rPr>
          <w:rFonts w:ascii="Arial" w:hAnsi="Arial" w:cs="Arial"/>
          <w:sz w:val="22"/>
          <w:szCs w:val="22"/>
        </w:rPr>
      </w:pPr>
      <w:r w:rsidRPr="0048153A">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48153A" w:rsidRDefault="00B51451" w:rsidP="00FC480C">
      <w:pPr>
        <w:pStyle w:val="Corponico"/>
        <w:numPr>
          <w:ilvl w:val="1"/>
          <w:numId w:val="11"/>
        </w:numPr>
        <w:spacing w:after="120" w:line="360" w:lineRule="auto"/>
        <w:rPr>
          <w:rFonts w:ascii="Arial" w:hAnsi="Arial" w:cs="Arial"/>
          <w:sz w:val="22"/>
          <w:szCs w:val="22"/>
        </w:rPr>
      </w:pPr>
      <w:r w:rsidRPr="0048153A">
        <w:rPr>
          <w:rFonts w:ascii="Arial" w:hAnsi="Arial" w:cs="Arial"/>
          <w:sz w:val="22"/>
          <w:szCs w:val="22"/>
        </w:rPr>
        <w:t xml:space="preserve">em primeira instância, a empresa que tiver o menor número de sanções de </w:t>
      </w:r>
      <w:r w:rsidR="00F015FB" w:rsidRPr="0048153A">
        <w:rPr>
          <w:rFonts w:ascii="Arial" w:hAnsi="Arial" w:cs="Arial"/>
          <w:sz w:val="22"/>
          <w:szCs w:val="22"/>
        </w:rPr>
        <w:t>multa</w:t>
      </w:r>
      <w:r w:rsidRPr="0048153A">
        <w:rPr>
          <w:rFonts w:ascii="Arial" w:hAnsi="Arial" w:cs="Arial"/>
          <w:sz w:val="22"/>
          <w:szCs w:val="22"/>
        </w:rPr>
        <w:t>; e</w:t>
      </w:r>
    </w:p>
    <w:p w14:paraId="11B5984F" w14:textId="77777777" w:rsidR="00B51451" w:rsidRPr="0048153A" w:rsidRDefault="00B51451" w:rsidP="00FC480C">
      <w:pPr>
        <w:pStyle w:val="Corponico"/>
        <w:numPr>
          <w:ilvl w:val="1"/>
          <w:numId w:val="11"/>
        </w:numPr>
        <w:spacing w:after="120" w:line="360" w:lineRule="auto"/>
        <w:rPr>
          <w:rFonts w:ascii="Arial" w:hAnsi="Arial" w:cs="Arial"/>
          <w:sz w:val="22"/>
          <w:szCs w:val="22"/>
        </w:rPr>
      </w:pPr>
      <w:r w:rsidRPr="0048153A">
        <w:rPr>
          <w:rFonts w:ascii="Arial" w:hAnsi="Arial" w:cs="Arial"/>
          <w:sz w:val="22"/>
          <w:szCs w:val="22"/>
        </w:rPr>
        <w:t xml:space="preserve">permanecendo o empate, a empresa que tiver o menor número de sanções de </w:t>
      </w:r>
      <w:r w:rsidR="00F015FB" w:rsidRPr="0048153A">
        <w:rPr>
          <w:rFonts w:ascii="Arial" w:hAnsi="Arial" w:cs="Arial"/>
          <w:sz w:val="22"/>
          <w:szCs w:val="22"/>
        </w:rPr>
        <w:t>advertência</w:t>
      </w:r>
      <w:r w:rsidRPr="0048153A">
        <w:rPr>
          <w:rFonts w:ascii="Arial" w:hAnsi="Arial" w:cs="Arial"/>
          <w:sz w:val="22"/>
          <w:szCs w:val="22"/>
        </w:rPr>
        <w:t>.</w:t>
      </w:r>
    </w:p>
    <w:p w14:paraId="7EA0CBC3" w14:textId="77777777" w:rsidR="00B51451" w:rsidRPr="0048153A" w:rsidRDefault="00B51451" w:rsidP="00FC480C">
      <w:pPr>
        <w:pStyle w:val="Corponico"/>
        <w:numPr>
          <w:ilvl w:val="0"/>
          <w:numId w:val="11"/>
        </w:numPr>
        <w:spacing w:after="120" w:line="360" w:lineRule="auto"/>
        <w:ind w:left="709" w:hanging="142"/>
        <w:rPr>
          <w:rFonts w:ascii="Arial" w:hAnsi="Arial" w:cs="Arial"/>
          <w:sz w:val="22"/>
          <w:szCs w:val="22"/>
        </w:rPr>
      </w:pPr>
      <w:r w:rsidRPr="0048153A">
        <w:rPr>
          <w:rFonts w:ascii="Arial" w:hAnsi="Arial" w:cs="Arial"/>
          <w:sz w:val="22"/>
          <w:szCs w:val="22"/>
        </w:rPr>
        <w:t>desenvolvimento, pelo licitante, de ações de equidade entre homens e mulheres no ambiente de trabalho;</w:t>
      </w:r>
    </w:p>
    <w:p w14:paraId="79B5F976" w14:textId="77777777" w:rsidR="00B51451" w:rsidRPr="0048153A" w:rsidRDefault="00B51451" w:rsidP="00FC480C">
      <w:pPr>
        <w:pStyle w:val="Corponico"/>
        <w:numPr>
          <w:ilvl w:val="0"/>
          <w:numId w:val="11"/>
        </w:numPr>
        <w:spacing w:after="120" w:line="360" w:lineRule="auto"/>
        <w:ind w:left="709" w:hanging="142"/>
        <w:rPr>
          <w:rFonts w:ascii="Arial" w:hAnsi="Arial" w:cs="Arial"/>
          <w:sz w:val="22"/>
          <w:szCs w:val="22"/>
        </w:rPr>
      </w:pPr>
      <w:r w:rsidRPr="0048153A">
        <w:rPr>
          <w:rFonts w:ascii="Arial" w:hAnsi="Arial" w:cs="Arial"/>
          <w:sz w:val="22"/>
          <w:szCs w:val="22"/>
        </w:rPr>
        <w:t>desenvolvimento, pelo licitante, de programa de integridade, em conformidade com a Lei Federal nº 12.846/2013.</w:t>
      </w:r>
    </w:p>
    <w:p w14:paraId="55302D5C" w14:textId="77777777" w:rsidR="00B51451" w:rsidRPr="0048153A" w:rsidRDefault="00B51451" w:rsidP="00FC480C">
      <w:pPr>
        <w:pStyle w:val="Corponico"/>
        <w:spacing w:after="120" w:line="360" w:lineRule="auto"/>
        <w:ind w:left="709"/>
        <w:rPr>
          <w:rFonts w:ascii="Arial" w:hAnsi="Arial" w:cs="Arial"/>
          <w:sz w:val="22"/>
          <w:szCs w:val="22"/>
        </w:rPr>
      </w:pPr>
      <w:r w:rsidRPr="0048153A">
        <w:rPr>
          <w:rFonts w:ascii="Arial" w:hAnsi="Arial" w:cs="Arial"/>
          <w:sz w:val="22"/>
          <w:szCs w:val="22"/>
        </w:rPr>
        <w:t>7.</w:t>
      </w:r>
      <w:r w:rsidR="009E2958" w:rsidRPr="0048153A">
        <w:rPr>
          <w:rFonts w:ascii="Arial" w:hAnsi="Arial" w:cs="Arial"/>
          <w:sz w:val="22"/>
          <w:szCs w:val="22"/>
        </w:rPr>
        <w:t>11</w:t>
      </w:r>
      <w:r w:rsidRPr="0048153A">
        <w:rPr>
          <w:rFonts w:ascii="Arial" w:hAnsi="Arial" w:cs="Arial"/>
          <w:sz w:val="22"/>
          <w:szCs w:val="22"/>
        </w:rPr>
        <w:t>.1.</w:t>
      </w:r>
      <w:r w:rsidRPr="0048153A">
        <w:rPr>
          <w:rFonts w:ascii="Arial" w:hAnsi="Arial" w:cs="Arial"/>
          <w:sz w:val="22"/>
          <w:szCs w:val="22"/>
        </w:rPr>
        <w:tab/>
        <w:t>Permanecendo o empate, será assegurada preferência, sucessivamente, aos bens e serviços produzidos ou prestados por:</w:t>
      </w:r>
    </w:p>
    <w:p w14:paraId="34490840" w14:textId="77777777" w:rsidR="00B51451" w:rsidRPr="0048153A" w:rsidRDefault="00D32E1F" w:rsidP="00FC480C">
      <w:pPr>
        <w:pStyle w:val="Corponico"/>
        <w:numPr>
          <w:ilvl w:val="0"/>
          <w:numId w:val="14"/>
        </w:numPr>
        <w:tabs>
          <w:tab w:val="left" w:pos="1701"/>
        </w:tabs>
        <w:spacing w:after="120" w:line="360" w:lineRule="auto"/>
        <w:ind w:left="1418" w:firstLine="0"/>
        <w:rPr>
          <w:rFonts w:ascii="Arial" w:hAnsi="Arial" w:cs="Arial"/>
          <w:sz w:val="22"/>
          <w:szCs w:val="22"/>
        </w:rPr>
      </w:pPr>
      <w:r w:rsidRPr="0048153A">
        <w:rPr>
          <w:rFonts w:ascii="Arial" w:hAnsi="Arial" w:cs="Arial"/>
          <w:sz w:val="22"/>
          <w:szCs w:val="22"/>
        </w:rPr>
        <w:tab/>
        <w:t>e</w:t>
      </w:r>
      <w:r w:rsidR="00B51451" w:rsidRPr="0048153A">
        <w:rPr>
          <w:rFonts w:ascii="Arial" w:hAnsi="Arial" w:cs="Arial"/>
          <w:sz w:val="22"/>
          <w:szCs w:val="22"/>
        </w:rPr>
        <w:t>mpresas estabelecidas no Distrito Federal</w:t>
      </w:r>
      <w:r w:rsidR="009450EF" w:rsidRPr="0048153A">
        <w:rPr>
          <w:rFonts w:ascii="Arial" w:hAnsi="Arial" w:cs="Arial"/>
          <w:sz w:val="22"/>
          <w:szCs w:val="22"/>
        </w:rPr>
        <w:t>;</w:t>
      </w:r>
    </w:p>
    <w:p w14:paraId="70CE5351" w14:textId="77777777" w:rsidR="00B51451" w:rsidRPr="0048153A" w:rsidRDefault="00D32E1F" w:rsidP="00FC480C">
      <w:pPr>
        <w:pStyle w:val="Corponico"/>
        <w:numPr>
          <w:ilvl w:val="0"/>
          <w:numId w:val="14"/>
        </w:numPr>
        <w:tabs>
          <w:tab w:val="left" w:pos="1701"/>
        </w:tabs>
        <w:spacing w:after="120" w:line="360" w:lineRule="auto"/>
        <w:ind w:left="1418" w:firstLine="0"/>
        <w:rPr>
          <w:rFonts w:ascii="Arial" w:hAnsi="Arial" w:cs="Arial"/>
          <w:sz w:val="22"/>
          <w:szCs w:val="22"/>
        </w:rPr>
      </w:pPr>
      <w:r w:rsidRPr="0048153A">
        <w:rPr>
          <w:rFonts w:ascii="Arial" w:hAnsi="Arial" w:cs="Arial"/>
          <w:sz w:val="22"/>
          <w:szCs w:val="22"/>
        </w:rPr>
        <w:tab/>
      </w:r>
      <w:r w:rsidR="00B51451" w:rsidRPr="0048153A">
        <w:rPr>
          <w:rFonts w:ascii="Arial" w:hAnsi="Arial" w:cs="Arial"/>
          <w:sz w:val="22"/>
          <w:szCs w:val="22"/>
        </w:rPr>
        <w:t>empresas brasileiras;</w:t>
      </w:r>
    </w:p>
    <w:p w14:paraId="365F42FC" w14:textId="77777777" w:rsidR="00B51451" w:rsidRPr="0048153A" w:rsidRDefault="00D32E1F" w:rsidP="00FC480C">
      <w:pPr>
        <w:pStyle w:val="Corponico"/>
        <w:numPr>
          <w:ilvl w:val="0"/>
          <w:numId w:val="14"/>
        </w:numPr>
        <w:tabs>
          <w:tab w:val="left" w:pos="1701"/>
        </w:tabs>
        <w:spacing w:after="120" w:line="360" w:lineRule="auto"/>
        <w:ind w:left="1418" w:firstLine="0"/>
        <w:rPr>
          <w:rFonts w:ascii="Arial" w:hAnsi="Arial" w:cs="Arial"/>
          <w:sz w:val="22"/>
          <w:szCs w:val="22"/>
        </w:rPr>
      </w:pPr>
      <w:r w:rsidRPr="0048153A">
        <w:rPr>
          <w:rFonts w:ascii="Arial" w:hAnsi="Arial" w:cs="Arial"/>
          <w:sz w:val="22"/>
          <w:szCs w:val="22"/>
        </w:rPr>
        <w:t xml:space="preserve"> </w:t>
      </w:r>
      <w:r w:rsidRPr="0048153A">
        <w:rPr>
          <w:rFonts w:ascii="Arial" w:hAnsi="Arial" w:cs="Arial"/>
          <w:sz w:val="22"/>
          <w:szCs w:val="22"/>
        </w:rPr>
        <w:tab/>
      </w:r>
      <w:r w:rsidR="00B51451" w:rsidRPr="0048153A">
        <w:rPr>
          <w:rFonts w:ascii="Arial" w:hAnsi="Arial" w:cs="Arial"/>
          <w:sz w:val="22"/>
          <w:szCs w:val="22"/>
        </w:rPr>
        <w:t>empresas que invistam em pesquisa e no desenvolvimento de tecnologia no País;</w:t>
      </w:r>
    </w:p>
    <w:p w14:paraId="7F99A16C" w14:textId="77777777" w:rsidR="00B51451" w:rsidRPr="0048153A" w:rsidRDefault="00D32E1F" w:rsidP="00FC480C">
      <w:pPr>
        <w:pStyle w:val="Corponico"/>
        <w:numPr>
          <w:ilvl w:val="0"/>
          <w:numId w:val="14"/>
        </w:numPr>
        <w:tabs>
          <w:tab w:val="left" w:pos="1701"/>
        </w:tabs>
        <w:spacing w:after="120" w:line="360" w:lineRule="auto"/>
        <w:ind w:left="1418" w:firstLine="0"/>
        <w:rPr>
          <w:rFonts w:ascii="Arial" w:hAnsi="Arial" w:cs="Arial"/>
          <w:sz w:val="22"/>
          <w:szCs w:val="22"/>
        </w:rPr>
      </w:pPr>
      <w:r w:rsidRPr="0048153A">
        <w:rPr>
          <w:rFonts w:ascii="Arial" w:hAnsi="Arial" w:cs="Arial"/>
          <w:sz w:val="22"/>
          <w:szCs w:val="22"/>
        </w:rPr>
        <w:lastRenderedPageBreak/>
        <w:tab/>
      </w:r>
      <w:r w:rsidR="00B51451" w:rsidRPr="0048153A">
        <w:rPr>
          <w:rFonts w:ascii="Arial" w:hAnsi="Arial" w:cs="Arial"/>
          <w:sz w:val="22"/>
          <w:szCs w:val="22"/>
        </w:rPr>
        <w:t>empresas que comprovem a prática de mitigação, nos termos da Lei nº 12.187, de 29 de dezembro de 2009.</w:t>
      </w:r>
    </w:p>
    <w:p w14:paraId="43D2B14F" w14:textId="77777777" w:rsidR="00B51451" w:rsidRPr="0048153A" w:rsidRDefault="00B51451" w:rsidP="008B2388">
      <w:pPr>
        <w:pStyle w:val="Corponico"/>
        <w:spacing w:after="120" w:line="360" w:lineRule="auto"/>
        <w:rPr>
          <w:rFonts w:ascii="Arial" w:hAnsi="Arial" w:cs="Arial"/>
          <w:sz w:val="22"/>
          <w:szCs w:val="22"/>
        </w:rPr>
      </w:pPr>
    </w:p>
    <w:p w14:paraId="04E8EDF5" w14:textId="77777777" w:rsidR="00130524" w:rsidRPr="0048153A" w:rsidRDefault="00130524" w:rsidP="00130524">
      <w:pPr>
        <w:pStyle w:val="Cap"/>
        <w:spacing w:before="0" w:after="120" w:line="360" w:lineRule="auto"/>
        <w:rPr>
          <w:rFonts w:ascii="Arial" w:hAnsi="Arial" w:cs="Arial"/>
          <w:sz w:val="22"/>
          <w:szCs w:val="22"/>
        </w:rPr>
      </w:pPr>
      <w:r w:rsidRPr="0048153A">
        <w:rPr>
          <w:rFonts w:ascii="Arial" w:hAnsi="Arial" w:cs="Arial"/>
          <w:sz w:val="22"/>
          <w:szCs w:val="22"/>
        </w:rPr>
        <w:t xml:space="preserve">Capítulo </w:t>
      </w:r>
      <w:r w:rsidR="00F02A0F" w:rsidRPr="0048153A">
        <w:rPr>
          <w:rFonts w:ascii="Arial" w:hAnsi="Arial" w:cs="Arial"/>
          <w:sz w:val="22"/>
          <w:szCs w:val="22"/>
        </w:rPr>
        <w:t>VIII -</w:t>
      </w:r>
      <w:r w:rsidRPr="0048153A">
        <w:rPr>
          <w:rFonts w:ascii="Arial" w:hAnsi="Arial" w:cs="Arial"/>
          <w:sz w:val="22"/>
          <w:szCs w:val="22"/>
        </w:rPr>
        <w:t xml:space="preserve"> </w:t>
      </w:r>
      <w:r w:rsidR="00F02A0F" w:rsidRPr="0048153A">
        <w:rPr>
          <w:rFonts w:ascii="Arial" w:hAnsi="Arial" w:cs="Arial"/>
          <w:sz w:val="22"/>
          <w:szCs w:val="22"/>
        </w:rPr>
        <w:t>DA PARTICIPAÇÃO EXCLUSIVA</w:t>
      </w:r>
      <w:r w:rsidR="00635B94" w:rsidRPr="0048153A">
        <w:rPr>
          <w:rFonts w:ascii="Arial" w:hAnsi="Arial" w:cs="Arial"/>
          <w:sz w:val="22"/>
          <w:szCs w:val="22"/>
        </w:rPr>
        <w:t xml:space="preserve"> / do empate ficto</w:t>
      </w:r>
    </w:p>
    <w:p w14:paraId="76FD83B4" w14:textId="77777777" w:rsidR="00516057" w:rsidRPr="0048153A" w:rsidRDefault="003A4771" w:rsidP="00C67DC6">
      <w:pPr>
        <w:pStyle w:val="Corponico"/>
        <w:spacing w:after="120" w:line="360" w:lineRule="auto"/>
        <w:rPr>
          <w:rFonts w:ascii="Arial" w:hAnsi="Arial" w:cs="Arial"/>
          <w:sz w:val="22"/>
          <w:szCs w:val="22"/>
        </w:rPr>
      </w:pPr>
      <w:r w:rsidRPr="0048153A">
        <w:rPr>
          <w:rFonts w:ascii="Arial" w:hAnsi="Arial" w:cs="Arial"/>
          <w:sz w:val="22"/>
          <w:szCs w:val="22"/>
        </w:rPr>
        <w:t>8</w:t>
      </w:r>
      <w:r w:rsidR="00C67DC6" w:rsidRPr="0048153A">
        <w:rPr>
          <w:rFonts w:ascii="Arial" w:hAnsi="Arial" w:cs="Arial"/>
          <w:sz w:val="22"/>
          <w:szCs w:val="22"/>
        </w:rPr>
        <w:t>.1</w:t>
      </w:r>
      <w:r w:rsidR="00C67DC6" w:rsidRPr="0048153A">
        <w:rPr>
          <w:rFonts w:ascii="Arial" w:hAnsi="Arial" w:cs="Arial"/>
          <w:sz w:val="22"/>
          <w:szCs w:val="22"/>
        </w:rPr>
        <w:tab/>
      </w:r>
      <w:bookmarkStart w:id="9" w:name="_Hlk140071421"/>
      <w:r w:rsidR="00C67DC6" w:rsidRPr="0048153A">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48153A">
        <w:rPr>
          <w:rFonts w:ascii="Arial" w:hAnsi="Arial" w:cs="Arial"/>
          <w:sz w:val="22"/>
          <w:szCs w:val="22"/>
          <w:u w:val="single"/>
          <w:vertAlign w:val="superscript"/>
        </w:rPr>
        <w:t>o</w:t>
      </w:r>
      <w:r w:rsidR="00C67DC6" w:rsidRPr="0048153A">
        <w:rPr>
          <w:rFonts w:ascii="Arial" w:hAnsi="Arial" w:cs="Arial"/>
          <w:sz w:val="22"/>
          <w:szCs w:val="22"/>
        </w:rPr>
        <w:t> 123/2006, em conformidade com o que preceitua o art. 2º da Lei Distrital n</w:t>
      </w:r>
      <w:r w:rsidR="00C67DC6" w:rsidRPr="0048153A">
        <w:rPr>
          <w:rFonts w:ascii="Arial" w:hAnsi="Arial" w:cs="Arial"/>
          <w:sz w:val="22"/>
          <w:szCs w:val="22"/>
          <w:u w:val="single"/>
          <w:vertAlign w:val="superscript"/>
        </w:rPr>
        <w:t>o</w:t>
      </w:r>
      <w:r w:rsidR="00C67DC6" w:rsidRPr="0048153A">
        <w:rPr>
          <w:rFonts w:ascii="Arial" w:hAnsi="Arial" w:cs="Arial"/>
          <w:sz w:val="22"/>
          <w:szCs w:val="22"/>
        </w:rPr>
        <w:t xml:space="preserve"> 4.611/2011, não havendo, portanto, possibilidade de ocorrer o empate ficto previsto na citada Lei Complementar. </w:t>
      </w:r>
      <w:bookmarkEnd w:id="9"/>
    </w:p>
    <w:p w14:paraId="76B276F7" w14:textId="77777777" w:rsidR="00516057" w:rsidRPr="0048153A" w:rsidRDefault="00516057" w:rsidP="00516057">
      <w:pPr>
        <w:pStyle w:val="Corponico"/>
        <w:spacing w:after="120" w:line="360" w:lineRule="auto"/>
        <w:ind w:left="709"/>
        <w:rPr>
          <w:rFonts w:ascii="Arial" w:hAnsi="Arial" w:cs="Arial"/>
          <w:sz w:val="22"/>
          <w:szCs w:val="22"/>
        </w:rPr>
      </w:pPr>
      <w:r w:rsidRPr="0048153A">
        <w:rPr>
          <w:rFonts w:ascii="Arial" w:hAnsi="Arial" w:cs="Arial"/>
          <w:sz w:val="22"/>
          <w:szCs w:val="22"/>
        </w:rPr>
        <w:t>8.1.1</w:t>
      </w:r>
      <w:r w:rsidRPr="0048153A">
        <w:rPr>
          <w:rFonts w:ascii="Arial" w:hAnsi="Arial" w:cs="Arial"/>
          <w:sz w:val="22"/>
          <w:szCs w:val="22"/>
        </w:rPr>
        <w:tab/>
        <w:t>Nos termos do disposto no art. 4º §2º da Lei nº 14.133/2021, as entidades preferenciais,</w:t>
      </w:r>
      <w:r w:rsidRPr="0048153A">
        <w:rPr>
          <w:rFonts w:ascii="Arial" w:hAnsi="Arial" w:cs="Arial"/>
          <w:sz w:val="22"/>
          <w:szCs w:val="22"/>
          <w:lang w:eastAsia="pt-BR"/>
        </w:rPr>
        <w:t xml:space="preserve"> microempresa ou empresa de pequeno porte,</w:t>
      </w:r>
      <w:r w:rsidRPr="0048153A">
        <w:rPr>
          <w:rFonts w:ascii="Arial" w:hAnsi="Arial" w:cs="Arial"/>
          <w:sz w:val="22"/>
          <w:szCs w:val="22"/>
        </w:rPr>
        <w:t xml:space="preserve"> que desejarem se utilizar dos benefícios previstos nos </w:t>
      </w:r>
      <w:proofErr w:type="spellStart"/>
      <w:r w:rsidRPr="0048153A">
        <w:rPr>
          <w:rFonts w:ascii="Arial" w:hAnsi="Arial" w:cs="Arial"/>
          <w:sz w:val="22"/>
          <w:szCs w:val="22"/>
        </w:rPr>
        <w:t>arts</w:t>
      </w:r>
      <w:proofErr w:type="spellEnd"/>
      <w:r w:rsidRPr="0048153A">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5F066AC" w14:textId="77777777" w:rsidR="00FC480C" w:rsidRPr="0048153A" w:rsidRDefault="00FC480C" w:rsidP="008274FB">
      <w:pPr>
        <w:pStyle w:val="Cap"/>
        <w:spacing w:before="0" w:after="120" w:line="360" w:lineRule="auto"/>
        <w:rPr>
          <w:rFonts w:ascii="Arial" w:hAnsi="Arial" w:cs="Arial"/>
          <w:sz w:val="22"/>
          <w:szCs w:val="22"/>
        </w:rPr>
      </w:pPr>
    </w:p>
    <w:p w14:paraId="11584806" w14:textId="24A3408F" w:rsidR="008274FB" w:rsidRPr="0048153A" w:rsidRDefault="008274FB" w:rsidP="008274FB">
      <w:pPr>
        <w:pStyle w:val="Cap"/>
        <w:spacing w:before="0" w:after="120" w:line="360" w:lineRule="auto"/>
        <w:rPr>
          <w:rFonts w:ascii="Arial" w:hAnsi="Arial" w:cs="Arial"/>
          <w:sz w:val="22"/>
          <w:szCs w:val="22"/>
        </w:rPr>
      </w:pPr>
      <w:r w:rsidRPr="0048153A">
        <w:rPr>
          <w:rFonts w:ascii="Arial" w:hAnsi="Arial" w:cs="Arial"/>
          <w:sz w:val="22"/>
          <w:szCs w:val="22"/>
        </w:rPr>
        <w:t xml:space="preserve">CAPÍTULO </w:t>
      </w:r>
      <w:r w:rsidR="00104D25" w:rsidRPr="0048153A">
        <w:rPr>
          <w:rFonts w:ascii="Arial" w:hAnsi="Arial" w:cs="Arial"/>
          <w:sz w:val="22"/>
          <w:szCs w:val="22"/>
        </w:rPr>
        <w:t>I</w:t>
      </w:r>
      <w:r w:rsidRPr="0048153A">
        <w:rPr>
          <w:rFonts w:ascii="Arial" w:hAnsi="Arial" w:cs="Arial"/>
          <w:sz w:val="22"/>
          <w:szCs w:val="22"/>
        </w:rPr>
        <w:t>X – D</w:t>
      </w:r>
      <w:r w:rsidR="008E47E4" w:rsidRPr="0048153A">
        <w:rPr>
          <w:rFonts w:ascii="Arial" w:hAnsi="Arial" w:cs="Arial"/>
          <w:sz w:val="22"/>
          <w:szCs w:val="22"/>
        </w:rPr>
        <w:t>O JULGAMENTO</w:t>
      </w:r>
      <w:r w:rsidRPr="0048153A">
        <w:rPr>
          <w:rFonts w:ascii="Arial" w:hAnsi="Arial" w:cs="Arial"/>
          <w:sz w:val="22"/>
          <w:szCs w:val="22"/>
        </w:rPr>
        <w:t xml:space="preserve"> DA</w:t>
      </w:r>
      <w:r w:rsidR="00E72963" w:rsidRPr="0048153A">
        <w:rPr>
          <w:rFonts w:ascii="Arial" w:hAnsi="Arial" w:cs="Arial"/>
          <w:sz w:val="22"/>
          <w:szCs w:val="22"/>
        </w:rPr>
        <w:t>S</w:t>
      </w:r>
      <w:r w:rsidRPr="0048153A">
        <w:rPr>
          <w:rFonts w:ascii="Arial" w:hAnsi="Arial" w:cs="Arial"/>
          <w:sz w:val="22"/>
          <w:szCs w:val="22"/>
        </w:rPr>
        <w:t xml:space="preserve"> PROPOSTA</w:t>
      </w:r>
      <w:r w:rsidR="00E72963" w:rsidRPr="0048153A">
        <w:rPr>
          <w:rFonts w:ascii="Arial" w:hAnsi="Arial" w:cs="Arial"/>
          <w:sz w:val="22"/>
          <w:szCs w:val="22"/>
        </w:rPr>
        <w:t>S</w:t>
      </w:r>
    </w:p>
    <w:p w14:paraId="02CFD764" w14:textId="55ECD365" w:rsidR="003A139E" w:rsidRPr="0048153A" w:rsidRDefault="00104D25"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E72963" w:rsidRPr="0048153A">
        <w:rPr>
          <w:rFonts w:ascii="Arial" w:hAnsi="Arial" w:cs="Arial"/>
          <w:sz w:val="22"/>
          <w:szCs w:val="22"/>
        </w:rPr>
        <w:t>.</w:t>
      </w:r>
      <w:r w:rsidR="003A139E" w:rsidRPr="0048153A">
        <w:rPr>
          <w:rFonts w:ascii="Arial" w:hAnsi="Arial" w:cs="Arial"/>
          <w:sz w:val="22"/>
          <w:szCs w:val="22"/>
        </w:rPr>
        <w:t>1.</w:t>
      </w:r>
      <w:r w:rsidR="003A139E" w:rsidRPr="0048153A">
        <w:rPr>
          <w:rFonts w:ascii="Arial" w:hAnsi="Arial" w:cs="Arial"/>
          <w:sz w:val="22"/>
          <w:szCs w:val="22"/>
        </w:rPr>
        <w:tab/>
        <w:t>Nos termos do art. 59 da Lei nº 14.133/2021, e do art. 1º da Lei Distrital nº 5.525/2015, regulamentada pelo Decreto Distrital nº 39.453/</w:t>
      </w:r>
      <w:r w:rsidR="00AB094C" w:rsidRPr="0048153A">
        <w:rPr>
          <w:rFonts w:ascii="Arial" w:hAnsi="Arial" w:cs="Arial"/>
          <w:sz w:val="22"/>
          <w:szCs w:val="22"/>
        </w:rPr>
        <w:t>2018</w:t>
      </w:r>
      <w:r w:rsidR="003A139E" w:rsidRPr="0048153A">
        <w:rPr>
          <w:rFonts w:ascii="Arial" w:hAnsi="Arial" w:cs="Arial"/>
          <w:sz w:val="22"/>
          <w:szCs w:val="22"/>
        </w:rPr>
        <w:t>, serão desclassificadas as propostas que:</w:t>
      </w:r>
    </w:p>
    <w:p w14:paraId="7A86B632" w14:textId="2B3B1FE4" w:rsidR="003A139E" w:rsidRPr="0048153A" w:rsidRDefault="00104D25" w:rsidP="00FC480C">
      <w:pPr>
        <w:pStyle w:val="Corponico"/>
        <w:spacing w:after="120" w:line="360" w:lineRule="auto"/>
        <w:ind w:left="709"/>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.1.1.</w:t>
      </w:r>
      <w:r w:rsidR="003A139E" w:rsidRPr="0048153A">
        <w:rPr>
          <w:rFonts w:ascii="Arial" w:hAnsi="Arial" w:cs="Arial"/>
          <w:sz w:val="22"/>
          <w:szCs w:val="22"/>
        </w:rPr>
        <w:tab/>
        <w:t>contiverem vícios insanáveis;</w:t>
      </w:r>
    </w:p>
    <w:p w14:paraId="1D089614" w14:textId="2DA5A25B" w:rsidR="003A139E" w:rsidRPr="0048153A" w:rsidRDefault="00104D25" w:rsidP="00FC480C">
      <w:pPr>
        <w:pStyle w:val="Corponico"/>
        <w:spacing w:after="120" w:line="360" w:lineRule="auto"/>
        <w:ind w:left="709"/>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.1.2.</w:t>
      </w:r>
      <w:r w:rsidR="003A139E" w:rsidRPr="0048153A">
        <w:rPr>
          <w:rFonts w:ascii="Arial" w:hAnsi="Arial" w:cs="Arial"/>
          <w:sz w:val="22"/>
          <w:szCs w:val="22"/>
        </w:rPr>
        <w:tab/>
        <w:t>não obedecerem às especificações técnicas pormenorizadas no edital;</w:t>
      </w:r>
    </w:p>
    <w:p w14:paraId="6D7235AF" w14:textId="5D9AC138" w:rsidR="003A139E" w:rsidRPr="0048153A" w:rsidRDefault="00104D25" w:rsidP="00FC480C">
      <w:pPr>
        <w:pStyle w:val="Corponico"/>
        <w:spacing w:after="120" w:line="360" w:lineRule="auto"/>
        <w:ind w:left="709"/>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.1.3.</w:t>
      </w:r>
      <w:r w:rsidR="003A139E" w:rsidRPr="0048153A">
        <w:rPr>
          <w:rFonts w:ascii="Arial" w:hAnsi="Arial" w:cs="Arial"/>
          <w:sz w:val="22"/>
          <w:szCs w:val="22"/>
        </w:rPr>
        <w:tab/>
        <w:t>não estiverem em conformidade com quaisquer outras exigências contidas neste ato convocatório, desde que insanável;</w:t>
      </w:r>
    </w:p>
    <w:p w14:paraId="51827229" w14:textId="5A53A556" w:rsidR="003A139E" w:rsidRPr="0048153A" w:rsidRDefault="00104D25" w:rsidP="00FC480C">
      <w:pPr>
        <w:pStyle w:val="Corponico"/>
        <w:spacing w:after="120" w:line="360" w:lineRule="auto"/>
        <w:ind w:left="709"/>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.1.4.</w:t>
      </w:r>
      <w:r w:rsidR="003A139E" w:rsidRPr="0048153A">
        <w:rPr>
          <w:rFonts w:ascii="Arial" w:hAnsi="Arial" w:cs="Arial"/>
          <w:sz w:val="22"/>
          <w:szCs w:val="22"/>
        </w:rPr>
        <w:tab/>
        <w:t xml:space="preserve">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w:t>
      </w:r>
      <w:r w:rsidR="003A139E" w:rsidRPr="0048153A">
        <w:rPr>
          <w:rFonts w:ascii="Arial" w:hAnsi="Arial" w:cs="Arial"/>
          <w:sz w:val="22"/>
          <w:szCs w:val="22"/>
        </w:rPr>
        <w:lastRenderedPageBreak/>
        <w:t>insumos são coerentes com os de mercado e que os coeficientes de produtividade são compatíveis com a execução do objeto.</w:t>
      </w:r>
    </w:p>
    <w:p w14:paraId="146264D7" w14:textId="613382BA" w:rsidR="003A139E" w:rsidRPr="0048153A" w:rsidRDefault="00104D25" w:rsidP="00FC480C">
      <w:pPr>
        <w:pStyle w:val="Corponico"/>
        <w:tabs>
          <w:tab w:val="left" w:pos="2410"/>
        </w:tabs>
        <w:spacing w:after="120" w:line="360" w:lineRule="auto"/>
        <w:ind w:left="1418"/>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.1.4.1.</w:t>
      </w:r>
      <w:r w:rsidR="003A139E" w:rsidRPr="0048153A">
        <w:rPr>
          <w:rFonts w:ascii="Arial" w:hAnsi="Arial" w:cs="Arial"/>
          <w:sz w:val="22"/>
          <w:szCs w:val="22"/>
        </w:rPr>
        <w:tab/>
        <w:t xml:space="preserve">Caso seja apresentada proposta com valores unitários superiores ao definido na condição prevista no subitem </w:t>
      </w:r>
      <w:r w:rsidRPr="0048153A">
        <w:rPr>
          <w:rFonts w:ascii="Arial" w:hAnsi="Arial" w:cs="Arial"/>
          <w:sz w:val="22"/>
          <w:szCs w:val="22"/>
        </w:rPr>
        <w:t>9</w:t>
      </w:r>
      <w:r w:rsidR="003A139E" w:rsidRPr="0048153A">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48153A" w:rsidRDefault="00104D25" w:rsidP="00FC480C">
      <w:pPr>
        <w:pStyle w:val="Corponico"/>
        <w:tabs>
          <w:tab w:val="left" w:pos="2410"/>
        </w:tabs>
        <w:spacing w:after="120" w:line="360" w:lineRule="auto"/>
        <w:ind w:left="1418"/>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.1.4.2.</w:t>
      </w:r>
      <w:r w:rsidR="003A139E" w:rsidRPr="0048153A">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.2.</w:t>
      </w:r>
      <w:r w:rsidR="003A139E" w:rsidRPr="0048153A">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3A139E" w:rsidRPr="0048153A">
        <w:rPr>
          <w:rFonts w:ascii="Arial" w:hAnsi="Arial" w:cs="Arial"/>
          <w:sz w:val="22"/>
          <w:szCs w:val="22"/>
        </w:rPr>
        <w:t>.3.</w:t>
      </w:r>
      <w:r w:rsidR="003A139E" w:rsidRPr="0048153A">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2DC2ADE2"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892E73" w:rsidRPr="0048153A">
        <w:rPr>
          <w:rFonts w:ascii="Arial" w:hAnsi="Arial" w:cs="Arial"/>
          <w:sz w:val="22"/>
          <w:szCs w:val="22"/>
        </w:rPr>
        <w:t>4</w:t>
      </w:r>
      <w:r w:rsidR="008274FB" w:rsidRPr="0048153A">
        <w:rPr>
          <w:rFonts w:ascii="Arial" w:hAnsi="Arial" w:cs="Arial"/>
          <w:sz w:val="22"/>
          <w:szCs w:val="22"/>
        </w:rPr>
        <w:tab/>
        <w:t xml:space="preserve">O licitante classificado provisoriamente em primeiro lugar, para o respectivo lote, deverá encaminhar, </w:t>
      </w:r>
      <w:r w:rsidR="008274FB" w:rsidRPr="0048153A">
        <w:rPr>
          <w:rFonts w:ascii="Arial" w:hAnsi="Arial" w:cs="Arial"/>
          <w:b/>
          <w:bCs/>
          <w:sz w:val="22"/>
          <w:szCs w:val="22"/>
        </w:rPr>
        <w:t>no prazo de 2 (duas) horas</w:t>
      </w:r>
      <w:r w:rsidR="008274FB" w:rsidRPr="0048153A">
        <w:rPr>
          <w:rFonts w:ascii="Arial" w:hAnsi="Arial" w:cs="Arial"/>
          <w:sz w:val="22"/>
          <w:szCs w:val="22"/>
        </w:rPr>
        <w:t xml:space="preserve">, </w:t>
      </w:r>
      <w:r w:rsidR="00EC2F4C" w:rsidRPr="0048153A">
        <w:rPr>
          <w:rFonts w:ascii="Arial" w:hAnsi="Arial" w:cs="Arial"/>
          <w:sz w:val="22"/>
          <w:szCs w:val="22"/>
        </w:rPr>
        <w:t xml:space="preserve">prorrogável nos termos do §2º do art. 130 da Lei nº 14.133/2021, </w:t>
      </w:r>
      <w:r w:rsidR="008274FB" w:rsidRPr="0048153A">
        <w:rPr>
          <w:rFonts w:ascii="Arial" w:hAnsi="Arial" w:cs="Arial"/>
          <w:sz w:val="22"/>
          <w:szCs w:val="22"/>
        </w:rPr>
        <w:t>contado da solicitação do Pregoeiro, por meio da opção “Enviar Anexo” do sistema</w:t>
      </w:r>
      <w:r w:rsidR="00795452" w:rsidRPr="0048153A">
        <w:rPr>
          <w:rFonts w:ascii="Arial" w:hAnsi="Arial" w:cs="Arial"/>
          <w:sz w:val="22"/>
          <w:szCs w:val="22"/>
        </w:rPr>
        <w:t xml:space="preserve"> de</w:t>
      </w:r>
      <w:r w:rsidR="008274FB" w:rsidRPr="0048153A">
        <w:rPr>
          <w:rFonts w:ascii="Arial" w:hAnsi="Arial" w:cs="Arial"/>
          <w:sz w:val="22"/>
          <w:szCs w:val="22"/>
        </w:rPr>
        <w:t xml:space="preserve"> </w:t>
      </w:r>
      <w:r w:rsidR="00795452" w:rsidRPr="0048153A">
        <w:rPr>
          <w:rFonts w:ascii="Arial" w:hAnsi="Arial" w:cs="Arial"/>
          <w:i/>
          <w:sz w:val="22"/>
          <w:szCs w:val="22"/>
          <w:lang w:eastAsia="pt-BR"/>
        </w:rPr>
        <w:t>Compras do Governo Federal: Compras.gov.br</w:t>
      </w:r>
      <w:r w:rsidR="008274FB" w:rsidRPr="0048153A">
        <w:rPr>
          <w:rFonts w:ascii="Arial" w:hAnsi="Arial" w:cs="Arial"/>
          <w:sz w:val="22"/>
          <w:szCs w:val="22"/>
        </w:rPr>
        <w:t xml:space="preserve">, a proposta de preço adequada ao último lance, preferencialmente preenchida na forma do Anexo </w:t>
      </w:r>
      <w:r w:rsidR="004A28C7" w:rsidRPr="0048153A">
        <w:rPr>
          <w:rFonts w:ascii="Arial" w:hAnsi="Arial" w:cs="Arial"/>
          <w:sz w:val="22"/>
          <w:szCs w:val="22"/>
        </w:rPr>
        <w:t>III</w:t>
      </w:r>
      <w:r w:rsidR="008274FB" w:rsidRPr="0048153A">
        <w:rPr>
          <w:rFonts w:ascii="Arial" w:hAnsi="Arial" w:cs="Arial"/>
          <w:sz w:val="22"/>
          <w:szCs w:val="22"/>
        </w:rPr>
        <w:t xml:space="preserve"> – Modelo de Proposta de Preços, juntamente com </w:t>
      </w:r>
    </w:p>
    <w:p w14:paraId="1F25A8D4" w14:textId="7FFA91C7" w:rsidR="008274FB" w:rsidRPr="0048153A" w:rsidRDefault="005573B4" w:rsidP="00FC480C">
      <w:pPr>
        <w:pStyle w:val="Corponico"/>
        <w:tabs>
          <w:tab w:val="left" w:pos="1701"/>
        </w:tabs>
        <w:spacing w:after="120" w:line="360" w:lineRule="auto"/>
        <w:ind w:left="851"/>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140A62" w:rsidRPr="0048153A">
        <w:rPr>
          <w:rFonts w:ascii="Arial" w:hAnsi="Arial" w:cs="Arial"/>
          <w:sz w:val="22"/>
          <w:szCs w:val="22"/>
        </w:rPr>
        <w:t>4</w:t>
      </w:r>
      <w:r w:rsidR="008274FB" w:rsidRPr="0048153A">
        <w:rPr>
          <w:rFonts w:ascii="Arial" w:hAnsi="Arial" w:cs="Arial"/>
          <w:sz w:val="22"/>
          <w:szCs w:val="22"/>
        </w:rPr>
        <w:t>.1</w:t>
      </w:r>
      <w:r w:rsidR="008274FB" w:rsidRPr="0048153A">
        <w:rPr>
          <w:rFonts w:ascii="Arial" w:hAnsi="Arial" w:cs="Arial"/>
          <w:sz w:val="22"/>
          <w:szCs w:val="22"/>
        </w:rPr>
        <w:tab/>
        <w:t>a declaração de que atende aos requisitos previstos no art. 2º da Lei Distrital nº</w:t>
      </w:r>
      <w:r w:rsidR="00FC480C" w:rsidRPr="0048153A">
        <w:rPr>
          <w:rFonts w:ascii="Arial" w:hAnsi="Arial" w:cs="Arial"/>
          <w:sz w:val="22"/>
          <w:szCs w:val="22"/>
        </w:rPr>
        <w:t> </w:t>
      </w:r>
      <w:r w:rsidR="008274FB" w:rsidRPr="0048153A">
        <w:rPr>
          <w:rFonts w:ascii="Arial" w:hAnsi="Arial" w:cs="Arial"/>
          <w:sz w:val="22"/>
          <w:szCs w:val="22"/>
        </w:rPr>
        <w:t>4.770, de 22 de fevereiro de 2012, se for o caso;</w:t>
      </w:r>
    </w:p>
    <w:p w14:paraId="02CA952D" w14:textId="1EDC1F57" w:rsidR="008274FB" w:rsidRPr="0048153A" w:rsidRDefault="005573B4" w:rsidP="00FC480C">
      <w:pPr>
        <w:pStyle w:val="Corponico"/>
        <w:tabs>
          <w:tab w:val="left" w:pos="1701"/>
        </w:tabs>
        <w:spacing w:after="120" w:line="360" w:lineRule="auto"/>
        <w:ind w:left="851"/>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140A62" w:rsidRPr="0048153A">
        <w:rPr>
          <w:rFonts w:ascii="Arial" w:hAnsi="Arial" w:cs="Arial"/>
          <w:sz w:val="22"/>
          <w:szCs w:val="22"/>
        </w:rPr>
        <w:t>4</w:t>
      </w:r>
      <w:r w:rsidR="008274FB" w:rsidRPr="0048153A">
        <w:rPr>
          <w:rFonts w:ascii="Arial" w:hAnsi="Arial" w:cs="Arial"/>
          <w:sz w:val="22"/>
          <w:szCs w:val="22"/>
        </w:rPr>
        <w:t>.</w:t>
      </w:r>
      <w:r w:rsidR="00463918" w:rsidRPr="0048153A">
        <w:rPr>
          <w:rFonts w:ascii="Arial" w:hAnsi="Arial" w:cs="Arial"/>
          <w:sz w:val="22"/>
          <w:szCs w:val="22"/>
        </w:rPr>
        <w:t>2</w:t>
      </w:r>
      <w:r w:rsidR="008274FB" w:rsidRPr="0048153A">
        <w:rPr>
          <w:rFonts w:ascii="Arial" w:hAnsi="Arial" w:cs="Arial"/>
          <w:sz w:val="22"/>
          <w:szCs w:val="22"/>
        </w:rPr>
        <w:t>.</w:t>
      </w:r>
      <w:r w:rsidR="008274FB" w:rsidRPr="0048153A">
        <w:rPr>
          <w:rFonts w:ascii="Arial" w:hAnsi="Arial" w:cs="Arial"/>
          <w:sz w:val="22"/>
          <w:szCs w:val="22"/>
        </w:rPr>
        <w:tab/>
        <w:t>a documentação complementar relativa à habilitação (Cap</w:t>
      </w:r>
      <w:r w:rsidR="009D3A93" w:rsidRPr="0048153A">
        <w:rPr>
          <w:rFonts w:ascii="Arial" w:hAnsi="Arial" w:cs="Arial"/>
          <w:sz w:val="22"/>
          <w:szCs w:val="22"/>
        </w:rPr>
        <w:t>í</w:t>
      </w:r>
      <w:r w:rsidR="008274FB" w:rsidRPr="0048153A">
        <w:rPr>
          <w:rFonts w:ascii="Arial" w:hAnsi="Arial" w:cs="Arial"/>
          <w:sz w:val="22"/>
          <w:szCs w:val="22"/>
        </w:rPr>
        <w:t>tulo X</w:t>
      </w:r>
      <w:r w:rsidR="00D410A0" w:rsidRPr="0048153A">
        <w:rPr>
          <w:rFonts w:ascii="Arial" w:hAnsi="Arial" w:cs="Arial"/>
          <w:sz w:val="22"/>
          <w:szCs w:val="22"/>
        </w:rPr>
        <w:t>I</w:t>
      </w:r>
      <w:r w:rsidR="008274FB" w:rsidRPr="0048153A">
        <w:rPr>
          <w:rFonts w:ascii="Arial" w:hAnsi="Arial" w:cs="Arial"/>
          <w:sz w:val="22"/>
          <w:szCs w:val="22"/>
        </w:rPr>
        <w:t>)</w:t>
      </w:r>
      <w:r w:rsidR="00FB170F" w:rsidRPr="0048153A">
        <w:rPr>
          <w:rFonts w:ascii="Arial" w:hAnsi="Arial" w:cs="Arial"/>
          <w:sz w:val="22"/>
          <w:szCs w:val="22"/>
        </w:rPr>
        <w:t>;</w:t>
      </w:r>
    </w:p>
    <w:p w14:paraId="30C98FC1" w14:textId="53B0EC3F" w:rsidR="008274FB" w:rsidRPr="0048153A" w:rsidRDefault="008274FB" w:rsidP="00FC480C">
      <w:pPr>
        <w:pStyle w:val="Corponico"/>
        <w:spacing w:after="120" w:line="360" w:lineRule="auto"/>
        <w:rPr>
          <w:rFonts w:ascii="Arial" w:hAnsi="Arial" w:cs="Arial"/>
          <w:sz w:val="22"/>
          <w:szCs w:val="22"/>
        </w:rPr>
      </w:pPr>
      <w:r w:rsidRPr="0048153A">
        <w:rPr>
          <w:rFonts w:ascii="Arial" w:hAnsi="Arial" w:cs="Arial"/>
          <w:sz w:val="22"/>
          <w:szCs w:val="22"/>
        </w:rPr>
        <w:t>observando-se, ainda, o disposto no item 5.1.1.1 deste Instrumento.</w:t>
      </w:r>
      <w:r w:rsidR="002F0154" w:rsidRPr="0048153A">
        <w:rPr>
          <w:rFonts w:ascii="Arial" w:hAnsi="Arial" w:cs="Arial"/>
          <w:sz w:val="22"/>
          <w:szCs w:val="22"/>
        </w:rPr>
        <w:t xml:space="preserve"> </w:t>
      </w:r>
    </w:p>
    <w:p w14:paraId="3F9C9FA1" w14:textId="2B4009C7"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686D9B" w:rsidRPr="0048153A">
        <w:rPr>
          <w:rFonts w:ascii="Arial" w:hAnsi="Arial" w:cs="Arial"/>
          <w:sz w:val="22"/>
          <w:szCs w:val="22"/>
        </w:rPr>
        <w:t>5</w:t>
      </w:r>
      <w:r w:rsidR="008274FB" w:rsidRPr="0048153A">
        <w:rPr>
          <w:rFonts w:ascii="Arial" w:hAnsi="Arial" w:cs="Arial"/>
          <w:sz w:val="22"/>
          <w:szCs w:val="22"/>
        </w:rPr>
        <w:t>.</w:t>
      </w:r>
      <w:r w:rsidR="008274FB" w:rsidRPr="0048153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lastRenderedPageBreak/>
        <w:t>9</w:t>
      </w:r>
      <w:r w:rsidR="008274FB" w:rsidRPr="0048153A">
        <w:rPr>
          <w:rFonts w:ascii="Arial" w:hAnsi="Arial" w:cs="Arial"/>
          <w:sz w:val="22"/>
          <w:szCs w:val="22"/>
        </w:rPr>
        <w:t>.</w:t>
      </w:r>
      <w:r w:rsidR="00686D9B" w:rsidRPr="0048153A">
        <w:rPr>
          <w:rFonts w:ascii="Arial" w:hAnsi="Arial" w:cs="Arial"/>
          <w:sz w:val="22"/>
          <w:szCs w:val="22"/>
        </w:rPr>
        <w:t>6</w:t>
      </w:r>
      <w:r w:rsidR="008274FB" w:rsidRPr="0048153A">
        <w:rPr>
          <w:rFonts w:ascii="Arial" w:hAnsi="Arial" w:cs="Arial"/>
          <w:sz w:val="22"/>
          <w:szCs w:val="22"/>
        </w:rPr>
        <w:t>.</w:t>
      </w:r>
      <w:r w:rsidR="008274FB" w:rsidRPr="0048153A">
        <w:rPr>
          <w:rFonts w:ascii="Arial" w:hAnsi="Arial" w:cs="Arial"/>
          <w:sz w:val="22"/>
          <w:szCs w:val="22"/>
        </w:rPr>
        <w:tab/>
        <w:t xml:space="preserve">Havendo necessidade de envio de documentos complementares após o julgamento da proposta, esses deverão ser encaminhados na forma do item </w:t>
      </w:r>
      <w:r w:rsidRPr="0048153A">
        <w:rPr>
          <w:rFonts w:ascii="Arial" w:hAnsi="Arial" w:cs="Arial"/>
          <w:sz w:val="22"/>
          <w:szCs w:val="22"/>
        </w:rPr>
        <w:t>9</w:t>
      </w:r>
      <w:r w:rsidR="008274FB" w:rsidRPr="0048153A">
        <w:rPr>
          <w:rFonts w:ascii="Arial" w:hAnsi="Arial" w:cs="Arial"/>
          <w:sz w:val="22"/>
          <w:szCs w:val="22"/>
        </w:rPr>
        <w:t>.</w:t>
      </w:r>
      <w:r w:rsidR="00C77F35" w:rsidRPr="0048153A">
        <w:rPr>
          <w:rFonts w:ascii="Arial" w:hAnsi="Arial" w:cs="Arial"/>
          <w:sz w:val="22"/>
          <w:szCs w:val="22"/>
        </w:rPr>
        <w:t>4</w:t>
      </w:r>
      <w:r w:rsidR="008274FB" w:rsidRPr="0048153A">
        <w:rPr>
          <w:rFonts w:ascii="Arial" w:hAnsi="Arial" w:cs="Arial"/>
          <w:sz w:val="22"/>
          <w:szCs w:val="22"/>
        </w:rPr>
        <w:t>.</w:t>
      </w:r>
    </w:p>
    <w:p w14:paraId="28F491B5" w14:textId="4EA229AB"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686D9B" w:rsidRPr="0048153A">
        <w:rPr>
          <w:rFonts w:ascii="Arial" w:hAnsi="Arial" w:cs="Arial"/>
          <w:sz w:val="22"/>
          <w:szCs w:val="22"/>
        </w:rPr>
        <w:t>7</w:t>
      </w:r>
      <w:r w:rsidR="008274FB" w:rsidRPr="0048153A">
        <w:rPr>
          <w:rFonts w:ascii="Arial" w:hAnsi="Arial" w:cs="Arial"/>
          <w:sz w:val="22"/>
          <w:szCs w:val="22"/>
        </w:rPr>
        <w:t>.</w:t>
      </w:r>
      <w:r w:rsidR="008274FB" w:rsidRPr="0048153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8</w:t>
      </w:r>
      <w:r w:rsidR="008274FB" w:rsidRPr="0048153A">
        <w:rPr>
          <w:rFonts w:ascii="Arial" w:hAnsi="Arial" w:cs="Arial"/>
          <w:sz w:val="22"/>
          <w:szCs w:val="22"/>
        </w:rPr>
        <w:t>.</w:t>
      </w:r>
      <w:r w:rsidR="008274FB" w:rsidRPr="0048153A">
        <w:rPr>
          <w:rFonts w:ascii="Arial" w:hAnsi="Arial" w:cs="Arial"/>
          <w:sz w:val="22"/>
          <w:szCs w:val="22"/>
        </w:rPr>
        <w:tab/>
        <w:t xml:space="preserve">Em caráter de diligência, os documentos remetidos por meio da opção “Enviar Anexo” do sistema </w:t>
      </w:r>
      <w:r w:rsidR="00795452" w:rsidRPr="0048153A">
        <w:rPr>
          <w:rFonts w:ascii="Arial" w:hAnsi="Arial" w:cs="Arial"/>
          <w:sz w:val="22"/>
          <w:szCs w:val="22"/>
        </w:rPr>
        <w:t xml:space="preserve">de </w:t>
      </w:r>
      <w:r w:rsidR="00795452" w:rsidRPr="0048153A">
        <w:rPr>
          <w:rFonts w:ascii="Arial" w:hAnsi="Arial" w:cs="Arial"/>
          <w:i/>
          <w:sz w:val="22"/>
          <w:szCs w:val="22"/>
          <w:lang w:eastAsia="pt-BR"/>
        </w:rPr>
        <w:t>Compras do Governo Federal: Compras.gov.br</w:t>
      </w:r>
      <w:r w:rsidR="008274FB" w:rsidRPr="0048153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9</w:t>
      </w:r>
      <w:r w:rsidR="008274FB" w:rsidRPr="0048153A">
        <w:rPr>
          <w:rFonts w:ascii="Arial" w:hAnsi="Arial" w:cs="Arial"/>
          <w:sz w:val="22"/>
          <w:szCs w:val="22"/>
        </w:rPr>
        <w:t>.</w:t>
      </w:r>
      <w:r w:rsidR="008274FB" w:rsidRPr="0048153A">
        <w:rPr>
          <w:rFonts w:ascii="Arial" w:hAnsi="Arial" w:cs="Arial"/>
          <w:sz w:val="22"/>
          <w:szCs w:val="22"/>
        </w:rPr>
        <w:tab/>
        <w:t xml:space="preserve">Havendo a necessidade de suspensão da sessão pública para a realização de diligências, com vistas ao saneamento de que trata o item </w:t>
      </w:r>
      <w:r w:rsidR="00524556"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7</w:t>
      </w:r>
      <w:r w:rsidR="008274FB" w:rsidRPr="0048153A">
        <w:rPr>
          <w:rFonts w:ascii="Arial" w:hAnsi="Arial" w:cs="Arial"/>
          <w:sz w:val="22"/>
          <w:szCs w:val="22"/>
        </w:rPr>
        <w:t xml:space="preserve"> ou o recebimento dos documentos solicitados na forma do item </w:t>
      </w:r>
      <w:r w:rsidR="00053147"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8</w:t>
      </w:r>
      <w:r w:rsidR="008274FB" w:rsidRPr="0048153A">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10</w:t>
      </w:r>
      <w:r w:rsidR="008274FB" w:rsidRPr="0048153A">
        <w:rPr>
          <w:rFonts w:ascii="Arial" w:hAnsi="Arial" w:cs="Arial"/>
          <w:sz w:val="22"/>
          <w:szCs w:val="22"/>
        </w:rPr>
        <w:t>.</w:t>
      </w:r>
      <w:r w:rsidR="008274FB" w:rsidRPr="0048153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w:t>
      </w:r>
      <w:r w:rsidR="00FC7F83" w:rsidRPr="0048153A">
        <w:rPr>
          <w:rFonts w:ascii="Arial" w:hAnsi="Arial" w:cs="Arial"/>
          <w:sz w:val="22"/>
          <w:szCs w:val="22"/>
        </w:rPr>
        <w:t>11</w:t>
      </w:r>
      <w:r w:rsidR="008274FB" w:rsidRPr="0048153A">
        <w:rPr>
          <w:rFonts w:ascii="Arial" w:hAnsi="Arial" w:cs="Arial"/>
          <w:sz w:val="22"/>
          <w:szCs w:val="22"/>
        </w:rPr>
        <w:t>.</w:t>
      </w:r>
      <w:r w:rsidR="008274FB" w:rsidRPr="0048153A">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C75329" w:rsidRPr="0048153A">
        <w:rPr>
          <w:rFonts w:ascii="Arial" w:hAnsi="Arial" w:cs="Arial"/>
          <w:sz w:val="22"/>
          <w:szCs w:val="22"/>
        </w:rPr>
        <w:t>.12.</w:t>
      </w:r>
      <w:r w:rsidR="00C75329" w:rsidRPr="0048153A">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48153A">
        <w:rPr>
          <w:rFonts w:ascii="Arial" w:hAnsi="Arial" w:cs="Arial"/>
          <w:sz w:val="22"/>
          <w:szCs w:val="22"/>
        </w:rPr>
        <w:t xml:space="preserve"> </w:t>
      </w:r>
      <w:r w:rsidR="008274FB" w:rsidRPr="0048153A">
        <w:rPr>
          <w:rFonts w:ascii="Arial" w:hAnsi="Arial" w:cs="Arial"/>
          <w:sz w:val="22"/>
          <w:szCs w:val="22"/>
        </w:rPr>
        <w:t>e seus anexos.</w:t>
      </w:r>
    </w:p>
    <w:p w14:paraId="6E6E736A" w14:textId="1379D50C" w:rsidR="009C708F"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9C708F" w:rsidRPr="0048153A">
        <w:rPr>
          <w:rFonts w:ascii="Arial" w:hAnsi="Arial" w:cs="Arial"/>
          <w:sz w:val="22"/>
          <w:szCs w:val="22"/>
        </w:rPr>
        <w:t>.13.</w:t>
      </w:r>
      <w:r w:rsidR="009C708F" w:rsidRPr="0048153A">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lastRenderedPageBreak/>
        <w:t>9</w:t>
      </w:r>
      <w:r w:rsidR="009C708F" w:rsidRPr="0048153A">
        <w:rPr>
          <w:rFonts w:ascii="Arial" w:hAnsi="Arial" w:cs="Arial"/>
          <w:sz w:val="22"/>
          <w:szCs w:val="22"/>
        </w:rPr>
        <w:t>.14.</w:t>
      </w:r>
      <w:r w:rsidR="009C708F" w:rsidRPr="0048153A">
        <w:rPr>
          <w:rFonts w:ascii="Arial" w:hAnsi="Arial" w:cs="Arial"/>
          <w:sz w:val="22"/>
          <w:szCs w:val="22"/>
        </w:rPr>
        <w:tab/>
        <w:t>A negociação será realizada por meio do sistema, podendo ser acompanhada pelos demais licitantes.</w:t>
      </w:r>
    </w:p>
    <w:p w14:paraId="4944CEB6" w14:textId="4F1DEF6B" w:rsidR="008274FB" w:rsidRPr="0048153A" w:rsidRDefault="005573B4" w:rsidP="00FC480C">
      <w:pPr>
        <w:pStyle w:val="Corponico"/>
        <w:spacing w:after="120" w:line="360" w:lineRule="auto"/>
        <w:rPr>
          <w:rFonts w:ascii="Arial" w:hAnsi="Arial" w:cs="Arial"/>
          <w:sz w:val="22"/>
          <w:szCs w:val="22"/>
        </w:rPr>
      </w:pPr>
      <w:r w:rsidRPr="0048153A">
        <w:rPr>
          <w:rFonts w:ascii="Arial" w:hAnsi="Arial" w:cs="Arial"/>
          <w:sz w:val="22"/>
          <w:szCs w:val="22"/>
        </w:rPr>
        <w:t>9</w:t>
      </w:r>
      <w:r w:rsidR="008274FB" w:rsidRPr="0048153A">
        <w:rPr>
          <w:rFonts w:ascii="Arial" w:hAnsi="Arial" w:cs="Arial"/>
          <w:sz w:val="22"/>
          <w:szCs w:val="22"/>
        </w:rPr>
        <w:t>.1</w:t>
      </w:r>
      <w:r w:rsidR="009C708F" w:rsidRPr="0048153A">
        <w:rPr>
          <w:rFonts w:ascii="Arial" w:hAnsi="Arial" w:cs="Arial"/>
          <w:sz w:val="22"/>
          <w:szCs w:val="22"/>
        </w:rPr>
        <w:t>5</w:t>
      </w:r>
      <w:r w:rsidR="008274FB" w:rsidRPr="0048153A">
        <w:rPr>
          <w:rFonts w:ascii="Arial" w:hAnsi="Arial" w:cs="Arial"/>
          <w:sz w:val="22"/>
          <w:szCs w:val="22"/>
        </w:rPr>
        <w:t>.</w:t>
      </w:r>
      <w:r w:rsidR="008274FB" w:rsidRPr="0048153A">
        <w:rPr>
          <w:rFonts w:ascii="Arial" w:hAnsi="Arial" w:cs="Arial"/>
          <w:sz w:val="22"/>
          <w:szCs w:val="22"/>
        </w:rPr>
        <w:tab/>
        <w:t xml:space="preserve">Constatado o atendimento às exigências fixadas no Edital, o licitante com proposta de MENOR PREÇO </w:t>
      </w:r>
      <w:r w:rsidR="00B47FC5" w:rsidRPr="0048153A">
        <w:rPr>
          <w:rFonts w:ascii="Arial" w:hAnsi="Arial" w:cs="Arial"/>
          <w:sz w:val="22"/>
          <w:szCs w:val="22"/>
        </w:rPr>
        <w:t>POR ITEM</w:t>
      </w:r>
      <w:r w:rsidR="008274FB" w:rsidRPr="0048153A">
        <w:rPr>
          <w:rFonts w:ascii="Arial" w:hAnsi="Arial" w:cs="Arial"/>
          <w:sz w:val="22"/>
          <w:szCs w:val="22"/>
        </w:rPr>
        <w:t xml:space="preserve"> será declarado vencedor</w:t>
      </w:r>
      <w:r w:rsidR="00C456B3" w:rsidRPr="0048153A">
        <w:rPr>
          <w:rFonts w:ascii="Arial" w:hAnsi="Arial" w:cs="Arial"/>
          <w:sz w:val="22"/>
          <w:szCs w:val="22"/>
        </w:rPr>
        <w:t>, ressalvada a eventual necessidade de apresentação de amostra</w:t>
      </w:r>
      <w:r w:rsidR="00A21032" w:rsidRPr="0048153A">
        <w:rPr>
          <w:rFonts w:ascii="Arial" w:hAnsi="Arial" w:cs="Arial"/>
          <w:sz w:val="22"/>
          <w:szCs w:val="22"/>
        </w:rPr>
        <w:t>, restando pendente</w:t>
      </w:r>
      <w:r w:rsidR="00116670" w:rsidRPr="0048153A">
        <w:rPr>
          <w:rFonts w:ascii="Arial" w:hAnsi="Arial" w:cs="Arial"/>
          <w:sz w:val="22"/>
          <w:szCs w:val="22"/>
        </w:rPr>
        <w:t>, ainda,</w:t>
      </w:r>
      <w:r w:rsidR="00A21032" w:rsidRPr="0048153A">
        <w:rPr>
          <w:rFonts w:ascii="Arial" w:hAnsi="Arial" w:cs="Arial"/>
          <w:sz w:val="22"/>
          <w:szCs w:val="22"/>
        </w:rPr>
        <w:t xml:space="preserve"> a verificação dos documentos de habilitação.</w:t>
      </w:r>
    </w:p>
    <w:p w14:paraId="6FBAF5BB" w14:textId="77777777" w:rsidR="008274FB" w:rsidRPr="0048153A" w:rsidRDefault="008274FB" w:rsidP="008274FB">
      <w:pPr>
        <w:pStyle w:val="Corponico"/>
        <w:spacing w:after="120" w:line="360" w:lineRule="auto"/>
        <w:rPr>
          <w:rFonts w:ascii="Arial" w:hAnsi="Arial" w:cs="Arial"/>
          <w:sz w:val="22"/>
          <w:szCs w:val="22"/>
        </w:rPr>
      </w:pPr>
    </w:p>
    <w:p w14:paraId="7271EA10" w14:textId="5E35AB1F" w:rsidR="00D17A60" w:rsidRPr="0048153A" w:rsidRDefault="00D17A60" w:rsidP="00D17A60">
      <w:pPr>
        <w:pStyle w:val="Corponico"/>
        <w:spacing w:after="120" w:line="360" w:lineRule="auto"/>
        <w:jc w:val="center"/>
        <w:rPr>
          <w:rFonts w:ascii="Arial" w:hAnsi="Arial" w:cs="Arial"/>
          <w:b/>
          <w:bCs/>
          <w:sz w:val="22"/>
          <w:szCs w:val="22"/>
        </w:rPr>
      </w:pPr>
      <w:r w:rsidRPr="0048153A">
        <w:rPr>
          <w:rFonts w:ascii="Arial" w:hAnsi="Arial" w:cs="Arial"/>
          <w:b/>
          <w:bCs/>
          <w:sz w:val="22"/>
          <w:szCs w:val="22"/>
        </w:rPr>
        <w:t>CAPÍTULO X – DA AMOSTRA</w:t>
      </w:r>
    </w:p>
    <w:p w14:paraId="5BA4A8F4" w14:textId="396255D5" w:rsidR="00A85B90" w:rsidRPr="0048153A" w:rsidRDefault="00D17A60" w:rsidP="00D17A60">
      <w:pPr>
        <w:pStyle w:val="Corponico"/>
        <w:spacing w:after="120" w:line="360" w:lineRule="auto"/>
        <w:rPr>
          <w:rFonts w:ascii="Arial" w:hAnsi="Arial" w:cs="Arial"/>
          <w:sz w:val="22"/>
          <w:szCs w:val="22"/>
        </w:rPr>
      </w:pPr>
      <w:r w:rsidRPr="0048153A">
        <w:rPr>
          <w:rFonts w:ascii="Arial" w:hAnsi="Arial" w:cs="Arial"/>
          <w:sz w:val="22"/>
          <w:szCs w:val="22"/>
        </w:rPr>
        <w:t>1</w:t>
      </w:r>
      <w:r w:rsidR="005573B4" w:rsidRPr="0048153A">
        <w:rPr>
          <w:rFonts w:ascii="Arial" w:hAnsi="Arial" w:cs="Arial"/>
          <w:sz w:val="22"/>
          <w:szCs w:val="22"/>
        </w:rPr>
        <w:t>0</w:t>
      </w:r>
      <w:r w:rsidRPr="0048153A">
        <w:rPr>
          <w:rFonts w:ascii="Arial" w:hAnsi="Arial" w:cs="Arial"/>
          <w:sz w:val="22"/>
          <w:szCs w:val="22"/>
        </w:rPr>
        <w:t>.1.</w:t>
      </w:r>
      <w:r w:rsidR="00A85B90" w:rsidRPr="0048153A">
        <w:rPr>
          <w:rFonts w:ascii="Arial" w:hAnsi="Arial" w:cs="Arial"/>
          <w:sz w:val="22"/>
          <w:szCs w:val="22"/>
        </w:rPr>
        <w:tab/>
        <w:t>Poderá 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p>
    <w:p w14:paraId="13F78633" w14:textId="13E84615" w:rsidR="00D17A60" w:rsidRPr="0048153A" w:rsidRDefault="00D17A60" w:rsidP="00D17A60">
      <w:pPr>
        <w:pStyle w:val="Corponico"/>
        <w:spacing w:after="120" w:line="360" w:lineRule="auto"/>
        <w:rPr>
          <w:rFonts w:ascii="Arial" w:hAnsi="Arial" w:cs="Arial"/>
          <w:sz w:val="22"/>
          <w:szCs w:val="22"/>
        </w:rPr>
      </w:pPr>
      <w:r w:rsidRPr="0048153A">
        <w:rPr>
          <w:rFonts w:ascii="Arial" w:hAnsi="Arial" w:cs="Arial"/>
          <w:sz w:val="22"/>
          <w:szCs w:val="22"/>
        </w:rPr>
        <w:t>1</w:t>
      </w:r>
      <w:r w:rsidR="005573B4" w:rsidRPr="0048153A">
        <w:rPr>
          <w:rFonts w:ascii="Arial" w:hAnsi="Arial" w:cs="Arial"/>
          <w:sz w:val="22"/>
          <w:szCs w:val="22"/>
        </w:rPr>
        <w:t>0</w:t>
      </w:r>
      <w:r w:rsidRPr="0048153A">
        <w:rPr>
          <w:rFonts w:ascii="Arial" w:hAnsi="Arial" w:cs="Arial"/>
          <w:sz w:val="22"/>
          <w:szCs w:val="22"/>
        </w:rPr>
        <w:t>.2.</w:t>
      </w:r>
      <w:r w:rsidRPr="0048153A">
        <w:rPr>
          <w:rFonts w:ascii="Arial" w:hAnsi="Arial" w:cs="Arial"/>
          <w:sz w:val="22"/>
          <w:szCs w:val="22"/>
        </w:rPr>
        <w:tab/>
        <w:t>O descumprimento do prazo estipulado</w:t>
      </w:r>
      <w:r w:rsidR="00A85B90" w:rsidRPr="0048153A">
        <w:rPr>
          <w:rFonts w:ascii="Arial" w:hAnsi="Arial" w:cs="Arial"/>
          <w:sz w:val="22"/>
          <w:szCs w:val="22"/>
        </w:rPr>
        <w:t xml:space="preserve"> acima</w:t>
      </w:r>
      <w:r w:rsidRPr="0048153A">
        <w:rPr>
          <w:rFonts w:ascii="Arial" w:hAnsi="Arial" w:cs="Arial"/>
          <w:sz w:val="22"/>
          <w:szCs w:val="22"/>
        </w:rPr>
        <w:t xml:space="preserve"> enseja a desclassificação do licitante.</w:t>
      </w:r>
    </w:p>
    <w:p w14:paraId="3C880EA1" w14:textId="7EC44B75"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10.3.</w:t>
      </w:r>
      <w:r w:rsidRPr="0048153A">
        <w:rPr>
          <w:rFonts w:ascii="Arial" w:hAnsi="Arial" w:cs="Arial"/>
          <w:sz w:val="22"/>
          <w:szCs w:val="22"/>
        </w:rPr>
        <w:tab/>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4AA60623" w14:textId="4E372231"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10.4.</w:t>
      </w:r>
      <w:r w:rsidRPr="0048153A">
        <w:rPr>
          <w:rFonts w:ascii="Arial" w:hAnsi="Arial" w:cs="Arial"/>
          <w:sz w:val="22"/>
          <w:szCs w:val="22"/>
        </w:rPr>
        <w:tab/>
        <w:t>A avaliação da amostra será realizada pelo Serviço de Material (SEMAT), de cujo resultado será reproduzido em laudo, acessível aos licitantes, consignando as razões que levaram à aceitação ou rejeição da amostra, nos termos do Anexo IV (Modelo do Laudo de Verificação de Conformidade da Amostra).</w:t>
      </w:r>
    </w:p>
    <w:p w14:paraId="5E4649C6" w14:textId="3B6B2874"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10.5.</w:t>
      </w:r>
      <w:r w:rsidRPr="0048153A">
        <w:rPr>
          <w:rFonts w:ascii="Arial" w:hAnsi="Arial" w:cs="Arial"/>
          <w:sz w:val="22"/>
          <w:szCs w:val="22"/>
        </w:rPr>
        <w:tab/>
        <w:t>Em caso de reprovação da amostra o laudo previsto será acompanhado de fotografias digitais, sempre que possível, que servirão como meio de provas e suporte das razões de reprovação da amostra.</w:t>
      </w:r>
    </w:p>
    <w:p w14:paraId="498921B2" w14:textId="21BE2699"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10.6.</w:t>
      </w:r>
      <w:r w:rsidRPr="0048153A">
        <w:rPr>
          <w:rFonts w:ascii="Arial" w:hAnsi="Arial" w:cs="Arial"/>
          <w:sz w:val="22"/>
          <w:szCs w:val="22"/>
        </w:rPr>
        <w:tab/>
        <w:t xml:space="preserve">A análise da amostra poderá ser acompanhada pelos licitantes ou seus representantes legais, quando prévia e formalmente requerida pelo interessado. </w:t>
      </w:r>
    </w:p>
    <w:p w14:paraId="2CDE91AB" w14:textId="242B84F2"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10.7.</w:t>
      </w:r>
      <w:r w:rsidRPr="0048153A">
        <w:rPr>
          <w:rFonts w:ascii="Arial" w:hAnsi="Arial" w:cs="Arial"/>
          <w:sz w:val="22"/>
          <w:szCs w:val="22"/>
        </w:rPr>
        <w:tab/>
        <w:t>O ônus do envio da amostra e de sua retirada das dependências do TCDF, caso ocorra a reprovação, será de total responsabilidade do licitante.</w:t>
      </w:r>
    </w:p>
    <w:p w14:paraId="63DB377E" w14:textId="527D89F7" w:rsidR="00A85B90"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lastRenderedPageBreak/>
        <w:t>10.8.</w:t>
      </w:r>
      <w:r w:rsidRPr="0048153A">
        <w:rPr>
          <w:rFonts w:ascii="Arial" w:hAnsi="Arial" w:cs="Arial"/>
          <w:sz w:val="22"/>
          <w:szCs w:val="22"/>
        </w:rPr>
        <w:tab/>
        <w:t>A amostra aprovada ficará retida até a entrega do material pela adjudicatária para verificação de conformidade do lote entregue com a amostra apresentada.</w:t>
      </w:r>
    </w:p>
    <w:p w14:paraId="69535F54" w14:textId="6BD9F7A9" w:rsidR="007B2953" w:rsidRPr="0048153A" w:rsidRDefault="00A85B90" w:rsidP="00A85B90">
      <w:pPr>
        <w:pStyle w:val="Corpodetexto"/>
        <w:spacing w:after="120" w:line="360" w:lineRule="auto"/>
        <w:rPr>
          <w:rFonts w:ascii="Arial" w:hAnsi="Arial" w:cs="Arial"/>
          <w:sz w:val="22"/>
          <w:szCs w:val="22"/>
        </w:rPr>
      </w:pPr>
      <w:r w:rsidRPr="0048153A">
        <w:rPr>
          <w:rFonts w:ascii="Arial" w:hAnsi="Arial" w:cs="Arial"/>
          <w:sz w:val="22"/>
          <w:szCs w:val="22"/>
        </w:rPr>
        <w:t>10.9.</w:t>
      </w:r>
      <w:r w:rsidRPr="0048153A">
        <w:rPr>
          <w:rFonts w:ascii="Arial" w:hAnsi="Arial" w:cs="Arial"/>
          <w:sz w:val="22"/>
          <w:szCs w:val="22"/>
        </w:rPr>
        <w:tab/>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FC480C" w:rsidRPr="0048153A">
        <w:rPr>
          <w:rFonts w:ascii="Arial" w:hAnsi="Arial" w:cs="Arial"/>
          <w:sz w:val="22"/>
          <w:szCs w:val="22"/>
        </w:rPr>
        <w:t> </w:t>
      </w:r>
      <w:r w:rsidRPr="0048153A">
        <w:rPr>
          <w:rFonts w:ascii="Arial" w:hAnsi="Arial" w:cs="Arial"/>
          <w:sz w:val="22"/>
          <w:szCs w:val="22"/>
        </w:rPr>
        <w:t>14.133/2021).</w:t>
      </w:r>
    </w:p>
    <w:p w14:paraId="5DB6B165" w14:textId="77777777" w:rsidR="00D17A60" w:rsidRPr="0048153A" w:rsidRDefault="00D17A60" w:rsidP="00D17A60">
      <w:pPr>
        <w:pStyle w:val="Corponico"/>
        <w:spacing w:after="120" w:line="360" w:lineRule="auto"/>
        <w:rPr>
          <w:rFonts w:ascii="Arial" w:hAnsi="Arial" w:cs="Arial"/>
          <w:sz w:val="22"/>
          <w:szCs w:val="22"/>
        </w:rPr>
      </w:pPr>
    </w:p>
    <w:p w14:paraId="44C04CE7" w14:textId="7A30A1CB" w:rsidR="008274FB" w:rsidRPr="0048153A" w:rsidRDefault="008274FB" w:rsidP="002A537B">
      <w:pPr>
        <w:pStyle w:val="Cap"/>
        <w:spacing w:before="0" w:after="120" w:line="360" w:lineRule="auto"/>
        <w:rPr>
          <w:rFonts w:ascii="Arial" w:hAnsi="Arial" w:cs="Arial"/>
          <w:sz w:val="22"/>
          <w:szCs w:val="22"/>
        </w:rPr>
      </w:pPr>
      <w:r w:rsidRPr="0048153A">
        <w:rPr>
          <w:rFonts w:ascii="Arial" w:hAnsi="Arial" w:cs="Arial"/>
          <w:sz w:val="22"/>
          <w:szCs w:val="22"/>
        </w:rPr>
        <w:t>CAPÍTULO X</w:t>
      </w:r>
      <w:r w:rsidR="00675789" w:rsidRPr="0048153A">
        <w:rPr>
          <w:rFonts w:ascii="Arial" w:hAnsi="Arial" w:cs="Arial"/>
          <w:sz w:val="22"/>
          <w:szCs w:val="22"/>
        </w:rPr>
        <w:t>I</w:t>
      </w:r>
      <w:r w:rsidRPr="0048153A">
        <w:rPr>
          <w:rFonts w:ascii="Arial" w:hAnsi="Arial" w:cs="Arial"/>
          <w:sz w:val="22"/>
          <w:szCs w:val="22"/>
        </w:rPr>
        <w:t xml:space="preserve"> – DA HABILITAÇÃO</w:t>
      </w:r>
    </w:p>
    <w:p w14:paraId="20531243" w14:textId="5E274F2A" w:rsidR="008274FB" w:rsidRPr="0048153A" w:rsidRDefault="008274FB"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w:t>
      </w:r>
      <w:r w:rsidRPr="0048153A">
        <w:rPr>
          <w:rFonts w:ascii="Arial" w:hAnsi="Arial" w:cs="Arial"/>
          <w:sz w:val="22"/>
          <w:szCs w:val="22"/>
        </w:rPr>
        <w:tab/>
      </w:r>
      <w:r w:rsidR="003D0230" w:rsidRPr="0048153A">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.2.</w:t>
      </w:r>
      <w:r w:rsidRPr="0048153A">
        <w:rPr>
          <w:rFonts w:ascii="Arial" w:hAnsi="Arial" w:cs="Arial"/>
          <w:sz w:val="22"/>
          <w:szCs w:val="22"/>
        </w:rPr>
        <w:tab/>
        <w:t>O licitante que não atender às exigências de habilitação parcial no SICAF deverá apresentar documentos que as supram.</w:t>
      </w:r>
    </w:p>
    <w:p w14:paraId="76E30461" w14:textId="70CBB8DC"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.3.</w:t>
      </w:r>
      <w:r w:rsidRPr="0048153A">
        <w:rPr>
          <w:rFonts w:ascii="Arial" w:hAnsi="Arial" w:cs="Arial"/>
          <w:sz w:val="22"/>
          <w:szCs w:val="22"/>
        </w:rPr>
        <w:tab/>
        <w:t>O licitante deverá apresentar a seguinte documentação complementar:</w:t>
      </w:r>
    </w:p>
    <w:p w14:paraId="7E2BEA55" w14:textId="3951129C" w:rsidR="003D0230" w:rsidRPr="0048153A" w:rsidRDefault="00794935" w:rsidP="00FC480C">
      <w:pPr>
        <w:pStyle w:val="Corponico"/>
        <w:widowControl w:val="0"/>
        <w:numPr>
          <w:ilvl w:val="0"/>
          <w:numId w:val="40"/>
        </w:numPr>
        <w:spacing w:after="120" w:line="360" w:lineRule="auto"/>
        <w:ind w:left="1134" w:hanging="283"/>
        <w:rPr>
          <w:rFonts w:ascii="Arial" w:hAnsi="Arial" w:cs="Arial"/>
          <w:sz w:val="22"/>
          <w:szCs w:val="22"/>
        </w:rPr>
      </w:pPr>
      <w:r w:rsidRPr="0048153A">
        <w:rPr>
          <w:rFonts w:ascii="Arial" w:hAnsi="Arial" w:cs="Arial"/>
          <w:sz w:val="22"/>
          <w:szCs w:val="22"/>
        </w:rPr>
        <w:t>Certidão Negativa de Débitos com a Fazenda do Distrito Federal, em conformidade com o art. 193 da Lei nº 5.172/1966 (Código Tributário Nacional), c/c o inc. III do art. 68 da Lei nº</w:t>
      </w:r>
      <w:r w:rsidR="004758CC" w:rsidRPr="0048153A">
        <w:rPr>
          <w:rFonts w:ascii="Arial" w:hAnsi="Arial" w:cs="Arial"/>
          <w:sz w:val="22"/>
          <w:szCs w:val="22"/>
        </w:rPr>
        <w:t> </w:t>
      </w:r>
      <w:r w:rsidRPr="0048153A">
        <w:rPr>
          <w:rFonts w:ascii="Arial" w:hAnsi="Arial" w:cs="Arial"/>
          <w:sz w:val="22"/>
          <w:szCs w:val="22"/>
        </w:rPr>
        <w:t>14.133/2021. Esta certidão será exigida se não estiver contemplada no SICAF</w:t>
      </w:r>
      <w:r w:rsidR="003D0230" w:rsidRPr="0048153A">
        <w:rPr>
          <w:rFonts w:ascii="Arial" w:hAnsi="Arial" w:cs="Arial"/>
          <w:sz w:val="22"/>
          <w:szCs w:val="22"/>
        </w:rPr>
        <w:t>;</w:t>
      </w:r>
    </w:p>
    <w:p w14:paraId="75224C47" w14:textId="77777777" w:rsidR="00F53D57" w:rsidRPr="0048153A" w:rsidRDefault="003D0230" w:rsidP="00FC480C">
      <w:pPr>
        <w:pStyle w:val="Corponico"/>
        <w:widowControl w:val="0"/>
        <w:numPr>
          <w:ilvl w:val="0"/>
          <w:numId w:val="40"/>
        </w:numPr>
        <w:spacing w:after="120" w:line="360" w:lineRule="auto"/>
        <w:ind w:left="1134" w:hanging="283"/>
        <w:rPr>
          <w:rFonts w:ascii="Arial" w:hAnsi="Arial" w:cs="Arial"/>
          <w:sz w:val="22"/>
          <w:szCs w:val="22"/>
        </w:rPr>
      </w:pPr>
      <w:r w:rsidRPr="0048153A">
        <w:rPr>
          <w:rFonts w:ascii="Arial" w:hAnsi="Arial" w:cs="Arial"/>
          <w:sz w:val="22"/>
          <w:szCs w:val="22"/>
        </w:rPr>
        <w:t xml:space="preserve">registro comercial, no caso de empresário individual; </w:t>
      </w:r>
      <w:r w:rsidR="00491B07" w:rsidRPr="0048153A">
        <w:rPr>
          <w:rFonts w:ascii="Arial" w:hAnsi="Arial" w:cs="Arial"/>
          <w:sz w:val="22"/>
          <w:szCs w:val="22"/>
        </w:rPr>
        <w:t>ou a</w:t>
      </w:r>
      <w:r w:rsidRPr="0048153A">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22B730D" w14:textId="5E4657EC" w:rsidR="003D0230" w:rsidRPr="0048153A" w:rsidRDefault="003D0230"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1</w:t>
      </w:r>
      <w:r w:rsidR="00117B4C" w:rsidRPr="0048153A">
        <w:rPr>
          <w:rFonts w:ascii="Arial" w:hAnsi="Arial" w:cs="Arial"/>
          <w:sz w:val="22"/>
          <w:szCs w:val="22"/>
        </w:rPr>
        <w:t>1</w:t>
      </w:r>
      <w:r w:rsidRPr="0048153A">
        <w:rPr>
          <w:rFonts w:ascii="Arial" w:hAnsi="Arial" w:cs="Arial"/>
          <w:sz w:val="22"/>
          <w:szCs w:val="22"/>
        </w:rPr>
        <w:t>.3.1.</w:t>
      </w:r>
      <w:r w:rsidRPr="0048153A">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7E9719F" w14:textId="0B82D769" w:rsidR="00FA24F5" w:rsidRPr="0048153A" w:rsidRDefault="00FA24F5"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.4.</w:t>
      </w:r>
      <w:r w:rsidRPr="0048153A">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48153A" w:rsidRDefault="00AE46A9"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003D0230" w:rsidRPr="0048153A">
        <w:rPr>
          <w:rFonts w:ascii="Arial" w:hAnsi="Arial" w:cs="Arial"/>
          <w:sz w:val="22"/>
          <w:szCs w:val="22"/>
        </w:rPr>
        <w:t>.</w:t>
      </w:r>
      <w:r w:rsidR="00FA24F5" w:rsidRPr="0048153A">
        <w:rPr>
          <w:rFonts w:ascii="Arial" w:hAnsi="Arial" w:cs="Arial"/>
          <w:sz w:val="22"/>
          <w:szCs w:val="22"/>
        </w:rPr>
        <w:t>5</w:t>
      </w:r>
      <w:r w:rsidR="003D0230" w:rsidRPr="0048153A">
        <w:rPr>
          <w:rFonts w:ascii="Arial" w:hAnsi="Arial" w:cs="Arial"/>
          <w:sz w:val="22"/>
          <w:szCs w:val="22"/>
        </w:rPr>
        <w:t>.</w:t>
      </w:r>
      <w:r w:rsidR="003D0230" w:rsidRPr="0048153A">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6</w:t>
      </w:r>
      <w:r w:rsidRPr="0048153A">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48153A">
        <w:rPr>
          <w:rFonts w:ascii="Arial" w:hAnsi="Arial" w:cs="Arial"/>
          <w:sz w:val="22"/>
          <w:szCs w:val="22"/>
        </w:rPr>
        <w:t xml:space="preserve">apresentando documentos comprobatórios da execução dos </w:t>
      </w:r>
      <w:r w:rsidR="00B77FDA" w:rsidRPr="0048153A">
        <w:rPr>
          <w:rFonts w:ascii="Arial" w:hAnsi="Arial" w:cs="Arial"/>
          <w:sz w:val="22"/>
          <w:szCs w:val="22"/>
        </w:rPr>
        <w:lastRenderedPageBreak/>
        <w:t>serviços, tais como: cópias do contrato que deu suporte à contratação ou de sua nota fiscal, endereço atual do emissor do atestado, local em que foram prestados os serviços/</w:t>
      </w:r>
      <w:proofErr w:type="gramStart"/>
      <w:r w:rsidR="00B77FDA" w:rsidRPr="0048153A">
        <w:rPr>
          <w:rFonts w:ascii="Arial" w:hAnsi="Arial" w:cs="Arial"/>
          <w:sz w:val="22"/>
          <w:szCs w:val="22"/>
        </w:rPr>
        <w:t xml:space="preserve">fornecimento </w:t>
      </w:r>
      <w:proofErr w:type="spellStart"/>
      <w:r w:rsidR="00B77FDA" w:rsidRPr="0048153A">
        <w:rPr>
          <w:rFonts w:ascii="Arial" w:hAnsi="Arial" w:cs="Arial"/>
          <w:sz w:val="22"/>
          <w:szCs w:val="22"/>
        </w:rPr>
        <w:t>etc</w:t>
      </w:r>
      <w:proofErr w:type="spellEnd"/>
      <w:proofErr w:type="gramEnd"/>
      <w:r w:rsidR="00B77FDA" w:rsidRPr="0048153A">
        <w:rPr>
          <w:rFonts w:ascii="Arial" w:hAnsi="Arial" w:cs="Arial"/>
          <w:sz w:val="22"/>
          <w:szCs w:val="22"/>
        </w:rPr>
        <w:t>, não se configurando o presente rol como taxativo, mas apenas exemplificativo</w:t>
      </w:r>
      <w:bookmarkEnd w:id="10"/>
      <w:r w:rsidR="00B77FDA" w:rsidRPr="0048153A">
        <w:rPr>
          <w:rFonts w:ascii="Arial" w:hAnsi="Arial" w:cs="Arial"/>
          <w:sz w:val="22"/>
          <w:szCs w:val="22"/>
        </w:rPr>
        <w:t>.</w:t>
      </w:r>
    </w:p>
    <w:p w14:paraId="22ABB190" w14:textId="67ACC370"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w:t>
      </w:r>
      <w:r w:rsidRPr="0048153A">
        <w:rPr>
          <w:rFonts w:ascii="Arial" w:hAnsi="Arial" w:cs="Arial"/>
          <w:sz w:val="22"/>
          <w:szCs w:val="22"/>
        </w:rPr>
        <w:tab/>
        <w:t xml:space="preserve">Os documentos que não estejam contemplados no SICAF, ou que nele constem como vencidos na data de abertura da licitação, </w:t>
      </w:r>
      <w:r w:rsidR="001E445E" w:rsidRPr="0048153A">
        <w:rPr>
          <w:rFonts w:ascii="Arial" w:hAnsi="Arial" w:cs="Arial"/>
          <w:sz w:val="22"/>
          <w:szCs w:val="22"/>
        </w:rPr>
        <w:t xml:space="preserve">deverão ser remetidos pelo licitante, no mesmo prazo estipulado no item </w:t>
      </w:r>
      <w:r w:rsidR="003C0D81" w:rsidRPr="0048153A">
        <w:rPr>
          <w:rFonts w:ascii="Arial" w:hAnsi="Arial" w:cs="Arial"/>
          <w:sz w:val="22"/>
          <w:szCs w:val="22"/>
        </w:rPr>
        <w:t>9</w:t>
      </w:r>
      <w:r w:rsidR="001E445E" w:rsidRPr="0048153A">
        <w:rPr>
          <w:rFonts w:ascii="Arial" w:hAnsi="Arial" w:cs="Arial"/>
          <w:sz w:val="22"/>
          <w:szCs w:val="22"/>
        </w:rPr>
        <w:t>.4, contados da solicitação do pregoeiro</w:t>
      </w:r>
      <w:r w:rsidRPr="0048153A">
        <w:rPr>
          <w:rFonts w:ascii="Arial" w:hAnsi="Arial" w:cs="Arial"/>
          <w:sz w:val="22"/>
          <w:szCs w:val="22"/>
        </w:rPr>
        <w:t>.</w:t>
      </w:r>
    </w:p>
    <w:p w14:paraId="2FC79D1B" w14:textId="4BDA72B6" w:rsidR="003D5ABF" w:rsidRPr="0048153A" w:rsidRDefault="003D5ABF" w:rsidP="00FC480C">
      <w:pPr>
        <w:pStyle w:val="Corponico"/>
        <w:tabs>
          <w:tab w:val="left" w:pos="1560"/>
        </w:tabs>
        <w:spacing w:after="120" w:line="360" w:lineRule="auto"/>
        <w:ind w:left="709"/>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.1</w:t>
      </w:r>
      <w:r w:rsidRPr="0048153A">
        <w:rPr>
          <w:rFonts w:ascii="Arial" w:hAnsi="Arial" w:cs="Arial"/>
          <w:sz w:val="22"/>
          <w:szCs w:val="22"/>
        </w:rPr>
        <w:tab/>
        <w:t>No relatório de consulta ao SICAF, emitido para cumprimento do item 1</w:t>
      </w:r>
      <w:r w:rsidR="003C0D81" w:rsidRPr="0048153A">
        <w:rPr>
          <w:rFonts w:ascii="Arial" w:hAnsi="Arial" w:cs="Arial"/>
          <w:sz w:val="22"/>
          <w:szCs w:val="22"/>
        </w:rPr>
        <w:t>1</w:t>
      </w:r>
      <w:r w:rsidRPr="0048153A">
        <w:rPr>
          <w:rFonts w:ascii="Arial" w:hAnsi="Arial" w:cs="Arial"/>
          <w:sz w:val="22"/>
          <w:szCs w:val="22"/>
        </w:rPr>
        <w:t>.1, deverá constar, no mínimo, a regularidade com os seguintes entes, em plena validade:</w:t>
      </w:r>
    </w:p>
    <w:p w14:paraId="17E2ECB4" w14:textId="4EA7F34C" w:rsidR="003D5ABF" w:rsidRPr="0048153A" w:rsidRDefault="003D5ABF" w:rsidP="00FC480C">
      <w:pPr>
        <w:pStyle w:val="Corponico"/>
        <w:tabs>
          <w:tab w:val="left" w:pos="2694"/>
        </w:tabs>
        <w:spacing w:after="120" w:line="360" w:lineRule="auto"/>
        <w:ind w:left="1560"/>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.1.1</w:t>
      </w:r>
      <w:r w:rsidRPr="0048153A">
        <w:rPr>
          <w:rFonts w:ascii="Arial" w:hAnsi="Arial" w:cs="Arial"/>
          <w:sz w:val="22"/>
          <w:szCs w:val="22"/>
        </w:rPr>
        <w:tab/>
        <w:t>Receita Federal e PGFN;</w:t>
      </w:r>
    </w:p>
    <w:p w14:paraId="779F6B56" w14:textId="18648B48" w:rsidR="003D5ABF" w:rsidRPr="0048153A" w:rsidRDefault="003D5ABF" w:rsidP="00FC480C">
      <w:pPr>
        <w:pStyle w:val="Corponico"/>
        <w:tabs>
          <w:tab w:val="left" w:pos="2694"/>
        </w:tabs>
        <w:spacing w:after="120" w:line="360" w:lineRule="auto"/>
        <w:ind w:left="1560"/>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.1.2</w:t>
      </w:r>
      <w:r w:rsidRPr="0048153A">
        <w:rPr>
          <w:rFonts w:ascii="Arial" w:hAnsi="Arial" w:cs="Arial"/>
          <w:sz w:val="22"/>
          <w:szCs w:val="22"/>
        </w:rPr>
        <w:tab/>
        <w:t>Fundo de Garantia pelo Tempo de Serviço (FGTS);</w:t>
      </w:r>
    </w:p>
    <w:p w14:paraId="39E5BA0E" w14:textId="06ABDA71" w:rsidR="003D5ABF" w:rsidRPr="0048153A" w:rsidRDefault="003D5ABF" w:rsidP="00FC480C">
      <w:pPr>
        <w:pStyle w:val="Corponico"/>
        <w:tabs>
          <w:tab w:val="left" w:pos="2694"/>
        </w:tabs>
        <w:spacing w:after="120" w:line="360" w:lineRule="auto"/>
        <w:ind w:left="1560"/>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.1.3</w:t>
      </w:r>
      <w:r w:rsidRPr="0048153A">
        <w:rPr>
          <w:rFonts w:ascii="Arial" w:hAnsi="Arial" w:cs="Arial"/>
          <w:sz w:val="22"/>
          <w:szCs w:val="22"/>
        </w:rPr>
        <w:tab/>
        <w:t xml:space="preserve">Justiça Trabalhista (Certidão Negativa de Débitos Trabalhistas - CNDT); e </w:t>
      </w:r>
    </w:p>
    <w:p w14:paraId="3D1F6FA5" w14:textId="1B922A95" w:rsidR="003D5ABF" w:rsidRPr="0048153A" w:rsidRDefault="003D5ABF" w:rsidP="00FC480C">
      <w:pPr>
        <w:pStyle w:val="Corponico"/>
        <w:tabs>
          <w:tab w:val="left" w:pos="2694"/>
        </w:tabs>
        <w:spacing w:after="120" w:line="360" w:lineRule="auto"/>
        <w:ind w:left="1560"/>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7</w:t>
      </w:r>
      <w:r w:rsidRPr="0048153A">
        <w:rPr>
          <w:rFonts w:ascii="Arial" w:hAnsi="Arial" w:cs="Arial"/>
          <w:sz w:val="22"/>
          <w:szCs w:val="22"/>
        </w:rPr>
        <w:t>.1.4</w:t>
      </w:r>
      <w:r w:rsidRPr="0048153A">
        <w:rPr>
          <w:rFonts w:ascii="Arial" w:hAnsi="Arial" w:cs="Arial"/>
          <w:sz w:val="22"/>
          <w:szCs w:val="22"/>
        </w:rPr>
        <w:tab/>
        <w:t xml:space="preserve">Receita Estadual/Municipal/Distrital. </w:t>
      </w:r>
    </w:p>
    <w:p w14:paraId="7A0AEE7F" w14:textId="116431B0"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61F5C" w:rsidRPr="0048153A">
        <w:rPr>
          <w:rFonts w:ascii="Arial" w:hAnsi="Arial" w:cs="Arial"/>
          <w:sz w:val="22"/>
          <w:szCs w:val="22"/>
        </w:rPr>
        <w:t>8</w:t>
      </w:r>
      <w:r w:rsidRPr="0048153A">
        <w:rPr>
          <w:rFonts w:ascii="Arial" w:hAnsi="Arial" w:cs="Arial"/>
          <w:sz w:val="22"/>
          <w:szCs w:val="22"/>
        </w:rPr>
        <w:t>.</w:t>
      </w:r>
      <w:r w:rsidRPr="0048153A">
        <w:rPr>
          <w:rFonts w:ascii="Arial" w:hAnsi="Arial" w:cs="Arial"/>
          <w:sz w:val="22"/>
          <w:szCs w:val="22"/>
        </w:rPr>
        <w:tab/>
        <w:t xml:space="preserve">Em caráter de diligência, o Pregoeiro poderá solicitar, a qualquer momento, em original ou por cópia autenticada, </w:t>
      </w:r>
      <w:r w:rsidR="00FE3D41" w:rsidRPr="0048153A">
        <w:rPr>
          <w:rFonts w:ascii="Arial" w:hAnsi="Arial" w:cs="Arial"/>
          <w:sz w:val="22"/>
          <w:szCs w:val="22"/>
        </w:rPr>
        <w:t>os documentos remetidos por meio da opção “Enviar Anexo” do sistema</w:t>
      </w:r>
      <w:r w:rsidR="00C62544" w:rsidRPr="0048153A">
        <w:rPr>
          <w:rFonts w:ascii="Arial" w:hAnsi="Arial" w:cs="Arial"/>
          <w:sz w:val="22"/>
          <w:szCs w:val="22"/>
        </w:rPr>
        <w:t xml:space="preserve"> de</w:t>
      </w:r>
      <w:r w:rsidR="00FE3D41" w:rsidRPr="0048153A">
        <w:rPr>
          <w:rFonts w:ascii="Arial" w:hAnsi="Arial" w:cs="Arial"/>
          <w:sz w:val="22"/>
          <w:szCs w:val="22"/>
        </w:rPr>
        <w:t xml:space="preserve"> </w:t>
      </w:r>
      <w:r w:rsidR="00C62544" w:rsidRPr="0048153A">
        <w:rPr>
          <w:rFonts w:ascii="Arial" w:hAnsi="Arial" w:cs="Arial"/>
          <w:i/>
          <w:sz w:val="22"/>
          <w:szCs w:val="22"/>
          <w:lang w:eastAsia="pt-BR"/>
        </w:rPr>
        <w:t>Compras do Governo Federal: Compras.gov.br</w:t>
      </w:r>
      <w:r w:rsidR="00FE3D41" w:rsidRPr="0048153A">
        <w:rPr>
          <w:rFonts w:ascii="Arial" w:hAnsi="Arial" w:cs="Arial"/>
          <w:sz w:val="22"/>
          <w:szCs w:val="22"/>
        </w:rPr>
        <w:t>, bem como poderá solicitar correções ou saneamento de omissões na proposta e documentação remetidas</w:t>
      </w:r>
      <w:r w:rsidRPr="0048153A">
        <w:rPr>
          <w:rFonts w:ascii="Arial" w:hAnsi="Arial" w:cs="Arial"/>
          <w:sz w:val="22"/>
          <w:szCs w:val="22"/>
        </w:rPr>
        <w:t>.</w:t>
      </w:r>
    </w:p>
    <w:p w14:paraId="106C6B03" w14:textId="73EC94B2"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CD5A24" w:rsidRPr="0048153A">
        <w:rPr>
          <w:rFonts w:ascii="Arial" w:hAnsi="Arial" w:cs="Arial"/>
          <w:sz w:val="22"/>
          <w:szCs w:val="22"/>
        </w:rPr>
        <w:t>9</w:t>
      </w:r>
      <w:r w:rsidRPr="0048153A">
        <w:rPr>
          <w:rFonts w:ascii="Arial" w:hAnsi="Arial" w:cs="Arial"/>
          <w:sz w:val="22"/>
          <w:szCs w:val="22"/>
        </w:rPr>
        <w:t>.</w:t>
      </w:r>
      <w:r w:rsidRPr="0048153A">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48153A" w:rsidRDefault="00061F5C"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CD5A24" w:rsidRPr="0048153A">
        <w:rPr>
          <w:rFonts w:ascii="Arial" w:hAnsi="Arial" w:cs="Arial"/>
          <w:sz w:val="22"/>
          <w:szCs w:val="22"/>
        </w:rPr>
        <w:t>10</w:t>
      </w:r>
      <w:r w:rsidRPr="0048153A">
        <w:rPr>
          <w:rFonts w:ascii="Arial" w:hAnsi="Arial" w:cs="Arial"/>
          <w:sz w:val="22"/>
          <w:szCs w:val="22"/>
        </w:rPr>
        <w:t>.</w:t>
      </w:r>
      <w:r w:rsidRPr="0048153A">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48153A" w:rsidRDefault="006C6EC5"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CD5A24" w:rsidRPr="0048153A">
        <w:rPr>
          <w:rFonts w:ascii="Arial" w:hAnsi="Arial" w:cs="Arial"/>
          <w:sz w:val="22"/>
          <w:szCs w:val="22"/>
        </w:rPr>
        <w:t>1</w:t>
      </w:r>
      <w:r w:rsidR="008F070D" w:rsidRPr="0048153A">
        <w:rPr>
          <w:rFonts w:ascii="Arial" w:hAnsi="Arial" w:cs="Arial"/>
          <w:sz w:val="22"/>
          <w:szCs w:val="22"/>
        </w:rPr>
        <w:t>1</w:t>
      </w:r>
      <w:r w:rsidRPr="0048153A">
        <w:rPr>
          <w:rFonts w:ascii="Arial" w:hAnsi="Arial" w:cs="Arial"/>
          <w:sz w:val="22"/>
          <w:szCs w:val="22"/>
        </w:rPr>
        <w:t>.</w:t>
      </w:r>
      <w:r w:rsidRPr="0048153A">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11487329" w:rsidR="006C6EC5" w:rsidRPr="0048153A" w:rsidRDefault="006C6EC5"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w:t>
      </w:r>
      <w:r w:rsidR="00081307" w:rsidRPr="0048153A">
        <w:rPr>
          <w:rFonts w:ascii="Arial" w:hAnsi="Arial" w:cs="Arial"/>
          <w:sz w:val="22"/>
          <w:szCs w:val="22"/>
        </w:rPr>
        <w:t>1</w:t>
      </w:r>
      <w:r w:rsidR="008F070D" w:rsidRPr="0048153A">
        <w:rPr>
          <w:rFonts w:ascii="Arial" w:hAnsi="Arial" w:cs="Arial"/>
          <w:sz w:val="22"/>
          <w:szCs w:val="22"/>
        </w:rPr>
        <w:t>1</w:t>
      </w:r>
      <w:r w:rsidRPr="0048153A">
        <w:rPr>
          <w:rFonts w:ascii="Arial" w:hAnsi="Arial" w:cs="Arial"/>
          <w:sz w:val="22"/>
          <w:szCs w:val="22"/>
        </w:rPr>
        <w:t>.1.</w:t>
      </w:r>
      <w:r w:rsidRPr="0048153A">
        <w:rPr>
          <w:rFonts w:ascii="Arial" w:hAnsi="Arial" w:cs="Arial"/>
          <w:sz w:val="22"/>
          <w:szCs w:val="22"/>
        </w:rPr>
        <w:tab/>
        <w:t xml:space="preserve">Caso o licitante vencedor seja estrangeiro, para fins de </w:t>
      </w:r>
      <w:bookmarkStart w:id="11" w:name="_Hlk140073914"/>
      <w:r w:rsidRPr="0048153A">
        <w:rPr>
          <w:rFonts w:ascii="Arial" w:hAnsi="Arial" w:cs="Arial"/>
          <w:sz w:val="22"/>
          <w:szCs w:val="22"/>
        </w:rPr>
        <w:t>recebimento da nota de empenho</w:t>
      </w:r>
      <w:bookmarkEnd w:id="11"/>
      <w:r w:rsidR="007E6FBD" w:rsidRPr="0048153A">
        <w:rPr>
          <w:rFonts w:ascii="Arial" w:hAnsi="Arial" w:cs="Arial"/>
          <w:sz w:val="22"/>
          <w:szCs w:val="22"/>
        </w:rPr>
        <w:t xml:space="preserve">, </w:t>
      </w:r>
      <w:r w:rsidRPr="0048153A">
        <w:rPr>
          <w:rFonts w:ascii="Arial" w:hAnsi="Arial" w:cs="Arial"/>
          <w:sz w:val="22"/>
          <w:szCs w:val="22"/>
        </w:rPr>
        <w:t>os documentos de que trata esse item deverão ser traduzidos por tradutor juramentado no País e apostilados nos termos dispostos no </w:t>
      </w:r>
      <w:hyperlink r:id="rId17" w:history="1">
        <w:r w:rsidRPr="0048153A">
          <w:rPr>
            <w:rStyle w:val="Hyperlink"/>
            <w:rFonts w:ascii="Arial" w:hAnsi="Arial" w:cs="Arial"/>
            <w:color w:val="auto"/>
            <w:sz w:val="22"/>
            <w:szCs w:val="22"/>
          </w:rPr>
          <w:t xml:space="preserve">Decreto nº 8.660, de 29 de </w:t>
        </w:r>
        <w:r w:rsidRPr="0048153A">
          <w:rPr>
            <w:rStyle w:val="Hyperlink"/>
            <w:rFonts w:ascii="Arial" w:hAnsi="Arial" w:cs="Arial"/>
            <w:color w:val="auto"/>
            <w:sz w:val="22"/>
            <w:szCs w:val="22"/>
          </w:rPr>
          <w:lastRenderedPageBreak/>
          <w:t>janeiro de 2016</w:t>
        </w:r>
      </w:hyperlink>
      <w:r w:rsidRPr="0048153A">
        <w:rPr>
          <w:rFonts w:ascii="Arial" w:hAnsi="Arial" w:cs="Arial"/>
          <w:sz w:val="22"/>
          <w:szCs w:val="22"/>
        </w:rPr>
        <w:t xml:space="preserve">, ou de outro que venha a substituí-lo, ou </w:t>
      </w:r>
      <w:proofErr w:type="spellStart"/>
      <w:r w:rsidRPr="0048153A">
        <w:rPr>
          <w:rFonts w:ascii="Arial" w:hAnsi="Arial" w:cs="Arial"/>
          <w:sz w:val="22"/>
          <w:szCs w:val="22"/>
        </w:rPr>
        <w:t>consularizados</w:t>
      </w:r>
      <w:proofErr w:type="spellEnd"/>
      <w:r w:rsidRPr="0048153A">
        <w:rPr>
          <w:rFonts w:ascii="Arial" w:hAnsi="Arial" w:cs="Arial"/>
          <w:sz w:val="22"/>
          <w:szCs w:val="22"/>
        </w:rPr>
        <w:t xml:space="preserve"> pelos respectivos consulados ou embaixadas.</w:t>
      </w:r>
    </w:p>
    <w:p w14:paraId="234FB7BB" w14:textId="6654B6E3"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w:t>
      </w:r>
      <w:r w:rsidR="008F070D" w:rsidRPr="0048153A">
        <w:rPr>
          <w:rFonts w:ascii="Arial" w:hAnsi="Arial" w:cs="Arial"/>
          <w:sz w:val="22"/>
          <w:szCs w:val="22"/>
        </w:rPr>
        <w:t>2</w:t>
      </w:r>
      <w:r w:rsidRPr="0048153A">
        <w:rPr>
          <w:rFonts w:ascii="Arial" w:hAnsi="Arial" w:cs="Arial"/>
          <w:sz w:val="22"/>
          <w:szCs w:val="22"/>
        </w:rPr>
        <w:t>.</w:t>
      </w:r>
      <w:r w:rsidRPr="0048153A">
        <w:rPr>
          <w:rFonts w:ascii="Arial" w:hAnsi="Arial" w:cs="Arial"/>
          <w:sz w:val="22"/>
          <w:szCs w:val="22"/>
        </w:rPr>
        <w:tab/>
        <w:t xml:space="preserve">Tratando-se de entidades preferenciais, nos termos do item </w:t>
      </w:r>
      <w:r w:rsidR="009F431B" w:rsidRPr="0048153A">
        <w:rPr>
          <w:rFonts w:ascii="Arial" w:hAnsi="Arial" w:cs="Arial"/>
          <w:sz w:val="22"/>
          <w:szCs w:val="22"/>
        </w:rPr>
        <w:t>5</w:t>
      </w:r>
      <w:r w:rsidRPr="0048153A">
        <w:rPr>
          <w:rFonts w:ascii="Arial" w:hAnsi="Arial" w:cs="Arial"/>
          <w:sz w:val="22"/>
          <w:szCs w:val="22"/>
        </w:rPr>
        <w:t>.</w:t>
      </w:r>
      <w:r w:rsidR="00210350" w:rsidRPr="0048153A">
        <w:rPr>
          <w:rFonts w:ascii="Arial" w:hAnsi="Arial" w:cs="Arial"/>
          <w:sz w:val="22"/>
          <w:szCs w:val="22"/>
        </w:rPr>
        <w:t>4</w:t>
      </w:r>
      <w:r w:rsidRPr="0048153A">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48153A">
        <w:rPr>
          <w:rFonts w:ascii="Arial" w:hAnsi="Arial" w:cs="Arial"/>
          <w:sz w:val="22"/>
          <w:szCs w:val="22"/>
        </w:rPr>
        <w:t>4</w:t>
      </w:r>
      <w:r w:rsidRPr="0048153A">
        <w:rPr>
          <w:rFonts w:ascii="Arial" w:hAnsi="Arial" w:cs="Arial"/>
          <w:sz w:val="22"/>
          <w:szCs w:val="22"/>
        </w:rPr>
        <w:t xml:space="preserve"> deste Edital.</w:t>
      </w:r>
    </w:p>
    <w:p w14:paraId="4448390E" w14:textId="2097641C" w:rsidR="003D0230" w:rsidRPr="0048153A" w:rsidRDefault="003D0230"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.13.</w:t>
      </w:r>
      <w:r w:rsidRPr="0048153A">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21062660" w:rsidR="008274FB" w:rsidRPr="0048153A" w:rsidRDefault="008274FB" w:rsidP="00FC480C">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w:t>
      </w:r>
      <w:r w:rsidR="008F070D" w:rsidRPr="0048153A">
        <w:rPr>
          <w:rFonts w:ascii="Arial" w:hAnsi="Arial" w:cs="Arial"/>
          <w:sz w:val="22"/>
          <w:szCs w:val="22"/>
        </w:rPr>
        <w:t>4</w:t>
      </w:r>
      <w:r w:rsidRPr="0048153A">
        <w:rPr>
          <w:rFonts w:ascii="Arial" w:hAnsi="Arial" w:cs="Arial"/>
          <w:sz w:val="22"/>
          <w:szCs w:val="22"/>
        </w:rPr>
        <w:t>.</w:t>
      </w:r>
      <w:r w:rsidRPr="0048153A">
        <w:rPr>
          <w:rFonts w:ascii="Arial" w:hAnsi="Arial" w:cs="Arial"/>
          <w:sz w:val="22"/>
          <w:szCs w:val="22"/>
        </w:rPr>
        <w:tab/>
        <w:t xml:space="preserve">Para </w:t>
      </w:r>
      <w:bookmarkStart w:id="12" w:name="_Hlk140073982"/>
      <w:r w:rsidR="00E57EEE" w:rsidRPr="0048153A">
        <w:rPr>
          <w:rFonts w:ascii="Arial" w:hAnsi="Arial" w:cs="Arial"/>
          <w:sz w:val="22"/>
          <w:szCs w:val="22"/>
        </w:rPr>
        <w:t>o</w:t>
      </w:r>
      <w:r w:rsidRPr="0048153A">
        <w:rPr>
          <w:rFonts w:ascii="Arial" w:hAnsi="Arial" w:cs="Arial"/>
          <w:sz w:val="22"/>
          <w:szCs w:val="22"/>
        </w:rPr>
        <w:t xml:space="preserve"> </w:t>
      </w:r>
      <w:r w:rsidR="00574B3D" w:rsidRPr="0048153A">
        <w:rPr>
          <w:rFonts w:ascii="Arial" w:hAnsi="Arial" w:cs="Arial"/>
          <w:sz w:val="22"/>
          <w:szCs w:val="22"/>
        </w:rPr>
        <w:t>recebimento da nota de empenho</w:t>
      </w:r>
      <w:bookmarkEnd w:id="12"/>
      <w:r w:rsidR="00F53D57" w:rsidRPr="0048153A">
        <w:rPr>
          <w:rFonts w:ascii="Arial" w:hAnsi="Arial" w:cs="Arial"/>
          <w:sz w:val="22"/>
          <w:szCs w:val="22"/>
        </w:rPr>
        <w:t xml:space="preserve">, </w:t>
      </w:r>
      <w:r w:rsidRPr="0048153A">
        <w:rPr>
          <w:rFonts w:ascii="Arial" w:hAnsi="Arial" w:cs="Arial"/>
          <w:sz w:val="22"/>
          <w:szCs w:val="22"/>
        </w:rPr>
        <w:t>será exigida a comprovação das condições de habilitação consignadas no edital, que deverão ser mantidas pelo licitante durante a vigência contratual.</w:t>
      </w:r>
    </w:p>
    <w:p w14:paraId="1D9BDD8A" w14:textId="7F4A8B46" w:rsidR="00FE3D41" w:rsidRPr="0048153A" w:rsidRDefault="00FE3D41"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.14.1.</w:t>
      </w:r>
      <w:r w:rsidRPr="0048153A">
        <w:rPr>
          <w:rFonts w:ascii="Arial" w:hAnsi="Arial" w:cs="Arial"/>
          <w:sz w:val="22"/>
          <w:szCs w:val="22"/>
        </w:rPr>
        <w:tab/>
      </w:r>
      <w:r w:rsidR="00384DC5" w:rsidRPr="0048153A">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48153A">
        <w:rPr>
          <w:rFonts w:ascii="Arial" w:hAnsi="Arial" w:cs="Arial"/>
          <w:sz w:val="22"/>
          <w:szCs w:val="22"/>
        </w:rPr>
        <w:t xml:space="preserve">após </w:t>
      </w:r>
      <w:r w:rsidR="00384DC5" w:rsidRPr="0048153A">
        <w:rPr>
          <w:rFonts w:ascii="Arial" w:hAnsi="Arial" w:cs="Arial"/>
          <w:sz w:val="22"/>
          <w:szCs w:val="22"/>
        </w:rPr>
        <w:t>comprovados os requisitos para habilitação e analisada a proposta e eventuais documentos complementares</w:t>
      </w:r>
      <w:r w:rsidRPr="0048153A">
        <w:rPr>
          <w:rFonts w:ascii="Arial" w:hAnsi="Arial" w:cs="Arial"/>
          <w:sz w:val="22"/>
          <w:szCs w:val="22"/>
        </w:rPr>
        <w:t>.</w:t>
      </w:r>
    </w:p>
    <w:p w14:paraId="7F8EB638" w14:textId="4B75C85E" w:rsidR="00FE3D41" w:rsidRPr="0048153A" w:rsidRDefault="00FE3D41"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.14.</w:t>
      </w:r>
      <w:r w:rsidR="00516506" w:rsidRPr="0048153A">
        <w:rPr>
          <w:rFonts w:ascii="Arial" w:hAnsi="Arial" w:cs="Arial"/>
          <w:sz w:val="22"/>
          <w:szCs w:val="22"/>
        </w:rPr>
        <w:t>2</w:t>
      </w:r>
      <w:r w:rsidRPr="0048153A">
        <w:rPr>
          <w:rFonts w:ascii="Arial" w:hAnsi="Arial" w:cs="Arial"/>
          <w:sz w:val="22"/>
          <w:szCs w:val="22"/>
        </w:rPr>
        <w:t>.</w:t>
      </w:r>
      <w:r w:rsidRPr="0048153A">
        <w:rPr>
          <w:rFonts w:ascii="Arial" w:hAnsi="Arial" w:cs="Arial"/>
          <w:sz w:val="22"/>
          <w:szCs w:val="22"/>
        </w:rPr>
        <w:tab/>
        <w:t>Na hipótese de nenhum dos licitantes aceitar a contratação nos termos do item 1</w:t>
      </w:r>
      <w:r w:rsidR="00E603D7" w:rsidRPr="0048153A">
        <w:rPr>
          <w:rFonts w:ascii="Arial" w:hAnsi="Arial" w:cs="Arial"/>
          <w:sz w:val="22"/>
          <w:szCs w:val="22"/>
        </w:rPr>
        <w:t>1</w:t>
      </w:r>
      <w:r w:rsidRPr="0048153A">
        <w:rPr>
          <w:rFonts w:ascii="Arial" w:hAnsi="Arial" w:cs="Arial"/>
          <w:sz w:val="22"/>
          <w:szCs w:val="22"/>
        </w:rPr>
        <w:t>.14.1, a Administração, observados o valor estimado e sua eventual atualização nos termos do edital, poderá:</w:t>
      </w:r>
    </w:p>
    <w:p w14:paraId="20F1804D" w14:textId="5E8F227A" w:rsidR="00FE3D41" w:rsidRPr="0048153A" w:rsidRDefault="00FE3D41" w:rsidP="00FC480C">
      <w:pPr>
        <w:pStyle w:val="Corponico"/>
        <w:spacing w:after="120" w:line="360" w:lineRule="auto"/>
        <w:ind w:left="1701"/>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.14.</w:t>
      </w:r>
      <w:r w:rsidR="00516506" w:rsidRPr="0048153A">
        <w:rPr>
          <w:rFonts w:ascii="Arial" w:hAnsi="Arial" w:cs="Arial"/>
          <w:sz w:val="22"/>
          <w:szCs w:val="22"/>
        </w:rPr>
        <w:t>2</w:t>
      </w:r>
      <w:r w:rsidRPr="0048153A">
        <w:rPr>
          <w:rFonts w:ascii="Arial" w:hAnsi="Arial" w:cs="Arial"/>
          <w:sz w:val="22"/>
          <w:szCs w:val="22"/>
        </w:rPr>
        <w:t>.1</w:t>
      </w:r>
      <w:r w:rsidRPr="0048153A">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48153A" w:rsidRDefault="00FE3D41" w:rsidP="00FC480C">
      <w:pPr>
        <w:pStyle w:val="Corponico"/>
        <w:spacing w:after="120" w:line="360" w:lineRule="auto"/>
        <w:ind w:left="1701"/>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1</w:t>
      </w:r>
      <w:r w:rsidRPr="0048153A">
        <w:rPr>
          <w:rFonts w:ascii="Arial" w:hAnsi="Arial" w:cs="Arial"/>
          <w:sz w:val="22"/>
          <w:szCs w:val="22"/>
        </w:rPr>
        <w:t>.14.</w:t>
      </w:r>
      <w:r w:rsidR="00516506" w:rsidRPr="0048153A">
        <w:rPr>
          <w:rFonts w:ascii="Arial" w:hAnsi="Arial" w:cs="Arial"/>
          <w:sz w:val="22"/>
          <w:szCs w:val="22"/>
        </w:rPr>
        <w:t>2</w:t>
      </w:r>
      <w:r w:rsidRPr="0048153A">
        <w:rPr>
          <w:rFonts w:ascii="Arial" w:hAnsi="Arial" w:cs="Arial"/>
          <w:sz w:val="22"/>
          <w:szCs w:val="22"/>
        </w:rPr>
        <w:t>.2</w:t>
      </w:r>
      <w:r w:rsidRPr="0048153A">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48153A" w:rsidRDefault="008274FB" w:rsidP="008274FB">
      <w:pPr>
        <w:pStyle w:val="Corponico"/>
        <w:spacing w:after="120" w:line="360" w:lineRule="auto"/>
        <w:rPr>
          <w:rFonts w:ascii="Arial" w:hAnsi="Arial" w:cs="Arial"/>
          <w:sz w:val="22"/>
          <w:szCs w:val="22"/>
        </w:rPr>
      </w:pPr>
    </w:p>
    <w:p w14:paraId="5D9B2C24" w14:textId="456B50C4" w:rsidR="005B649B" w:rsidRPr="0048153A" w:rsidRDefault="005B649B">
      <w:pPr>
        <w:pStyle w:val="Cap"/>
        <w:spacing w:before="0" w:after="120" w:line="360" w:lineRule="auto"/>
        <w:rPr>
          <w:rFonts w:ascii="Arial" w:hAnsi="Arial" w:cs="Arial"/>
          <w:sz w:val="22"/>
          <w:szCs w:val="22"/>
        </w:rPr>
      </w:pPr>
      <w:r w:rsidRPr="0048153A">
        <w:rPr>
          <w:rFonts w:ascii="Arial" w:hAnsi="Arial" w:cs="Arial"/>
          <w:sz w:val="22"/>
          <w:szCs w:val="22"/>
        </w:rPr>
        <w:t>Capítulo XI</w:t>
      </w:r>
      <w:r w:rsidR="000764B6" w:rsidRPr="0048153A">
        <w:rPr>
          <w:rFonts w:ascii="Arial" w:hAnsi="Arial" w:cs="Arial"/>
          <w:sz w:val="22"/>
          <w:szCs w:val="22"/>
        </w:rPr>
        <w:t>I</w:t>
      </w:r>
      <w:r w:rsidRPr="0048153A">
        <w:rPr>
          <w:rFonts w:ascii="Arial" w:hAnsi="Arial" w:cs="Arial"/>
          <w:sz w:val="22"/>
          <w:szCs w:val="22"/>
        </w:rPr>
        <w:t xml:space="preserve"> – </w:t>
      </w:r>
      <w:bookmarkStart w:id="13" w:name="_Hlk59629002"/>
      <w:r w:rsidR="00130524" w:rsidRPr="0048153A">
        <w:rPr>
          <w:rFonts w:ascii="Arial" w:hAnsi="Arial" w:cs="Arial"/>
          <w:sz w:val="22"/>
          <w:szCs w:val="22"/>
        </w:rPr>
        <w:t xml:space="preserve">DA SUBCONTRATAÇÃO COMPULSÓRIA E </w:t>
      </w:r>
      <w:bookmarkEnd w:id="13"/>
      <w:r w:rsidRPr="0048153A">
        <w:rPr>
          <w:rFonts w:ascii="Arial" w:hAnsi="Arial" w:cs="Arial"/>
          <w:sz w:val="22"/>
          <w:szCs w:val="22"/>
        </w:rPr>
        <w:t>DA COTA RESERVADA</w:t>
      </w:r>
    </w:p>
    <w:p w14:paraId="5C2E4630" w14:textId="18E5D211" w:rsidR="0030334B" w:rsidRPr="0048153A" w:rsidRDefault="0030334B" w:rsidP="0030334B">
      <w:pPr>
        <w:pStyle w:val="Corponico"/>
        <w:spacing w:after="120" w:line="360" w:lineRule="auto"/>
        <w:rPr>
          <w:rFonts w:ascii="Arial" w:hAnsi="Arial" w:cs="Arial"/>
          <w:sz w:val="22"/>
          <w:szCs w:val="22"/>
        </w:rPr>
      </w:pPr>
      <w:r w:rsidRPr="0048153A">
        <w:rPr>
          <w:rFonts w:ascii="Arial" w:hAnsi="Arial" w:cs="Arial"/>
          <w:sz w:val="22"/>
          <w:szCs w:val="22"/>
        </w:rPr>
        <w:t>1</w:t>
      </w:r>
      <w:r w:rsidR="00E603D7" w:rsidRPr="0048153A">
        <w:rPr>
          <w:rFonts w:ascii="Arial" w:hAnsi="Arial" w:cs="Arial"/>
          <w:sz w:val="22"/>
          <w:szCs w:val="22"/>
        </w:rPr>
        <w:t>2</w:t>
      </w:r>
      <w:r w:rsidRPr="0048153A">
        <w:rPr>
          <w:rFonts w:ascii="Arial" w:hAnsi="Arial" w:cs="Arial"/>
          <w:sz w:val="22"/>
          <w:szCs w:val="22"/>
        </w:rPr>
        <w:t>.1</w:t>
      </w:r>
      <w:r w:rsidRPr="0048153A">
        <w:rPr>
          <w:rFonts w:ascii="Arial" w:hAnsi="Arial" w:cs="Arial"/>
          <w:sz w:val="22"/>
          <w:szCs w:val="22"/>
        </w:rPr>
        <w:tab/>
      </w:r>
      <w:bookmarkStart w:id="14" w:name="_Hlk140074080"/>
      <w:r w:rsidRPr="0048153A">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FC480C" w:rsidRPr="0048153A">
        <w:rPr>
          <w:rFonts w:ascii="Arial" w:hAnsi="Arial" w:cs="Arial"/>
          <w:sz w:val="22"/>
          <w:szCs w:val="22"/>
        </w:rPr>
        <w:t> </w:t>
      </w:r>
      <w:r w:rsidRPr="0048153A">
        <w:rPr>
          <w:rFonts w:ascii="Arial" w:hAnsi="Arial" w:cs="Arial"/>
          <w:sz w:val="22"/>
          <w:szCs w:val="22"/>
        </w:rPr>
        <w:t>26 da Lei Distrital nº 4.611/2011, bem como a subcontratação compulsória prevista no art. 27 dessa Lei.</w:t>
      </w:r>
      <w:bookmarkEnd w:id="14"/>
      <w:r w:rsidRPr="0048153A">
        <w:rPr>
          <w:rFonts w:ascii="Arial" w:hAnsi="Arial" w:cs="Arial"/>
          <w:sz w:val="22"/>
          <w:szCs w:val="22"/>
        </w:rPr>
        <w:t xml:space="preserve"> </w:t>
      </w:r>
    </w:p>
    <w:p w14:paraId="76479359" w14:textId="11C834D9" w:rsidR="0030334B" w:rsidRPr="0048153A" w:rsidRDefault="0030334B" w:rsidP="0030334B">
      <w:pPr>
        <w:pStyle w:val="Corponico"/>
        <w:spacing w:after="120" w:line="360" w:lineRule="auto"/>
        <w:rPr>
          <w:rFonts w:ascii="Arial" w:hAnsi="Arial" w:cs="Arial"/>
          <w:sz w:val="22"/>
          <w:szCs w:val="22"/>
        </w:rPr>
      </w:pPr>
    </w:p>
    <w:p w14:paraId="528051C9" w14:textId="398DEB12" w:rsidR="005B649B" w:rsidRPr="0048153A" w:rsidRDefault="005B649B">
      <w:pPr>
        <w:pStyle w:val="Cap"/>
        <w:spacing w:before="0" w:after="120" w:line="360" w:lineRule="auto"/>
        <w:rPr>
          <w:rFonts w:ascii="Arial" w:hAnsi="Arial" w:cs="Arial"/>
          <w:sz w:val="22"/>
          <w:szCs w:val="22"/>
        </w:rPr>
      </w:pPr>
      <w:r w:rsidRPr="0048153A">
        <w:rPr>
          <w:rFonts w:ascii="Arial" w:hAnsi="Arial" w:cs="Arial"/>
          <w:sz w:val="22"/>
          <w:szCs w:val="22"/>
        </w:rPr>
        <w:t>capítulo X</w:t>
      </w:r>
      <w:r w:rsidR="00981234" w:rsidRPr="0048153A">
        <w:rPr>
          <w:rFonts w:ascii="Arial" w:hAnsi="Arial" w:cs="Arial"/>
          <w:sz w:val="22"/>
          <w:szCs w:val="22"/>
        </w:rPr>
        <w:t>I</w:t>
      </w:r>
      <w:r w:rsidR="00EF1548" w:rsidRPr="0048153A">
        <w:rPr>
          <w:rFonts w:ascii="Arial" w:hAnsi="Arial" w:cs="Arial"/>
          <w:sz w:val="22"/>
          <w:szCs w:val="22"/>
        </w:rPr>
        <w:t>II</w:t>
      </w:r>
      <w:r w:rsidR="008A457F" w:rsidRPr="0048153A">
        <w:rPr>
          <w:rFonts w:ascii="Arial" w:hAnsi="Arial" w:cs="Arial"/>
          <w:sz w:val="22"/>
          <w:szCs w:val="22"/>
        </w:rPr>
        <w:t xml:space="preserve"> </w:t>
      </w:r>
      <w:r w:rsidRPr="0048153A">
        <w:rPr>
          <w:rFonts w:ascii="Arial" w:hAnsi="Arial" w:cs="Arial"/>
          <w:sz w:val="22"/>
          <w:szCs w:val="22"/>
        </w:rPr>
        <w:t>– do RECURSO</w:t>
      </w:r>
    </w:p>
    <w:p w14:paraId="1FCE7DD7" w14:textId="2D921F75" w:rsidR="005B649B" w:rsidRPr="0048153A" w:rsidRDefault="008A45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.1</w:t>
      </w:r>
      <w:r w:rsidR="005B649B" w:rsidRPr="0048153A">
        <w:rPr>
          <w:rFonts w:ascii="Arial" w:hAnsi="Arial" w:cs="Arial"/>
          <w:sz w:val="22"/>
          <w:szCs w:val="22"/>
        </w:rPr>
        <w:tab/>
        <w:t xml:space="preserve">Declarado o vencedor, o Pregoeiro abrirá prazo de </w:t>
      </w:r>
      <w:r w:rsidR="003C75A7" w:rsidRPr="0048153A">
        <w:rPr>
          <w:rFonts w:ascii="Arial" w:hAnsi="Arial" w:cs="Arial"/>
          <w:sz w:val="22"/>
          <w:szCs w:val="22"/>
        </w:rPr>
        <w:t>1</w:t>
      </w:r>
      <w:r w:rsidR="009A0939" w:rsidRPr="0048153A">
        <w:rPr>
          <w:rFonts w:ascii="Arial" w:hAnsi="Arial" w:cs="Arial"/>
          <w:sz w:val="22"/>
          <w:szCs w:val="22"/>
        </w:rPr>
        <w:t>0</w:t>
      </w:r>
      <w:r w:rsidR="005B649B" w:rsidRPr="0048153A">
        <w:rPr>
          <w:rFonts w:ascii="Arial" w:hAnsi="Arial" w:cs="Arial"/>
          <w:sz w:val="22"/>
          <w:szCs w:val="22"/>
        </w:rPr>
        <w:t xml:space="preserve"> (</w:t>
      </w:r>
      <w:r w:rsidR="003C75A7" w:rsidRPr="0048153A">
        <w:rPr>
          <w:rFonts w:ascii="Arial" w:hAnsi="Arial" w:cs="Arial"/>
          <w:sz w:val="22"/>
          <w:szCs w:val="22"/>
        </w:rPr>
        <w:t>dez</w:t>
      </w:r>
      <w:r w:rsidR="005B649B" w:rsidRPr="0048153A">
        <w:rPr>
          <w:rFonts w:ascii="Arial" w:hAnsi="Arial" w:cs="Arial"/>
          <w:sz w:val="22"/>
          <w:szCs w:val="22"/>
        </w:rPr>
        <w:t xml:space="preserve">) minutos, </w:t>
      </w:r>
      <w:r w:rsidR="009E5C21" w:rsidRPr="0048153A">
        <w:rPr>
          <w:rFonts w:ascii="Arial" w:hAnsi="Arial" w:cs="Arial"/>
          <w:sz w:val="22"/>
          <w:szCs w:val="22"/>
        </w:rPr>
        <w:t xml:space="preserve">após o julgamento das propostas de preços e da habilitação, </w:t>
      </w:r>
      <w:r w:rsidR="005B649B" w:rsidRPr="0048153A">
        <w:rPr>
          <w:rFonts w:ascii="Arial" w:hAnsi="Arial" w:cs="Arial"/>
          <w:sz w:val="22"/>
          <w:szCs w:val="22"/>
        </w:rPr>
        <w:t>durante o qual qualquer licitante poderá, de forma imediata, em campo próprio do sistema, manifestar sua intenção de recurso.</w:t>
      </w:r>
    </w:p>
    <w:p w14:paraId="4FBE5135" w14:textId="41FF2A9F" w:rsidR="005B649B" w:rsidRPr="0048153A" w:rsidRDefault="008A457F"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.1.1</w:t>
      </w:r>
      <w:r w:rsidR="005B649B" w:rsidRPr="0048153A">
        <w:rPr>
          <w:rFonts w:ascii="Arial" w:hAnsi="Arial" w:cs="Arial"/>
          <w:sz w:val="22"/>
          <w:szCs w:val="22"/>
        </w:rPr>
        <w:tab/>
        <w:t xml:space="preserve">A falta de manifestação no prazo estabelecido autoriza </w:t>
      </w:r>
      <w:r w:rsidR="00AC7A92" w:rsidRPr="0048153A">
        <w:rPr>
          <w:rFonts w:ascii="Arial" w:hAnsi="Arial" w:cs="Arial"/>
          <w:sz w:val="22"/>
          <w:szCs w:val="22"/>
        </w:rPr>
        <w:t>a autoridade competente</w:t>
      </w:r>
      <w:r w:rsidR="005B649B" w:rsidRPr="0048153A">
        <w:rPr>
          <w:rFonts w:ascii="Arial" w:hAnsi="Arial" w:cs="Arial"/>
          <w:sz w:val="22"/>
          <w:szCs w:val="22"/>
        </w:rPr>
        <w:t xml:space="preserve"> a adjudicar o objeto ao licitante vencedor.</w:t>
      </w:r>
    </w:p>
    <w:p w14:paraId="533E4F9F" w14:textId="7461A2E3" w:rsidR="005B649B" w:rsidRPr="0048153A" w:rsidRDefault="008A457F"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.1.</w:t>
      </w:r>
      <w:r w:rsidR="00BA775D" w:rsidRPr="0048153A">
        <w:rPr>
          <w:rFonts w:ascii="Arial" w:hAnsi="Arial" w:cs="Arial"/>
          <w:sz w:val="22"/>
          <w:szCs w:val="22"/>
        </w:rPr>
        <w:t>2</w:t>
      </w:r>
      <w:r w:rsidR="005B649B" w:rsidRPr="0048153A">
        <w:rPr>
          <w:rFonts w:ascii="Arial" w:hAnsi="Arial" w:cs="Arial"/>
          <w:sz w:val="22"/>
          <w:szCs w:val="22"/>
        </w:rPr>
        <w:tab/>
        <w:t xml:space="preserve">O licitante que </w:t>
      </w:r>
      <w:r w:rsidR="00A64055" w:rsidRPr="0048153A">
        <w:rPr>
          <w:rFonts w:ascii="Arial" w:hAnsi="Arial" w:cs="Arial"/>
          <w:sz w:val="22"/>
          <w:szCs w:val="22"/>
        </w:rPr>
        <w:t>registra</w:t>
      </w:r>
      <w:r w:rsidR="005B649B" w:rsidRPr="0048153A">
        <w:rPr>
          <w:rFonts w:ascii="Arial" w:hAnsi="Arial" w:cs="Arial"/>
          <w:sz w:val="22"/>
          <w:szCs w:val="22"/>
        </w:rPr>
        <w:t xml:space="preserve">r intenção de recurso deverá </w:t>
      </w:r>
      <w:r w:rsidR="00A64055" w:rsidRPr="0048153A">
        <w:rPr>
          <w:rFonts w:ascii="Arial" w:hAnsi="Arial" w:cs="Arial"/>
          <w:sz w:val="22"/>
          <w:szCs w:val="22"/>
        </w:rPr>
        <w:t>apresentar as</w:t>
      </w:r>
      <w:r w:rsidR="005B649B" w:rsidRPr="0048153A">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48153A" w:rsidRDefault="008A45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.2</w:t>
      </w:r>
      <w:r w:rsidR="005B649B" w:rsidRPr="0048153A">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48153A">
          <w:rPr>
            <w:rStyle w:val="Hyperlink"/>
            <w:rFonts w:ascii="Arial" w:hAnsi="Arial" w:cs="Arial"/>
            <w:color w:val="auto"/>
            <w:sz w:val="22"/>
            <w:szCs w:val="22"/>
          </w:rPr>
          <w:t>http://www.tc.df.gov.br/</w:t>
        </w:r>
      </w:hyperlink>
      <w:r w:rsidR="005B649B" w:rsidRPr="0048153A">
        <w:rPr>
          <w:rFonts w:ascii="Arial" w:hAnsi="Arial" w:cs="Arial"/>
          <w:sz w:val="22"/>
          <w:szCs w:val="22"/>
        </w:rPr>
        <w:t>, link “Consulta Processual”, “Consulta Rápida”, por meio do número do processo indicado na capa deste Edital.</w:t>
      </w:r>
    </w:p>
    <w:p w14:paraId="355E3163" w14:textId="372DF587" w:rsidR="005B649B" w:rsidRPr="0048153A" w:rsidRDefault="008A45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.3</w:t>
      </w:r>
      <w:r w:rsidR="005B649B" w:rsidRPr="0048153A">
        <w:rPr>
          <w:rFonts w:ascii="Arial" w:hAnsi="Arial" w:cs="Arial"/>
          <w:sz w:val="22"/>
          <w:szCs w:val="22"/>
        </w:rPr>
        <w:tab/>
      </w:r>
      <w:r w:rsidR="00BA775D" w:rsidRPr="0048153A">
        <w:rPr>
          <w:rFonts w:ascii="Arial" w:hAnsi="Arial" w:cs="Arial"/>
          <w:sz w:val="22"/>
          <w:szCs w:val="22"/>
        </w:rPr>
        <w:t>O</w:t>
      </w:r>
      <w:r w:rsidR="005B649B" w:rsidRPr="0048153A">
        <w:rPr>
          <w:rFonts w:ascii="Arial" w:hAnsi="Arial" w:cs="Arial"/>
          <w:sz w:val="22"/>
          <w:szCs w:val="22"/>
        </w:rPr>
        <w:t>s recursos rejeitados pelo Pregoeiro serão apreciados pela autoridade competente, que proferirá decisão definitiva antes da</w:t>
      </w:r>
      <w:r w:rsidR="002E2208" w:rsidRPr="0048153A">
        <w:rPr>
          <w:rFonts w:ascii="Arial" w:hAnsi="Arial" w:cs="Arial"/>
          <w:sz w:val="22"/>
          <w:szCs w:val="22"/>
        </w:rPr>
        <w:t xml:space="preserve"> adjudicação </w:t>
      </w:r>
      <w:r w:rsidR="00A63002" w:rsidRPr="0048153A">
        <w:rPr>
          <w:rFonts w:ascii="Arial" w:hAnsi="Arial" w:cs="Arial"/>
          <w:sz w:val="22"/>
          <w:szCs w:val="22"/>
        </w:rPr>
        <w:t xml:space="preserve">do objeto </w:t>
      </w:r>
      <w:r w:rsidR="002E2208" w:rsidRPr="0048153A">
        <w:rPr>
          <w:rFonts w:ascii="Arial" w:hAnsi="Arial" w:cs="Arial"/>
          <w:sz w:val="22"/>
          <w:szCs w:val="22"/>
        </w:rPr>
        <w:t>e</w:t>
      </w:r>
      <w:r w:rsidR="005B649B" w:rsidRPr="0048153A">
        <w:rPr>
          <w:rFonts w:ascii="Arial" w:hAnsi="Arial" w:cs="Arial"/>
          <w:sz w:val="22"/>
          <w:szCs w:val="22"/>
        </w:rPr>
        <w:t xml:space="preserve"> homologação do procedimento.</w:t>
      </w:r>
    </w:p>
    <w:p w14:paraId="799973BC" w14:textId="69C2A08D" w:rsidR="005B649B" w:rsidRPr="0048153A" w:rsidRDefault="008A45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3</w:t>
      </w:r>
      <w:r w:rsidR="005B649B" w:rsidRPr="0048153A">
        <w:rPr>
          <w:rFonts w:ascii="Arial" w:hAnsi="Arial" w:cs="Arial"/>
          <w:sz w:val="22"/>
          <w:szCs w:val="22"/>
        </w:rPr>
        <w:t>.4</w:t>
      </w:r>
      <w:r w:rsidR="005B649B" w:rsidRPr="0048153A">
        <w:rPr>
          <w:rFonts w:ascii="Arial" w:hAnsi="Arial" w:cs="Arial"/>
          <w:sz w:val="22"/>
          <w:szCs w:val="22"/>
        </w:rPr>
        <w:tab/>
        <w:t>O acolhimento do recurso implicará a invalidação apenas dos atos insuscetíveis de aproveitamento.</w:t>
      </w:r>
    </w:p>
    <w:p w14:paraId="0EF9EC29" w14:textId="77777777" w:rsidR="005B649B" w:rsidRPr="0048153A" w:rsidRDefault="005B649B">
      <w:pPr>
        <w:pStyle w:val="Corponico"/>
        <w:spacing w:after="120" w:line="360" w:lineRule="auto"/>
        <w:rPr>
          <w:rFonts w:ascii="Arial" w:hAnsi="Arial" w:cs="Arial"/>
          <w:sz w:val="22"/>
          <w:szCs w:val="22"/>
        </w:rPr>
      </w:pPr>
    </w:p>
    <w:p w14:paraId="24E593EC" w14:textId="05CE7731" w:rsidR="005B649B" w:rsidRPr="0048153A" w:rsidRDefault="005B649B">
      <w:pPr>
        <w:pStyle w:val="Ttulo1"/>
        <w:spacing w:after="120" w:line="360" w:lineRule="auto"/>
        <w:rPr>
          <w:szCs w:val="22"/>
        </w:rPr>
      </w:pPr>
      <w:r w:rsidRPr="0048153A">
        <w:rPr>
          <w:szCs w:val="22"/>
        </w:rPr>
        <w:lastRenderedPageBreak/>
        <w:t>CAPÍTULO X</w:t>
      </w:r>
      <w:r w:rsidR="00EF1548" w:rsidRPr="0048153A">
        <w:rPr>
          <w:szCs w:val="22"/>
        </w:rPr>
        <w:t>I</w:t>
      </w:r>
      <w:r w:rsidRPr="0048153A">
        <w:rPr>
          <w:szCs w:val="22"/>
        </w:rPr>
        <w:t>V – DA ADJUDICAÇÃO E HOMOLOGAÇÃO</w:t>
      </w:r>
    </w:p>
    <w:p w14:paraId="166892F6" w14:textId="1C230047" w:rsidR="005B649B" w:rsidRPr="0048153A" w:rsidRDefault="005B649B" w:rsidP="00817C84">
      <w:pPr>
        <w:pStyle w:val="p0"/>
        <w:widowControl/>
        <w:tabs>
          <w:tab w:val="left" w:pos="567"/>
        </w:tabs>
        <w:autoSpaceDE w:val="0"/>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4</w:t>
      </w:r>
      <w:r w:rsidRPr="0048153A">
        <w:rPr>
          <w:rFonts w:ascii="Arial" w:hAnsi="Arial" w:cs="Arial"/>
          <w:sz w:val="22"/>
          <w:szCs w:val="22"/>
        </w:rPr>
        <w:t>.1</w:t>
      </w:r>
      <w:r w:rsidRPr="0048153A">
        <w:rPr>
          <w:rFonts w:ascii="Arial" w:hAnsi="Arial" w:cs="Arial"/>
          <w:sz w:val="22"/>
          <w:szCs w:val="22"/>
        </w:rPr>
        <w:tab/>
      </w:r>
      <w:r w:rsidR="00817C84" w:rsidRPr="0048153A">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48153A">
        <w:rPr>
          <w:rFonts w:ascii="Arial" w:hAnsi="Arial" w:cs="Arial"/>
          <w:sz w:val="22"/>
          <w:szCs w:val="22"/>
        </w:rPr>
        <w:t>.</w:t>
      </w:r>
    </w:p>
    <w:p w14:paraId="1516783E" w14:textId="5CBF4CA5" w:rsidR="005B649B" w:rsidRPr="0048153A" w:rsidRDefault="005B649B">
      <w:pPr>
        <w:pStyle w:val="Cap"/>
        <w:spacing w:before="0" w:after="120" w:line="360" w:lineRule="auto"/>
        <w:rPr>
          <w:rFonts w:ascii="Arial" w:hAnsi="Arial" w:cs="Arial"/>
          <w:sz w:val="22"/>
          <w:szCs w:val="22"/>
        </w:rPr>
      </w:pPr>
      <w:r w:rsidRPr="0048153A">
        <w:rPr>
          <w:rFonts w:ascii="Arial" w:hAnsi="Arial" w:cs="Arial"/>
          <w:caps w:val="0"/>
          <w:kern w:val="1"/>
          <w:sz w:val="22"/>
          <w:szCs w:val="22"/>
        </w:rPr>
        <w:t>CAPÍTULO X</w:t>
      </w:r>
      <w:r w:rsidR="0040097E" w:rsidRPr="0048153A">
        <w:rPr>
          <w:rFonts w:ascii="Arial" w:hAnsi="Arial" w:cs="Arial"/>
          <w:caps w:val="0"/>
          <w:kern w:val="1"/>
          <w:sz w:val="22"/>
          <w:szCs w:val="22"/>
        </w:rPr>
        <w:t>V</w:t>
      </w:r>
      <w:r w:rsidRPr="0048153A">
        <w:rPr>
          <w:rFonts w:ascii="Arial" w:hAnsi="Arial" w:cs="Arial"/>
          <w:caps w:val="0"/>
          <w:kern w:val="1"/>
          <w:sz w:val="22"/>
          <w:szCs w:val="22"/>
        </w:rPr>
        <w:t xml:space="preserve"> – DA REVOGAÇÃO E ANULAÇÃO</w:t>
      </w:r>
    </w:p>
    <w:p w14:paraId="1A0F9D0C" w14:textId="4E3F4E53" w:rsidR="003B44F8" w:rsidRPr="0048153A" w:rsidRDefault="00CA3C7F" w:rsidP="00FC480C">
      <w:pPr>
        <w:autoSpaceDE w:val="0"/>
        <w:autoSpaceDN w:val="0"/>
        <w:adjustRightInd w:val="0"/>
        <w:spacing w:after="120" w:line="360" w:lineRule="auto"/>
        <w:jc w:val="both"/>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5</w:t>
      </w:r>
      <w:r w:rsidRPr="0048153A">
        <w:rPr>
          <w:rFonts w:ascii="Arial" w:hAnsi="Arial" w:cs="Arial"/>
          <w:sz w:val="22"/>
          <w:szCs w:val="22"/>
        </w:rPr>
        <w:t>.1.</w:t>
      </w:r>
      <w:r w:rsidRPr="0048153A">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48153A">
        <w:rPr>
          <w:rFonts w:ascii="Arial" w:hAnsi="Arial" w:cs="Arial"/>
          <w:sz w:val="22"/>
          <w:szCs w:val="22"/>
        </w:rPr>
        <w:t xml:space="preserve">, de ofício ou </w:t>
      </w:r>
      <w:r w:rsidR="00B118A3" w:rsidRPr="0048153A">
        <w:rPr>
          <w:rFonts w:ascii="Arial" w:hAnsi="Arial" w:cs="Arial"/>
          <w:sz w:val="22"/>
          <w:szCs w:val="22"/>
        </w:rPr>
        <w:t xml:space="preserve">mediante provocação de terceiros, </w:t>
      </w:r>
      <w:r w:rsidRPr="0048153A">
        <w:rPr>
          <w:rFonts w:ascii="Arial" w:hAnsi="Arial" w:cs="Arial"/>
          <w:sz w:val="22"/>
          <w:szCs w:val="22"/>
        </w:rPr>
        <w:t>por ilegalidade insanável</w:t>
      </w:r>
    </w:p>
    <w:p w14:paraId="64088383" w14:textId="158AC208" w:rsidR="00B118A3" w:rsidRPr="0048153A" w:rsidRDefault="00B118A3" w:rsidP="00FC480C">
      <w:pPr>
        <w:tabs>
          <w:tab w:val="left" w:pos="1560"/>
        </w:tabs>
        <w:autoSpaceDE w:val="0"/>
        <w:autoSpaceDN w:val="0"/>
        <w:adjustRightInd w:val="0"/>
        <w:spacing w:after="120" w:line="360" w:lineRule="auto"/>
        <w:ind w:left="709"/>
        <w:jc w:val="both"/>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5</w:t>
      </w:r>
      <w:r w:rsidRPr="0048153A">
        <w:rPr>
          <w:rFonts w:ascii="Arial" w:hAnsi="Arial" w:cs="Arial"/>
          <w:sz w:val="22"/>
          <w:szCs w:val="22"/>
        </w:rPr>
        <w:t>.1.1.</w:t>
      </w:r>
      <w:r w:rsidRPr="0048153A">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48153A" w:rsidRDefault="00B118A3" w:rsidP="00FC480C">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48153A" w:rsidRDefault="005B649B">
      <w:pPr>
        <w:pStyle w:val="CapEdital"/>
        <w:spacing w:before="0" w:line="360" w:lineRule="auto"/>
      </w:pPr>
      <w:r w:rsidRPr="0048153A">
        <w:t>CAPÍTULO X</w:t>
      </w:r>
      <w:r w:rsidR="00C14BFB" w:rsidRPr="0048153A">
        <w:t xml:space="preserve">VI </w:t>
      </w:r>
      <w:r w:rsidRPr="0048153A">
        <w:t>– DA CONTRATAÇÃO</w:t>
      </w:r>
    </w:p>
    <w:p w14:paraId="5B76D962" w14:textId="013699B5" w:rsidR="005B649B" w:rsidRPr="0048153A" w:rsidRDefault="00C14BFB" w:rsidP="00FC480C">
      <w:pPr>
        <w:autoSpaceDE w:val="0"/>
        <w:spacing w:after="120" w:line="360" w:lineRule="auto"/>
        <w:jc w:val="both"/>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6</w:t>
      </w:r>
      <w:r w:rsidR="005B649B" w:rsidRPr="0048153A">
        <w:rPr>
          <w:rFonts w:ascii="Arial" w:hAnsi="Arial" w:cs="Arial"/>
          <w:sz w:val="22"/>
          <w:szCs w:val="22"/>
        </w:rPr>
        <w:t>.1</w:t>
      </w:r>
      <w:r w:rsidRPr="0048153A">
        <w:rPr>
          <w:rFonts w:ascii="Arial" w:hAnsi="Arial" w:cs="Arial"/>
          <w:sz w:val="22"/>
          <w:szCs w:val="22"/>
        </w:rPr>
        <w:t>.</w:t>
      </w:r>
      <w:r w:rsidR="00FC480C" w:rsidRPr="0048153A">
        <w:rPr>
          <w:rFonts w:ascii="Arial" w:hAnsi="Arial" w:cs="Arial"/>
          <w:sz w:val="22"/>
          <w:szCs w:val="22"/>
        </w:rPr>
        <w:tab/>
      </w:r>
      <w:r w:rsidR="005B649B" w:rsidRPr="0048153A">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48153A" w:rsidRPr="0048153A" w14:paraId="1E2CAE2B" w14:textId="77777777" w:rsidTr="00BB57DF">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B9B2C" w14:textId="77777777" w:rsidR="00DF0C8F" w:rsidRPr="0048153A" w:rsidRDefault="00DF0C8F" w:rsidP="00BB57DF">
            <w:pPr>
              <w:autoSpaceDE w:val="0"/>
              <w:spacing w:before="60" w:after="60"/>
              <w:jc w:val="center"/>
              <w:rPr>
                <w:rFonts w:ascii="Arial" w:hAnsi="Arial" w:cs="Arial"/>
                <w:b/>
                <w:sz w:val="22"/>
                <w:szCs w:val="22"/>
              </w:rPr>
            </w:pPr>
            <w:r w:rsidRPr="0048153A">
              <w:rPr>
                <w:rFonts w:ascii="Arial" w:eastAsia="Calibri" w:hAnsi="Arial" w:cs="Arial"/>
                <w:b/>
                <w:sz w:val="22"/>
                <w:szCs w:val="22"/>
              </w:rPr>
              <w:t>Anexo I do Edital – Termo de Referência</w:t>
            </w:r>
          </w:p>
        </w:tc>
      </w:tr>
      <w:tr w:rsidR="0048153A" w:rsidRPr="0048153A" w14:paraId="0060D53D"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33227087" w14:textId="7EA99749" w:rsidR="00DF0C8F" w:rsidRPr="0048153A" w:rsidRDefault="00DF0C8F" w:rsidP="00BB57DF">
            <w:pPr>
              <w:pStyle w:val="CorpoEdital"/>
            </w:pPr>
            <w:r w:rsidRPr="0048153A">
              <w:t>16.1.1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B43BAC4" w14:textId="77777777" w:rsidR="00DF0C8F" w:rsidRPr="0048153A" w:rsidRDefault="00DF0C8F" w:rsidP="00BB57DF">
            <w:pPr>
              <w:autoSpaceDE w:val="0"/>
              <w:spacing w:before="60" w:after="60"/>
              <w:jc w:val="both"/>
              <w:rPr>
                <w:rFonts w:ascii="Arial" w:hAnsi="Arial" w:cs="Arial"/>
                <w:sz w:val="22"/>
                <w:szCs w:val="22"/>
              </w:rPr>
            </w:pPr>
            <w:r w:rsidRPr="0048153A">
              <w:rPr>
                <w:rFonts w:ascii="Arial" w:eastAsia="Calibri" w:hAnsi="Arial" w:cs="Arial"/>
                <w:sz w:val="22"/>
                <w:szCs w:val="22"/>
              </w:rPr>
              <w:t>Item 4.2</w:t>
            </w:r>
          </w:p>
        </w:tc>
      </w:tr>
      <w:tr w:rsidR="0048153A" w:rsidRPr="0048153A" w14:paraId="154D74C8"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1DE12515" w14:textId="4B1DD370" w:rsidR="00DF0C8F" w:rsidRPr="0048153A" w:rsidRDefault="00DF0C8F" w:rsidP="00BB57DF">
            <w:pPr>
              <w:pStyle w:val="CorpoEdital"/>
            </w:pPr>
            <w:r w:rsidRPr="0048153A">
              <w:t>16.1.2. DO LOCAL DA ENTREGA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58A4" w14:textId="77777777" w:rsidR="00DF0C8F" w:rsidRPr="0048153A" w:rsidRDefault="00DF0C8F" w:rsidP="00BB57DF">
            <w:pPr>
              <w:autoSpaceDE w:val="0"/>
              <w:spacing w:before="60" w:after="60"/>
              <w:jc w:val="both"/>
              <w:rPr>
                <w:rFonts w:ascii="Arial" w:eastAsia="Calibri" w:hAnsi="Arial" w:cs="Arial"/>
                <w:sz w:val="22"/>
                <w:szCs w:val="22"/>
              </w:rPr>
            </w:pPr>
            <w:r w:rsidRPr="0048153A">
              <w:rPr>
                <w:rFonts w:ascii="Arial" w:eastAsia="Calibri" w:hAnsi="Arial" w:cs="Arial"/>
                <w:sz w:val="22"/>
                <w:szCs w:val="22"/>
              </w:rPr>
              <w:t>Item 4.3</w:t>
            </w:r>
          </w:p>
        </w:tc>
      </w:tr>
      <w:tr w:rsidR="0048153A" w:rsidRPr="0048153A" w14:paraId="77390841"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5785D108" w14:textId="4A02709B" w:rsidR="00DF0C8F" w:rsidRPr="0048153A" w:rsidRDefault="00DF0C8F" w:rsidP="00BB57DF">
            <w:pPr>
              <w:pStyle w:val="CorpoEdital"/>
            </w:pPr>
            <w:r w:rsidRPr="0048153A">
              <w:t>16.1.3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3B0F879" w14:textId="77777777" w:rsidR="00DF0C8F" w:rsidRPr="0048153A" w:rsidRDefault="00DF0C8F" w:rsidP="00BB57DF">
            <w:pPr>
              <w:autoSpaceDE w:val="0"/>
              <w:spacing w:before="60" w:after="60"/>
              <w:jc w:val="both"/>
              <w:rPr>
                <w:rFonts w:ascii="Arial" w:hAnsi="Arial" w:cs="Arial"/>
                <w:sz w:val="22"/>
                <w:szCs w:val="22"/>
              </w:rPr>
            </w:pPr>
            <w:r w:rsidRPr="0048153A">
              <w:rPr>
                <w:rFonts w:ascii="Arial" w:eastAsia="Calibri" w:hAnsi="Arial" w:cs="Arial"/>
                <w:sz w:val="22"/>
                <w:szCs w:val="22"/>
              </w:rPr>
              <w:t>Item 5.2</w:t>
            </w:r>
          </w:p>
        </w:tc>
      </w:tr>
      <w:tr w:rsidR="0048153A" w:rsidRPr="0048153A" w14:paraId="26FDBF5C"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61FE9EB2" w14:textId="77777777" w:rsidR="00DF0C8F" w:rsidRPr="0048153A" w:rsidRDefault="00DF0C8F" w:rsidP="00BB57DF">
            <w:pPr>
              <w:pStyle w:val="CorpoEdital"/>
            </w:pPr>
            <w:r w:rsidRPr="0048153A">
              <w:t>16.1.4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1B00E3" w14:textId="77777777" w:rsidR="00DF0C8F" w:rsidRPr="0048153A" w:rsidRDefault="00DF0C8F" w:rsidP="00BB57DF">
            <w:pPr>
              <w:autoSpaceDE w:val="0"/>
              <w:spacing w:before="60" w:after="60"/>
              <w:jc w:val="both"/>
              <w:rPr>
                <w:rFonts w:ascii="Arial" w:hAnsi="Arial" w:cs="Arial"/>
                <w:sz w:val="22"/>
                <w:szCs w:val="22"/>
              </w:rPr>
            </w:pPr>
            <w:r w:rsidRPr="0048153A">
              <w:rPr>
                <w:rFonts w:ascii="Arial" w:eastAsia="Calibri" w:hAnsi="Arial" w:cs="Arial"/>
                <w:sz w:val="22"/>
                <w:szCs w:val="22"/>
              </w:rPr>
              <w:t>Item 5.3</w:t>
            </w:r>
          </w:p>
        </w:tc>
      </w:tr>
      <w:tr w:rsidR="0048153A" w:rsidRPr="0048153A" w14:paraId="3B275060" w14:textId="77777777" w:rsidTr="00495A79">
        <w:tc>
          <w:tcPr>
            <w:tcW w:w="8188" w:type="dxa"/>
            <w:tcBorders>
              <w:top w:val="single" w:sz="4" w:space="0" w:color="000000"/>
              <w:left w:val="single" w:sz="4" w:space="0" w:color="000000"/>
              <w:bottom w:val="single" w:sz="4" w:space="0" w:color="000000"/>
            </w:tcBorders>
            <w:shd w:val="clear" w:color="auto" w:fill="auto"/>
          </w:tcPr>
          <w:p w14:paraId="4357FA02" w14:textId="744EC432" w:rsidR="00673A26" w:rsidRPr="0048153A" w:rsidRDefault="00673A26" w:rsidP="00673A26">
            <w:pPr>
              <w:pStyle w:val="CorpoEdital"/>
            </w:pPr>
            <w:r w:rsidRPr="0048153A">
              <w:t>16.1.5.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EF199" w14:textId="7C9F6ABB" w:rsidR="00673A26" w:rsidRPr="0048153A" w:rsidRDefault="00673A26" w:rsidP="00673A26">
            <w:pPr>
              <w:autoSpaceDE w:val="0"/>
              <w:spacing w:before="60" w:after="60"/>
              <w:jc w:val="both"/>
              <w:rPr>
                <w:rFonts w:ascii="Arial" w:eastAsia="Calibri" w:hAnsi="Arial" w:cs="Arial"/>
                <w:sz w:val="22"/>
                <w:szCs w:val="22"/>
              </w:rPr>
            </w:pPr>
            <w:r w:rsidRPr="0048153A">
              <w:rPr>
                <w:rFonts w:ascii="Arial" w:hAnsi="Arial" w:cs="Arial"/>
                <w:sz w:val="22"/>
                <w:szCs w:val="22"/>
              </w:rPr>
              <w:t>Item 5.4</w:t>
            </w:r>
          </w:p>
        </w:tc>
      </w:tr>
      <w:tr w:rsidR="0048153A" w:rsidRPr="0048153A" w14:paraId="5BFA5AE9" w14:textId="77777777" w:rsidTr="00885F6C">
        <w:tc>
          <w:tcPr>
            <w:tcW w:w="8188" w:type="dxa"/>
            <w:tcBorders>
              <w:top w:val="single" w:sz="4" w:space="0" w:color="000000"/>
              <w:left w:val="single" w:sz="4" w:space="0" w:color="000000"/>
              <w:bottom w:val="single" w:sz="4" w:space="0" w:color="000000"/>
            </w:tcBorders>
            <w:shd w:val="clear" w:color="auto" w:fill="auto"/>
            <w:vAlign w:val="center"/>
          </w:tcPr>
          <w:p w14:paraId="13C534FB" w14:textId="6A1CE76F" w:rsidR="0079614B" w:rsidRPr="0048153A" w:rsidRDefault="0079614B" w:rsidP="0079614B">
            <w:pPr>
              <w:pStyle w:val="CorpoEdital"/>
            </w:pPr>
            <w:r w:rsidRPr="0048153A">
              <w:t>16.1.6. DA VIGÊNCIA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2A53" w14:textId="71E76EE1" w:rsidR="0079614B" w:rsidRPr="0048153A" w:rsidRDefault="0079614B" w:rsidP="0079614B">
            <w:pPr>
              <w:autoSpaceDE w:val="0"/>
              <w:spacing w:before="60" w:after="60"/>
              <w:jc w:val="both"/>
              <w:rPr>
                <w:rFonts w:ascii="Arial" w:hAnsi="Arial" w:cs="Arial"/>
                <w:sz w:val="22"/>
                <w:szCs w:val="22"/>
              </w:rPr>
            </w:pPr>
            <w:r w:rsidRPr="0048153A">
              <w:rPr>
                <w:rFonts w:ascii="Arial" w:eastAsia="Calibri" w:hAnsi="Arial" w:cs="Arial"/>
                <w:sz w:val="22"/>
                <w:szCs w:val="22"/>
              </w:rPr>
              <w:t>Item 5.5</w:t>
            </w:r>
          </w:p>
        </w:tc>
      </w:tr>
      <w:tr w:rsidR="0048153A" w:rsidRPr="0048153A" w14:paraId="44BDCC6E" w14:textId="77777777" w:rsidTr="00885F6C">
        <w:tc>
          <w:tcPr>
            <w:tcW w:w="8188" w:type="dxa"/>
            <w:tcBorders>
              <w:top w:val="single" w:sz="4" w:space="0" w:color="000000"/>
              <w:left w:val="single" w:sz="4" w:space="0" w:color="000000"/>
              <w:bottom w:val="single" w:sz="4" w:space="0" w:color="000000"/>
            </w:tcBorders>
            <w:shd w:val="clear" w:color="auto" w:fill="auto"/>
            <w:vAlign w:val="center"/>
          </w:tcPr>
          <w:p w14:paraId="4EA5C403" w14:textId="08683EA3" w:rsidR="0079614B" w:rsidRPr="0048153A" w:rsidRDefault="0079614B" w:rsidP="0079614B">
            <w:pPr>
              <w:pStyle w:val="CorpoEdital"/>
            </w:pPr>
            <w:r w:rsidRPr="0048153A">
              <w:t>16.1.7.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777D" w14:textId="47AE16B1" w:rsidR="0079614B" w:rsidRPr="0048153A" w:rsidRDefault="0079614B" w:rsidP="0079614B">
            <w:pPr>
              <w:autoSpaceDE w:val="0"/>
              <w:spacing w:before="60" w:after="60"/>
              <w:jc w:val="both"/>
              <w:rPr>
                <w:rFonts w:ascii="Arial" w:eastAsia="Calibri" w:hAnsi="Arial" w:cs="Arial"/>
                <w:sz w:val="22"/>
                <w:szCs w:val="22"/>
              </w:rPr>
            </w:pPr>
            <w:r w:rsidRPr="0048153A">
              <w:rPr>
                <w:rFonts w:ascii="Arial" w:eastAsia="Calibri" w:hAnsi="Arial" w:cs="Arial"/>
                <w:sz w:val="22"/>
                <w:szCs w:val="22"/>
              </w:rPr>
              <w:t>Item 5.6</w:t>
            </w:r>
          </w:p>
        </w:tc>
      </w:tr>
      <w:tr w:rsidR="0048153A" w:rsidRPr="0048153A" w14:paraId="0124068E"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6FA2FD6B" w14:textId="72E2B0E6" w:rsidR="0079614B" w:rsidRPr="0048153A" w:rsidRDefault="0079614B" w:rsidP="0079614B">
            <w:pPr>
              <w:pStyle w:val="CorpoEdital"/>
            </w:pPr>
            <w:r w:rsidRPr="0048153A">
              <w:t>16.1.8. 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AE0E7A8" w14:textId="77777777" w:rsidR="0079614B" w:rsidRPr="0048153A" w:rsidRDefault="0079614B" w:rsidP="0079614B">
            <w:pPr>
              <w:autoSpaceDE w:val="0"/>
              <w:spacing w:before="60" w:after="60"/>
              <w:jc w:val="both"/>
              <w:rPr>
                <w:rFonts w:ascii="Arial" w:hAnsi="Arial" w:cs="Arial"/>
                <w:sz w:val="22"/>
                <w:szCs w:val="22"/>
              </w:rPr>
            </w:pPr>
            <w:r w:rsidRPr="0048153A">
              <w:rPr>
                <w:rFonts w:ascii="Arial" w:eastAsia="Calibri" w:hAnsi="Arial" w:cs="Arial"/>
                <w:sz w:val="22"/>
                <w:szCs w:val="22"/>
              </w:rPr>
              <w:t>Item 5.7</w:t>
            </w:r>
          </w:p>
        </w:tc>
      </w:tr>
      <w:tr w:rsidR="0048153A" w:rsidRPr="0048153A" w14:paraId="04576646" w14:textId="77777777" w:rsidTr="00EA3370">
        <w:tc>
          <w:tcPr>
            <w:tcW w:w="8188" w:type="dxa"/>
            <w:tcBorders>
              <w:top w:val="single" w:sz="4" w:space="0" w:color="000000"/>
              <w:left w:val="single" w:sz="4" w:space="0" w:color="000000"/>
              <w:bottom w:val="single" w:sz="4" w:space="0" w:color="000000"/>
            </w:tcBorders>
            <w:shd w:val="clear" w:color="auto" w:fill="auto"/>
            <w:vAlign w:val="center"/>
          </w:tcPr>
          <w:p w14:paraId="4E667AAF" w14:textId="16175F54" w:rsidR="0079614B" w:rsidRPr="0048153A" w:rsidRDefault="0079614B" w:rsidP="0079614B">
            <w:pPr>
              <w:pStyle w:val="CorpoEdital"/>
            </w:pPr>
            <w:r w:rsidRPr="0048153A">
              <w:t>16.1.9.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D7752" w14:textId="71B47980" w:rsidR="0079614B" w:rsidRPr="0048153A" w:rsidRDefault="0079614B" w:rsidP="0079614B">
            <w:pPr>
              <w:autoSpaceDE w:val="0"/>
              <w:spacing w:before="60" w:after="60"/>
              <w:jc w:val="both"/>
              <w:rPr>
                <w:rFonts w:ascii="Arial" w:eastAsia="Calibri" w:hAnsi="Arial" w:cs="Arial"/>
                <w:sz w:val="22"/>
                <w:szCs w:val="22"/>
              </w:rPr>
            </w:pPr>
            <w:r w:rsidRPr="0048153A">
              <w:rPr>
                <w:rFonts w:ascii="Arial" w:eastAsia="Calibri" w:hAnsi="Arial" w:cs="Arial"/>
                <w:sz w:val="22"/>
                <w:szCs w:val="22"/>
              </w:rPr>
              <w:t>Item 5.8</w:t>
            </w:r>
          </w:p>
        </w:tc>
      </w:tr>
      <w:tr w:rsidR="0048153A" w:rsidRPr="0048153A" w14:paraId="07E8240F"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165A4C23" w14:textId="2B9EAF0A" w:rsidR="0079614B" w:rsidRPr="0048153A" w:rsidRDefault="0079614B" w:rsidP="0079614B">
            <w:pPr>
              <w:pStyle w:val="CorpoEdital"/>
            </w:pPr>
            <w:r w:rsidRPr="0048153A">
              <w:t>16.1.10.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79E14" w14:textId="0287E1BB" w:rsidR="0079614B" w:rsidRPr="0048153A" w:rsidRDefault="0079614B" w:rsidP="0079614B">
            <w:pPr>
              <w:autoSpaceDE w:val="0"/>
              <w:spacing w:before="60" w:after="60"/>
              <w:jc w:val="both"/>
              <w:rPr>
                <w:rFonts w:ascii="Arial" w:eastAsia="Calibri" w:hAnsi="Arial" w:cs="Arial"/>
                <w:sz w:val="22"/>
                <w:szCs w:val="22"/>
              </w:rPr>
            </w:pPr>
            <w:r w:rsidRPr="0048153A">
              <w:rPr>
                <w:rFonts w:ascii="Arial" w:eastAsia="Calibri" w:hAnsi="Arial" w:cs="Arial"/>
                <w:sz w:val="22"/>
                <w:szCs w:val="22"/>
              </w:rPr>
              <w:t>Item 5.9</w:t>
            </w:r>
          </w:p>
        </w:tc>
      </w:tr>
      <w:tr w:rsidR="0048153A" w:rsidRPr="0048153A" w14:paraId="618B2A1F"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2663FC89" w14:textId="609D9973" w:rsidR="0079614B" w:rsidRPr="0048153A" w:rsidRDefault="0079614B" w:rsidP="0079614B">
            <w:pPr>
              <w:pStyle w:val="CorpoEdital"/>
            </w:pPr>
            <w:r w:rsidRPr="0048153A">
              <w:t>16.1.11.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BDBC6" w14:textId="48D8CD3B" w:rsidR="0079614B" w:rsidRPr="0048153A" w:rsidRDefault="0079614B" w:rsidP="0079614B">
            <w:pPr>
              <w:autoSpaceDE w:val="0"/>
              <w:spacing w:before="60" w:after="60"/>
              <w:jc w:val="both"/>
              <w:rPr>
                <w:rFonts w:ascii="Arial" w:hAnsi="Arial" w:cs="Arial"/>
                <w:sz w:val="22"/>
                <w:szCs w:val="22"/>
              </w:rPr>
            </w:pPr>
            <w:r w:rsidRPr="0048153A">
              <w:rPr>
                <w:rFonts w:ascii="Arial" w:eastAsia="Calibri" w:hAnsi="Arial" w:cs="Arial"/>
                <w:sz w:val="22"/>
                <w:szCs w:val="22"/>
              </w:rPr>
              <w:t>Item 5.10</w:t>
            </w:r>
          </w:p>
        </w:tc>
      </w:tr>
      <w:tr w:rsidR="0048153A" w:rsidRPr="0048153A" w14:paraId="2448F43B" w14:textId="77777777" w:rsidTr="00BB57DF">
        <w:tc>
          <w:tcPr>
            <w:tcW w:w="8188" w:type="dxa"/>
            <w:tcBorders>
              <w:top w:val="single" w:sz="4" w:space="0" w:color="000000"/>
              <w:left w:val="single" w:sz="4" w:space="0" w:color="000000"/>
              <w:bottom w:val="single" w:sz="4" w:space="0" w:color="000000"/>
            </w:tcBorders>
            <w:shd w:val="clear" w:color="auto" w:fill="auto"/>
            <w:vAlign w:val="center"/>
          </w:tcPr>
          <w:p w14:paraId="45B52FA7" w14:textId="1141A272" w:rsidR="0079614B" w:rsidRPr="0048153A" w:rsidRDefault="0079614B" w:rsidP="0079614B">
            <w:pPr>
              <w:pStyle w:val="CorpoEdital"/>
            </w:pPr>
            <w:r w:rsidRPr="0048153A">
              <w:t>16.1.12.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E0C6" w14:textId="76A4BC0B" w:rsidR="0079614B" w:rsidRPr="0048153A" w:rsidRDefault="0079614B" w:rsidP="0079614B">
            <w:pPr>
              <w:autoSpaceDE w:val="0"/>
              <w:spacing w:before="60" w:after="60"/>
              <w:jc w:val="both"/>
              <w:rPr>
                <w:rFonts w:ascii="Arial" w:hAnsi="Arial" w:cs="Arial"/>
                <w:sz w:val="22"/>
                <w:szCs w:val="22"/>
              </w:rPr>
            </w:pPr>
            <w:r w:rsidRPr="0048153A">
              <w:rPr>
                <w:rFonts w:ascii="Arial" w:eastAsia="Calibri" w:hAnsi="Arial" w:cs="Arial"/>
                <w:sz w:val="22"/>
                <w:szCs w:val="22"/>
              </w:rPr>
              <w:t>Item 8</w:t>
            </w:r>
          </w:p>
        </w:tc>
      </w:tr>
    </w:tbl>
    <w:p w14:paraId="1DCE4F48" w14:textId="77777777" w:rsidR="00DF0C8F" w:rsidRPr="0048153A" w:rsidRDefault="00DF0C8F" w:rsidP="00DF0C8F">
      <w:pPr>
        <w:autoSpaceDE w:val="0"/>
        <w:spacing w:after="120" w:line="360" w:lineRule="auto"/>
        <w:jc w:val="both"/>
        <w:rPr>
          <w:rFonts w:ascii="Arial" w:hAnsi="Arial" w:cs="Arial"/>
          <w:sz w:val="22"/>
          <w:szCs w:val="22"/>
        </w:rPr>
      </w:pPr>
    </w:p>
    <w:p w14:paraId="0CFE527E" w14:textId="2A4E1F29" w:rsidR="005B649B" w:rsidRPr="0048153A" w:rsidRDefault="00893E14">
      <w:pPr>
        <w:autoSpaceDE w:val="0"/>
        <w:spacing w:after="120" w:line="360" w:lineRule="auto"/>
        <w:jc w:val="both"/>
        <w:rPr>
          <w:rFonts w:ascii="Arial" w:hAnsi="Arial" w:cs="Arial"/>
          <w:sz w:val="22"/>
          <w:szCs w:val="22"/>
        </w:rPr>
      </w:pPr>
      <w:r w:rsidRPr="0048153A">
        <w:rPr>
          <w:rFonts w:ascii="Arial" w:hAnsi="Arial" w:cs="Arial"/>
          <w:sz w:val="22"/>
          <w:szCs w:val="22"/>
        </w:rPr>
        <w:lastRenderedPageBreak/>
        <w:t>1</w:t>
      </w:r>
      <w:r w:rsidR="00EF1548" w:rsidRPr="0048153A">
        <w:rPr>
          <w:rFonts w:ascii="Arial" w:hAnsi="Arial" w:cs="Arial"/>
          <w:sz w:val="22"/>
          <w:szCs w:val="22"/>
        </w:rPr>
        <w:t>6</w:t>
      </w:r>
      <w:r w:rsidR="005B649B" w:rsidRPr="0048153A">
        <w:rPr>
          <w:rFonts w:ascii="Arial" w:hAnsi="Arial" w:cs="Arial"/>
          <w:sz w:val="22"/>
          <w:szCs w:val="22"/>
        </w:rPr>
        <w:t>.2</w:t>
      </w:r>
      <w:r w:rsidR="005B649B" w:rsidRPr="0048153A">
        <w:rPr>
          <w:rFonts w:ascii="Arial" w:hAnsi="Arial" w:cs="Arial"/>
          <w:sz w:val="22"/>
          <w:szCs w:val="22"/>
        </w:rPr>
        <w:tab/>
        <w:t xml:space="preserve">Além do disposto no item </w:t>
      </w:r>
      <w:r w:rsidRPr="0048153A">
        <w:rPr>
          <w:rFonts w:ascii="Arial" w:hAnsi="Arial" w:cs="Arial"/>
          <w:sz w:val="22"/>
          <w:szCs w:val="22"/>
        </w:rPr>
        <w:t>1</w:t>
      </w:r>
      <w:r w:rsidR="00EF1548" w:rsidRPr="0048153A">
        <w:rPr>
          <w:rFonts w:ascii="Arial" w:hAnsi="Arial" w:cs="Arial"/>
          <w:sz w:val="22"/>
          <w:szCs w:val="22"/>
        </w:rPr>
        <w:t>6</w:t>
      </w:r>
      <w:r w:rsidR="005B649B" w:rsidRPr="0048153A">
        <w:rPr>
          <w:rFonts w:ascii="Arial" w:hAnsi="Arial" w:cs="Arial"/>
          <w:sz w:val="22"/>
          <w:szCs w:val="22"/>
        </w:rPr>
        <w:t xml:space="preserve">.1, a contratação deverá obedecer às demais cláusulas do Anexo I do Edital – Termo de Referência. </w:t>
      </w:r>
    </w:p>
    <w:p w14:paraId="4AB4E29C" w14:textId="120E3560" w:rsidR="005B649B" w:rsidRPr="0048153A" w:rsidRDefault="005B649B">
      <w:pPr>
        <w:pStyle w:val="Cap"/>
        <w:spacing w:before="0" w:after="120" w:line="360" w:lineRule="auto"/>
        <w:rPr>
          <w:rFonts w:ascii="Arial" w:hAnsi="Arial" w:cs="Arial"/>
          <w:sz w:val="22"/>
          <w:szCs w:val="22"/>
        </w:rPr>
      </w:pPr>
      <w:r w:rsidRPr="0048153A">
        <w:rPr>
          <w:rFonts w:ascii="Arial" w:hAnsi="Arial" w:cs="Arial"/>
          <w:sz w:val="22"/>
          <w:szCs w:val="22"/>
        </w:rPr>
        <w:t>capítulo x</w:t>
      </w:r>
      <w:r w:rsidR="00893E14" w:rsidRPr="0048153A">
        <w:rPr>
          <w:rFonts w:ascii="Arial" w:hAnsi="Arial" w:cs="Arial"/>
          <w:sz w:val="22"/>
          <w:szCs w:val="22"/>
        </w:rPr>
        <w:t>VII</w:t>
      </w:r>
      <w:r w:rsidR="008A457F" w:rsidRPr="0048153A">
        <w:rPr>
          <w:rFonts w:ascii="Arial" w:hAnsi="Arial" w:cs="Arial"/>
          <w:sz w:val="22"/>
          <w:szCs w:val="22"/>
        </w:rPr>
        <w:t xml:space="preserve"> </w:t>
      </w:r>
      <w:r w:rsidRPr="0048153A">
        <w:rPr>
          <w:rFonts w:ascii="Arial" w:hAnsi="Arial" w:cs="Arial"/>
          <w:sz w:val="22"/>
          <w:szCs w:val="22"/>
        </w:rPr>
        <w:t>– DAS DISPOSIÇÕES GERAIS</w:t>
      </w:r>
    </w:p>
    <w:p w14:paraId="18665E41" w14:textId="6AB9921C"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5B649B" w:rsidRPr="0048153A">
        <w:rPr>
          <w:rFonts w:ascii="Arial" w:hAnsi="Arial" w:cs="Arial"/>
          <w:sz w:val="22"/>
          <w:szCs w:val="22"/>
        </w:rPr>
        <w:tab/>
        <w:t>São partes integrantes deste Edital o Anexo I (Termo de Referência), Anexo II (</w:t>
      </w:r>
      <w:r w:rsidR="0079614B" w:rsidRPr="0048153A">
        <w:rPr>
          <w:rFonts w:ascii="Arial" w:hAnsi="Arial" w:cs="Arial"/>
          <w:sz w:val="22"/>
          <w:szCs w:val="22"/>
        </w:rPr>
        <w:t xml:space="preserve">Especificações Técnicas e </w:t>
      </w:r>
      <w:r w:rsidR="009F3BD5" w:rsidRPr="0048153A">
        <w:rPr>
          <w:rFonts w:ascii="Arial" w:hAnsi="Arial" w:cs="Arial"/>
          <w:sz w:val="22"/>
          <w:szCs w:val="22"/>
        </w:rPr>
        <w:t>Estimativa de Preços</w:t>
      </w:r>
      <w:r w:rsidR="005B649B" w:rsidRPr="0048153A">
        <w:rPr>
          <w:rFonts w:ascii="Arial" w:hAnsi="Arial" w:cs="Arial"/>
          <w:sz w:val="22"/>
          <w:szCs w:val="22"/>
        </w:rPr>
        <w:t>), Anexo III (</w:t>
      </w:r>
      <w:r w:rsidR="009F3BD5" w:rsidRPr="0048153A">
        <w:rPr>
          <w:rFonts w:ascii="Arial" w:hAnsi="Arial" w:cs="Arial"/>
          <w:sz w:val="22"/>
          <w:szCs w:val="22"/>
        </w:rPr>
        <w:t>Modelo da Proposta de Preços</w:t>
      </w:r>
      <w:r w:rsidR="005B649B" w:rsidRPr="0048153A">
        <w:rPr>
          <w:rFonts w:ascii="Arial" w:hAnsi="Arial" w:cs="Arial"/>
          <w:sz w:val="22"/>
          <w:szCs w:val="22"/>
        </w:rPr>
        <w:t>), Anexo IV (</w:t>
      </w:r>
      <w:r w:rsidR="009F3BD5" w:rsidRPr="0048153A">
        <w:rPr>
          <w:rFonts w:ascii="Arial" w:hAnsi="Arial" w:cs="Arial"/>
          <w:sz w:val="22"/>
          <w:szCs w:val="22"/>
        </w:rPr>
        <w:t>Modelo do Laudo de Verificação de Conformidade da Amostra</w:t>
      </w:r>
      <w:r w:rsidR="005B649B" w:rsidRPr="0048153A">
        <w:rPr>
          <w:rFonts w:ascii="Arial" w:hAnsi="Arial" w:cs="Arial"/>
          <w:sz w:val="22"/>
          <w:szCs w:val="22"/>
        </w:rPr>
        <w:t>)</w:t>
      </w:r>
      <w:r w:rsidR="009F3BD5" w:rsidRPr="0048153A">
        <w:rPr>
          <w:rFonts w:ascii="Arial" w:hAnsi="Arial" w:cs="Arial"/>
          <w:sz w:val="22"/>
          <w:szCs w:val="22"/>
        </w:rPr>
        <w:t>.</w:t>
      </w:r>
    </w:p>
    <w:p w14:paraId="2A3AA673" w14:textId="26EC5A1F"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.2</w:t>
      </w:r>
      <w:r w:rsidR="005B649B" w:rsidRPr="0048153A">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.3</w:t>
      </w:r>
      <w:r w:rsidR="005B649B" w:rsidRPr="0048153A">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.4</w:t>
      </w:r>
      <w:r w:rsidR="005B649B" w:rsidRPr="0048153A">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.5</w:t>
      </w:r>
      <w:r w:rsidR="005B649B" w:rsidRPr="0048153A">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.6</w:t>
      </w:r>
      <w:r w:rsidR="005B649B" w:rsidRPr="0048153A">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715448" w:rsidRPr="0048153A">
        <w:rPr>
          <w:rFonts w:ascii="Arial" w:hAnsi="Arial" w:cs="Arial"/>
          <w:sz w:val="22"/>
          <w:szCs w:val="22"/>
        </w:rPr>
        <w:t>.7</w:t>
      </w:r>
      <w:r w:rsidR="00715448" w:rsidRPr="0048153A">
        <w:rPr>
          <w:rFonts w:ascii="Arial" w:hAnsi="Arial" w:cs="Arial"/>
          <w:sz w:val="22"/>
          <w:szCs w:val="22"/>
        </w:rPr>
        <w:tab/>
        <w:t>Este Pr</w:t>
      </w:r>
      <w:r w:rsidR="005B649B" w:rsidRPr="0048153A">
        <w:rPr>
          <w:rFonts w:ascii="Arial" w:hAnsi="Arial" w:cs="Arial"/>
          <w:sz w:val="22"/>
          <w:szCs w:val="22"/>
        </w:rPr>
        <w:t xml:space="preserve">egão poderá ter a data de abertura da sessão pública transferida por conveniência do TCDF, sem prejuízo do disposto no art. </w:t>
      </w:r>
      <w:r w:rsidR="00BD6889" w:rsidRPr="0048153A">
        <w:rPr>
          <w:rFonts w:ascii="Arial" w:hAnsi="Arial" w:cs="Arial"/>
          <w:sz w:val="22"/>
          <w:szCs w:val="22"/>
        </w:rPr>
        <w:t>55</w:t>
      </w:r>
      <w:r w:rsidR="005B649B" w:rsidRPr="0048153A">
        <w:rPr>
          <w:rFonts w:ascii="Arial" w:hAnsi="Arial" w:cs="Arial"/>
          <w:sz w:val="22"/>
          <w:szCs w:val="22"/>
        </w:rPr>
        <w:t xml:space="preserve">, da Lei nº </w:t>
      </w:r>
      <w:r w:rsidR="00BD6889" w:rsidRPr="0048153A">
        <w:rPr>
          <w:rFonts w:ascii="Arial" w:hAnsi="Arial" w:cs="Arial"/>
          <w:sz w:val="22"/>
          <w:szCs w:val="22"/>
        </w:rPr>
        <w:t>14.133</w:t>
      </w:r>
      <w:r w:rsidR="005B649B" w:rsidRPr="0048153A">
        <w:rPr>
          <w:rFonts w:ascii="Arial" w:hAnsi="Arial" w:cs="Arial"/>
          <w:sz w:val="22"/>
          <w:szCs w:val="22"/>
        </w:rPr>
        <w:t>/20</w:t>
      </w:r>
      <w:r w:rsidR="00BD6889" w:rsidRPr="0048153A">
        <w:rPr>
          <w:rFonts w:ascii="Arial" w:hAnsi="Arial" w:cs="Arial"/>
          <w:sz w:val="22"/>
          <w:szCs w:val="22"/>
        </w:rPr>
        <w:t>21</w:t>
      </w:r>
      <w:r w:rsidR="005B649B" w:rsidRPr="0048153A">
        <w:rPr>
          <w:rFonts w:ascii="Arial" w:hAnsi="Arial" w:cs="Arial"/>
          <w:sz w:val="22"/>
          <w:szCs w:val="22"/>
        </w:rPr>
        <w:t>.</w:t>
      </w:r>
    </w:p>
    <w:p w14:paraId="48DF5928" w14:textId="13ECC825"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.8</w:t>
      </w:r>
      <w:r w:rsidR="005B649B" w:rsidRPr="0048153A">
        <w:rPr>
          <w:rFonts w:ascii="Arial" w:hAnsi="Arial" w:cs="Arial"/>
          <w:sz w:val="22"/>
          <w:szCs w:val="22"/>
        </w:rPr>
        <w:tab/>
        <w:t>Nos termos do artigo 1º da Lei Distrital n</w:t>
      </w:r>
      <w:r w:rsidR="005B649B" w:rsidRPr="0048153A">
        <w:rPr>
          <w:rFonts w:ascii="Arial" w:hAnsi="Arial" w:cs="Arial"/>
          <w:sz w:val="22"/>
          <w:szCs w:val="22"/>
          <w:u w:val="single"/>
          <w:vertAlign w:val="superscript"/>
        </w:rPr>
        <w:t>o</w:t>
      </w:r>
      <w:r w:rsidR="005B649B" w:rsidRPr="0048153A">
        <w:rPr>
          <w:rFonts w:ascii="Arial" w:hAnsi="Arial" w:cs="Arial"/>
          <w:sz w:val="22"/>
          <w:szCs w:val="22"/>
        </w:rPr>
        <w:t> 5.061/2013, c/c o artigo 7º, inciso XXXIII, da Constituição Federal, é estritamente vedado o uso de mão de obra infantil.</w:t>
      </w:r>
    </w:p>
    <w:p w14:paraId="3B6C24AE" w14:textId="56097F46" w:rsidR="005B649B" w:rsidRPr="0048153A" w:rsidRDefault="00893E14">
      <w:pPr>
        <w:pStyle w:val="Corponico"/>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.8.1</w:t>
      </w:r>
      <w:r w:rsidR="005B649B" w:rsidRPr="0048153A">
        <w:rPr>
          <w:rFonts w:ascii="Arial" w:hAnsi="Arial" w:cs="Arial"/>
          <w:sz w:val="22"/>
          <w:szCs w:val="22"/>
        </w:rPr>
        <w:tab/>
        <w:t>O uso ou o emprego da mão de obra infantil constituir</w:t>
      </w:r>
      <w:r w:rsidR="00D279DB" w:rsidRPr="0048153A">
        <w:rPr>
          <w:rFonts w:ascii="Arial" w:hAnsi="Arial" w:cs="Arial"/>
          <w:sz w:val="22"/>
          <w:szCs w:val="22"/>
        </w:rPr>
        <w:t>á</w:t>
      </w:r>
      <w:r w:rsidR="005B649B" w:rsidRPr="0048153A">
        <w:rPr>
          <w:rFonts w:ascii="Arial" w:hAnsi="Arial" w:cs="Arial"/>
          <w:sz w:val="22"/>
          <w:szCs w:val="22"/>
        </w:rPr>
        <w:t xml:space="preserve"> motivo para a rescisão do ajuste e a aplicação de multa, sem prejuízo das sanções legais cabíveis.</w:t>
      </w:r>
    </w:p>
    <w:p w14:paraId="3EC7F630" w14:textId="3D541C7A" w:rsidR="005B649B" w:rsidRPr="0048153A" w:rsidRDefault="00893E14">
      <w:pPr>
        <w:pStyle w:val="Corponico"/>
        <w:spacing w:after="120" w:line="360" w:lineRule="auto"/>
        <w:rPr>
          <w:rFonts w:ascii="Arial" w:hAnsi="Arial" w:cs="Arial"/>
          <w:sz w:val="22"/>
          <w:szCs w:val="22"/>
        </w:rPr>
      </w:pPr>
      <w:r w:rsidRPr="0048153A">
        <w:rPr>
          <w:rFonts w:ascii="Arial" w:hAnsi="Arial" w:cs="Arial"/>
          <w:sz w:val="22"/>
          <w:szCs w:val="22"/>
        </w:rPr>
        <w:lastRenderedPageBreak/>
        <w:t>1</w:t>
      </w:r>
      <w:r w:rsidR="00EF1548" w:rsidRPr="0048153A">
        <w:rPr>
          <w:rFonts w:ascii="Arial" w:hAnsi="Arial" w:cs="Arial"/>
          <w:sz w:val="22"/>
          <w:szCs w:val="22"/>
        </w:rPr>
        <w:t>7</w:t>
      </w:r>
      <w:r w:rsidR="005B649B" w:rsidRPr="0048153A">
        <w:rPr>
          <w:rFonts w:ascii="Arial" w:hAnsi="Arial" w:cs="Arial"/>
          <w:sz w:val="22"/>
          <w:szCs w:val="22"/>
        </w:rPr>
        <w:t>.9</w:t>
      </w:r>
      <w:r w:rsidR="005B649B" w:rsidRPr="0048153A">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48153A">
        <w:rPr>
          <w:rFonts w:ascii="Arial" w:hAnsi="Arial" w:cs="Arial"/>
          <w:sz w:val="22"/>
          <w:szCs w:val="22"/>
        </w:rPr>
        <w:t>e</w:t>
      </w:r>
      <w:r w:rsidR="005B649B" w:rsidRPr="0048153A">
        <w:rPr>
          <w:rFonts w:ascii="Arial" w:hAnsi="Arial" w:cs="Arial"/>
          <w:sz w:val="22"/>
          <w:szCs w:val="22"/>
        </w:rPr>
        <w:t xml:space="preserve"> sua utilização ensejar</w:t>
      </w:r>
      <w:r w:rsidR="004346D7" w:rsidRPr="0048153A">
        <w:rPr>
          <w:rFonts w:ascii="Arial" w:hAnsi="Arial" w:cs="Arial"/>
          <w:sz w:val="22"/>
          <w:szCs w:val="22"/>
        </w:rPr>
        <w:t>á</w:t>
      </w:r>
      <w:r w:rsidR="005B649B" w:rsidRPr="0048153A">
        <w:rPr>
          <w:rFonts w:ascii="Arial" w:hAnsi="Arial" w:cs="Arial"/>
          <w:sz w:val="22"/>
          <w:szCs w:val="22"/>
        </w:rPr>
        <w:t xml:space="preserve"> a rescisão do ajuste e aplicação de multa, sem prejuízo de outras sanções cabíveis.</w:t>
      </w:r>
    </w:p>
    <w:p w14:paraId="183C5426" w14:textId="3749D665" w:rsidR="00BB1BE2" w:rsidRPr="0048153A" w:rsidRDefault="005A6712" w:rsidP="00CA3C7F">
      <w:pPr>
        <w:pStyle w:val="Corponico"/>
        <w:spacing w:after="120" w:line="360" w:lineRule="auto"/>
        <w:rPr>
          <w:rFonts w:ascii="Arial" w:hAnsi="Arial" w:cs="Arial"/>
          <w:sz w:val="22"/>
          <w:szCs w:val="22"/>
        </w:rPr>
      </w:pPr>
      <w:bookmarkStart w:id="15" w:name="_Hlk59631122"/>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BD6889" w:rsidRPr="0048153A">
        <w:rPr>
          <w:rFonts w:ascii="Arial" w:hAnsi="Arial" w:cs="Arial"/>
          <w:sz w:val="22"/>
          <w:szCs w:val="22"/>
        </w:rPr>
        <w:t>0</w:t>
      </w:r>
      <w:r w:rsidR="005B649B" w:rsidRPr="0048153A">
        <w:rPr>
          <w:rFonts w:ascii="Arial" w:hAnsi="Arial" w:cs="Arial"/>
          <w:sz w:val="22"/>
          <w:szCs w:val="22"/>
        </w:rPr>
        <w:tab/>
      </w:r>
      <w:r w:rsidR="00BB1BE2" w:rsidRPr="0048153A">
        <w:rPr>
          <w:rFonts w:ascii="Arial" w:hAnsi="Arial" w:cs="Arial"/>
          <w:sz w:val="22"/>
          <w:szCs w:val="22"/>
        </w:rPr>
        <w:t>Sem prejuízo do disposto no Item 3.</w:t>
      </w:r>
      <w:r w:rsidR="003A34A0" w:rsidRPr="0048153A">
        <w:rPr>
          <w:rFonts w:ascii="Arial" w:hAnsi="Arial" w:cs="Arial"/>
          <w:sz w:val="22"/>
          <w:szCs w:val="22"/>
        </w:rPr>
        <w:t>2.1</w:t>
      </w:r>
      <w:r w:rsidR="00BB1BE2" w:rsidRPr="0048153A">
        <w:rPr>
          <w:rFonts w:ascii="Arial" w:hAnsi="Arial" w:cs="Arial"/>
          <w:sz w:val="22"/>
          <w:szCs w:val="22"/>
        </w:rPr>
        <w:t>:</w:t>
      </w:r>
    </w:p>
    <w:p w14:paraId="5D74FEEF" w14:textId="7C897F92" w:rsidR="005B649B" w:rsidRPr="0048153A" w:rsidRDefault="005A6712"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BB1BE2" w:rsidRPr="0048153A">
        <w:rPr>
          <w:rFonts w:ascii="Arial" w:hAnsi="Arial" w:cs="Arial"/>
          <w:sz w:val="22"/>
          <w:szCs w:val="22"/>
        </w:rPr>
        <w:t>.1</w:t>
      </w:r>
      <w:r w:rsidR="00BD6889" w:rsidRPr="0048153A">
        <w:rPr>
          <w:rFonts w:ascii="Arial" w:hAnsi="Arial" w:cs="Arial"/>
          <w:sz w:val="22"/>
          <w:szCs w:val="22"/>
        </w:rPr>
        <w:t>0</w:t>
      </w:r>
      <w:r w:rsidR="00BB1BE2" w:rsidRPr="0048153A">
        <w:rPr>
          <w:rFonts w:ascii="Arial" w:hAnsi="Arial" w:cs="Arial"/>
          <w:sz w:val="22"/>
          <w:szCs w:val="22"/>
        </w:rPr>
        <w:t xml:space="preserve">.1 </w:t>
      </w:r>
      <w:r w:rsidR="00FC480C" w:rsidRPr="0048153A">
        <w:rPr>
          <w:rFonts w:ascii="Arial" w:hAnsi="Arial" w:cs="Arial"/>
          <w:sz w:val="22"/>
          <w:szCs w:val="22"/>
        </w:rPr>
        <w:tab/>
      </w:r>
      <w:r w:rsidR="00DA75B8" w:rsidRPr="0048153A">
        <w:rPr>
          <w:rFonts w:ascii="Arial" w:hAnsi="Arial" w:cs="Arial"/>
          <w:sz w:val="22"/>
          <w:szCs w:val="22"/>
        </w:rPr>
        <w:t>o esclarecimento de dúvidas de ordem técnica (Anexos I a IV) poderá ser realizado junto ao Serviço de Material - SEMAT, por meio dos telefones (61) 3314-2247 ou (61) 3314-2790, das 13h00 às 18h30.</w:t>
      </w:r>
    </w:p>
    <w:p w14:paraId="6C64FB73" w14:textId="056CDDDF" w:rsidR="005B649B" w:rsidRPr="0048153A" w:rsidRDefault="005A6712"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434ADA" w:rsidRPr="0048153A">
        <w:rPr>
          <w:rFonts w:ascii="Arial" w:hAnsi="Arial" w:cs="Arial"/>
          <w:sz w:val="22"/>
          <w:szCs w:val="22"/>
        </w:rPr>
        <w:t>0</w:t>
      </w:r>
      <w:r w:rsidR="00BB1BE2" w:rsidRPr="0048153A">
        <w:rPr>
          <w:rFonts w:ascii="Arial" w:hAnsi="Arial" w:cs="Arial"/>
          <w:sz w:val="22"/>
          <w:szCs w:val="22"/>
        </w:rPr>
        <w:t>.2</w:t>
      </w:r>
      <w:r w:rsidR="005B649B" w:rsidRPr="0048153A">
        <w:rPr>
          <w:rFonts w:ascii="Arial" w:hAnsi="Arial" w:cs="Arial"/>
          <w:sz w:val="22"/>
          <w:szCs w:val="22"/>
        </w:rPr>
        <w:tab/>
      </w:r>
      <w:r w:rsidR="00DA75B8" w:rsidRPr="0048153A">
        <w:rPr>
          <w:rFonts w:ascii="Arial" w:hAnsi="Arial" w:cs="Arial"/>
          <w:sz w:val="22"/>
          <w:szCs w:val="22"/>
        </w:rPr>
        <w:t>O</w:t>
      </w:r>
      <w:r w:rsidR="005B649B" w:rsidRPr="0048153A">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48153A">
        <w:rPr>
          <w:rFonts w:ascii="Arial" w:hAnsi="Arial" w:cs="Arial"/>
          <w:sz w:val="22"/>
          <w:szCs w:val="22"/>
        </w:rPr>
        <w:t>.</w:t>
      </w:r>
    </w:p>
    <w:bookmarkEnd w:id="15"/>
    <w:p w14:paraId="790F68CE" w14:textId="5166E79D" w:rsidR="005B649B" w:rsidRPr="0048153A" w:rsidRDefault="005A6712" w:rsidP="00CA3C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434ADA" w:rsidRPr="0048153A">
        <w:rPr>
          <w:rFonts w:ascii="Arial" w:hAnsi="Arial" w:cs="Arial"/>
          <w:sz w:val="22"/>
          <w:szCs w:val="22"/>
        </w:rPr>
        <w:t>1</w:t>
      </w:r>
      <w:r w:rsidR="005B649B" w:rsidRPr="0048153A">
        <w:rPr>
          <w:rFonts w:ascii="Arial" w:hAnsi="Arial" w:cs="Arial"/>
          <w:sz w:val="22"/>
          <w:szCs w:val="22"/>
        </w:rPr>
        <w:tab/>
        <w:t>Para todos os atos praticados em decorrência deste Edital, deverá sempre ser observado o horário de Brasília/DF</w:t>
      </w:r>
      <w:r w:rsidR="00D00FF5" w:rsidRPr="0048153A">
        <w:rPr>
          <w:rFonts w:ascii="Arial" w:hAnsi="Arial" w:cs="Arial"/>
          <w:sz w:val="22"/>
          <w:szCs w:val="22"/>
        </w:rPr>
        <w:t>.</w:t>
      </w:r>
    </w:p>
    <w:p w14:paraId="5F3494C1" w14:textId="18F02291" w:rsidR="005B649B" w:rsidRPr="0048153A" w:rsidRDefault="005A6712" w:rsidP="00CA3C7F">
      <w:pPr>
        <w:pStyle w:val="Corponico"/>
        <w:spacing w:after="120" w:line="360" w:lineRule="auto"/>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434ADA" w:rsidRPr="0048153A">
        <w:rPr>
          <w:rFonts w:ascii="Arial" w:hAnsi="Arial" w:cs="Arial"/>
          <w:sz w:val="22"/>
          <w:szCs w:val="22"/>
        </w:rPr>
        <w:t>2</w:t>
      </w:r>
      <w:r w:rsidR="005B649B" w:rsidRPr="0048153A">
        <w:rPr>
          <w:rFonts w:ascii="Arial" w:hAnsi="Arial" w:cs="Arial"/>
          <w:sz w:val="22"/>
          <w:szCs w:val="22"/>
        </w:rPr>
        <w:t>.</w:t>
      </w:r>
      <w:r w:rsidR="005B649B" w:rsidRPr="0048153A">
        <w:rPr>
          <w:rFonts w:ascii="Arial" w:hAnsi="Arial" w:cs="Arial"/>
          <w:sz w:val="22"/>
          <w:szCs w:val="22"/>
        </w:rPr>
        <w:tab/>
      </w:r>
      <w:r w:rsidR="00DE7151" w:rsidRPr="0048153A">
        <w:rPr>
          <w:rFonts w:ascii="Arial" w:hAnsi="Arial" w:cs="Arial"/>
          <w:sz w:val="22"/>
          <w:szCs w:val="22"/>
        </w:rPr>
        <w:t>Na contagem dos prazos estabelecidos neste Edital</w:t>
      </w:r>
      <w:r w:rsidR="00AB04CC" w:rsidRPr="0048153A">
        <w:rPr>
          <w:rFonts w:ascii="Arial" w:hAnsi="Arial" w:cs="Arial"/>
          <w:sz w:val="22"/>
          <w:szCs w:val="22"/>
        </w:rPr>
        <w:t xml:space="preserve"> e seus anexos</w:t>
      </w:r>
      <w:r w:rsidR="00DE7151" w:rsidRPr="0048153A">
        <w:rPr>
          <w:rFonts w:ascii="Arial" w:hAnsi="Arial" w:cs="Arial"/>
          <w:sz w:val="22"/>
          <w:szCs w:val="22"/>
        </w:rPr>
        <w:t>, quando definidos em dias, excluir-se-á o dia do início e incluir-se-á o do vencimento</w:t>
      </w:r>
      <w:r w:rsidR="005B649B" w:rsidRPr="0048153A">
        <w:rPr>
          <w:rFonts w:ascii="Arial" w:hAnsi="Arial" w:cs="Arial"/>
          <w:sz w:val="22"/>
          <w:szCs w:val="22"/>
        </w:rPr>
        <w:t>.</w:t>
      </w:r>
    </w:p>
    <w:p w14:paraId="7F3B9BEE" w14:textId="50FA35E8" w:rsidR="00DE7151" w:rsidRPr="0048153A" w:rsidRDefault="005A6712"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DE7151" w:rsidRPr="0048153A">
        <w:rPr>
          <w:rFonts w:ascii="Arial" w:hAnsi="Arial" w:cs="Arial"/>
          <w:sz w:val="22"/>
          <w:szCs w:val="22"/>
        </w:rPr>
        <w:t>.1</w:t>
      </w:r>
      <w:r w:rsidR="00434ADA" w:rsidRPr="0048153A">
        <w:rPr>
          <w:rFonts w:ascii="Arial" w:hAnsi="Arial" w:cs="Arial"/>
          <w:sz w:val="22"/>
          <w:szCs w:val="22"/>
        </w:rPr>
        <w:t>2</w:t>
      </w:r>
      <w:r w:rsidR="00DE7151" w:rsidRPr="0048153A">
        <w:rPr>
          <w:rFonts w:ascii="Arial" w:hAnsi="Arial" w:cs="Arial"/>
          <w:sz w:val="22"/>
          <w:szCs w:val="22"/>
        </w:rPr>
        <w:t>.1.</w:t>
      </w:r>
      <w:r w:rsidR="00DE7151" w:rsidRPr="0048153A">
        <w:rPr>
          <w:rFonts w:ascii="Arial" w:hAnsi="Arial" w:cs="Arial"/>
          <w:sz w:val="22"/>
          <w:szCs w:val="22"/>
        </w:rPr>
        <w:tab/>
        <w:t>Somente se iniciam ou vencem os prazos em dias que haja expediente neste Tribunal de Contas do Distrito Federal.</w:t>
      </w:r>
    </w:p>
    <w:p w14:paraId="2CDA0847" w14:textId="208567BE" w:rsidR="005B649B" w:rsidRPr="0048153A" w:rsidRDefault="005A6712" w:rsidP="00FC480C">
      <w:pPr>
        <w:pStyle w:val="Corponico"/>
        <w:tabs>
          <w:tab w:val="left" w:pos="1701"/>
        </w:tabs>
        <w:spacing w:after="120" w:line="360" w:lineRule="auto"/>
        <w:ind w:left="709"/>
        <w:rPr>
          <w:rFonts w:ascii="Arial" w:hAnsi="Arial" w:cs="Arial"/>
          <w:sz w:val="22"/>
          <w:szCs w:val="22"/>
        </w:rPr>
      </w:pPr>
      <w:r w:rsidRPr="0048153A">
        <w:rPr>
          <w:rFonts w:ascii="Arial" w:hAnsi="Arial" w:cs="Arial"/>
          <w:sz w:val="22"/>
          <w:szCs w:val="22"/>
        </w:rPr>
        <w:t>1</w:t>
      </w:r>
      <w:r w:rsidR="00EF1548" w:rsidRPr="0048153A">
        <w:rPr>
          <w:rFonts w:ascii="Arial" w:hAnsi="Arial" w:cs="Arial"/>
          <w:sz w:val="22"/>
          <w:szCs w:val="22"/>
        </w:rPr>
        <w:t>7</w:t>
      </w:r>
      <w:r w:rsidR="005B649B" w:rsidRPr="0048153A">
        <w:rPr>
          <w:rFonts w:ascii="Arial" w:hAnsi="Arial" w:cs="Arial"/>
          <w:sz w:val="22"/>
          <w:szCs w:val="22"/>
        </w:rPr>
        <w:t>.1</w:t>
      </w:r>
      <w:r w:rsidR="00434ADA" w:rsidRPr="0048153A">
        <w:rPr>
          <w:rFonts w:ascii="Arial" w:hAnsi="Arial" w:cs="Arial"/>
          <w:sz w:val="22"/>
          <w:szCs w:val="22"/>
        </w:rPr>
        <w:t>2</w:t>
      </w:r>
      <w:r w:rsidR="005B649B" w:rsidRPr="0048153A">
        <w:rPr>
          <w:rFonts w:ascii="Arial" w:hAnsi="Arial" w:cs="Arial"/>
          <w:sz w:val="22"/>
          <w:szCs w:val="22"/>
        </w:rPr>
        <w:t>.</w:t>
      </w:r>
      <w:r w:rsidR="003A7035" w:rsidRPr="0048153A">
        <w:rPr>
          <w:rFonts w:ascii="Arial" w:hAnsi="Arial" w:cs="Arial"/>
          <w:sz w:val="22"/>
          <w:szCs w:val="22"/>
        </w:rPr>
        <w:t>2</w:t>
      </w:r>
      <w:r w:rsidR="005B649B" w:rsidRPr="0048153A">
        <w:rPr>
          <w:rFonts w:ascii="Arial" w:hAnsi="Arial" w:cs="Arial"/>
          <w:sz w:val="22"/>
          <w:szCs w:val="22"/>
        </w:rPr>
        <w:t>.</w:t>
      </w:r>
      <w:r w:rsidR="005B649B" w:rsidRPr="0048153A">
        <w:rPr>
          <w:rFonts w:ascii="Arial" w:hAnsi="Arial" w:cs="Arial"/>
          <w:sz w:val="22"/>
          <w:szCs w:val="22"/>
        </w:rPr>
        <w:tab/>
        <w:t xml:space="preserve">Para os fins do item </w:t>
      </w:r>
      <w:r w:rsidRPr="0048153A">
        <w:rPr>
          <w:rFonts w:ascii="Arial" w:hAnsi="Arial" w:cs="Arial"/>
          <w:sz w:val="22"/>
          <w:szCs w:val="22"/>
        </w:rPr>
        <w:t>1</w:t>
      </w:r>
      <w:r w:rsidR="00170CE8" w:rsidRPr="0048153A">
        <w:rPr>
          <w:rFonts w:ascii="Arial" w:hAnsi="Arial" w:cs="Arial"/>
          <w:sz w:val="22"/>
          <w:szCs w:val="22"/>
        </w:rPr>
        <w:t>7</w:t>
      </w:r>
      <w:r w:rsidR="005B649B" w:rsidRPr="0048153A">
        <w:rPr>
          <w:rFonts w:ascii="Arial" w:hAnsi="Arial" w:cs="Arial"/>
          <w:sz w:val="22"/>
          <w:szCs w:val="22"/>
        </w:rPr>
        <w:t>.1</w:t>
      </w:r>
      <w:r w:rsidR="00434ADA" w:rsidRPr="0048153A">
        <w:rPr>
          <w:rFonts w:ascii="Arial" w:hAnsi="Arial" w:cs="Arial"/>
          <w:sz w:val="22"/>
          <w:szCs w:val="22"/>
        </w:rPr>
        <w:t>2</w:t>
      </w:r>
      <w:r w:rsidR="005B649B" w:rsidRPr="0048153A">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48153A">
        <w:rPr>
          <w:rFonts w:ascii="Arial" w:hAnsi="Arial" w:cs="Arial"/>
          <w:i/>
          <w:sz w:val="22"/>
          <w:szCs w:val="22"/>
        </w:rPr>
        <w:t xml:space="preserve">de </w:t>
      </w:r>
      <w:r w:rsidR="00C62544" w:rsidRPr="0048153A">
        <w:rPr>
          <w:rFonts w:ascii="Arial" w:hAnsi="Arial" w:cs="Arial"/>
          <w:i/>
          <w:sz w:val="22"/>
          <w:szCs w:val="22"/>
          <w:lang w:eastAsia="pt-BR"/>
        </w:rPr>
        <w:t>Compras do Governo Federal: Compras.gov.br</w:t>
      </w:r>
      <w:r w:rsidR="005B649B" w:rsidRPr="0048153A">
        <w:rPr>
          <w:rFonts w:ascii="Arial" w:hAnsi="Arial" w:cs="Arial"/>
          <w:sz w:val="22"/>
          <w:szCs w:val="22"/>
        </w:rPr>
        <w:t>.</w:t>
      </w:r>
    </w:p>
    <w:p w14:paraId="11CA7DC6" w14:textId="11DEEEC4" w:rsidR="005B649B" w:rsidRPr="0048153A" w:rsidRDefault="005B649B">
      <w:pPr>
        <w:pStyle w:val="Cap"/>
        <w:spacing w:before="0" w:after="120" w:line="360" w:lineRule="auto"/>
        <w:rPr>
          <w:rFonts w:ascii="Arial" w:hAnsi="Arial" w:cs="Arial"/>
          <w:sz w:val="22"/>
          <w:szCs w:val="22"/>
        </w:rPr>
      </w:pPr>
      <w:r w:rsidRPr="0048153A">
        <w:rPr>
          <w:rFonts w:ascii="Arial" w:hAnsi="Arial" w:cs="Arial"/>
          <w:sz w:val="22"/>
          <w:szCs w:val="22"/>
        </w:rPr>
        <w:t>capítulo x</w:t>
      </w:r>
      <w:r w:rsidR="002C2425" w:rsidRPr="0048153A">
        <w:rPr>
          <w:rFonts w:ascii="Arial" w:hAnsi="Arial" w:cs="Arial"/>
          <w:sz w:val="22"/>
          <w:szCs w:val="22"/>
        </w:rPr>
        <w:t>VII</w:t>
      </w:r>
      <w:r w:rsidR="005A6712" w:rsidRPr="0048153A">
        <w:rPr>
          <w:rFonts w:ascii="Arial" w:hAnsi="Arial" w:cs="Arial"/>
          <w:sz w:val="22"/>
          <w:szCs w:val="22"/>
        </w:rPr>
        <w:t>I</w:t>
      </w:r>
      <w:r w:rsidRPr="0048153A">
        <w:rPr>
          <w:rFonts w:ascii="Arial" w:hAnsi="Arial" w:cs="Arial"/>
          <w:sz w:val="22"/>
          <w:szCs w:val="22"/>
        </w:rPr>
        <w:t xml:space="preserve"> – Do foro</w:t>
      </w:r>
    </w:p>
    <w:p w14:paraId="2047D73E" w14:textId="67619250" w:rsidR="005B649B" w:rsidRPr="0048153A" w:rsidRDefault="005A6712">
      <w:pPr>
        <w:pStyle w:val="Corponico"/>
        <w:spacing w:after="120" w:line="360" w:lineRule="auto"/>
        <w:rPr>
          <w:rFonts w:ascii="Arial" w:hAnsi="Arial" w:cs="Arial"/>
          <w:sz w:val="22"/>
          <w:szCs w:val="22"/>
        </w:rPr>
      </w:pPr>
      <w:r w:rsidRPr="0048153A">
        <w:rPr>
          <w:rFonts w:ascii="Arial" w:hAnsi="Arial" w:cs="Arial"/>
          <w:sz w:val="22"/>
          <w:szCs w:val="22"/>
        </w:rPr>
        <w:t>1</w:t>
      </w:r>
      <w:r w:rsidR="002C2425" w:rsidRPr="0048153A">
        <w:rPr>
          <w:rFonts w:ascii="Arial" w:hAnsi="Arial" w:cs="Arial"/>
          <w:sz w:val="22"/>
          <w:szCs w:val="22"/>
        </w:rPr>
        <w:t>8</w:t>
      </w:r>
      <w:r w:rsidR="005B649B" w:rsidRPr="0048153A">
        <w:rPr>
          <w:rFonts w:ascii="Arial" w:hAnsi="Arial" w:cs="Arial"/>
          <w:sz w:val="22"/>
          <w:szCs w:val="22"/>
        </w:rPr>
        <w:t>.1</w:t>
      </w:r>
      <w:r w:rsidR="005B649B" w:rsidRPr="0048153A">
        <w:rPr>
          <w:rFonts w:ascii="Arial" w:hAnsi="Arial" w:cs="Arial"/>
          <w:sz w:val="22"/>
          <w:szCs w:val="22"/>
        </w:rPr>
        <w:tab/>
        <w:t xml:space="preserve">Fica eleito o Foro da Justiça Comum do Distrito Federal para dirimir eventuais controvérsias relativas ao presente </w:t>
      </w:r>
      <w:r w:rsidR="00F67FB7" w:rsidRPr="0048153A">
        <w:rPr>
          <w:rFonts w:ascii="Arial" w:hAnsi="Arial" w:cs="Arial"/>
          <w:sz w:val="22"/>
          <w:szCs w:val="22"/>
        </w:rPr>
        <w:t>P</w:t>
      </w:r>
      <w:r w:rsidR="005B649B" w:rsidRPr="0048153A">
        <w:rPr>
          <w:rFonts w:ascii="Arial" w:hAnsi="Arial" w:cs="Arial"/>
          <w:sz w:val="22"/>
          <w:szCs w:val="22"/>
        </w:rPr>
        <w:t>regão.</w:t>
      </w:r>
    </w:p>
    <w:p w14:paraId="7F1935D8" w14:textId="7B1B1C92" w:rsidR="005B649B" w:rsidRPr="0048153A" w:rsidRDefault="005B649B">
      <w:pPr>
        <w:pStyle w:val="compras"/>
        <w:spacing w:after="120" w:line="360" w:lineRule="auto"/>
        <w:jc w:val="center"/>
        <w:rPr>
          <w:rFonts w:ascii="Arial" w:hAnsi="Arial" w:cs="Arial"/>
          <w:sz w:val="22"/>
          <w:szCs w:val="22"/>
        </w:rPr>
      </w:pPr>
      <w:r w:rsidRPr="0048153A">
        <w:rPr>
          <w:rFonts w:ascii="Arial" w:hAnsi="Arial" w:cs="Arial"/>
          <w:sz w:val="22"/>
          <w:szCs w:val="22"/>
        </w:rPr>
        <w:t xml:space="preserve">Brasília - DF, em </w:t>
      </w:r>
      <w:r w:rsidR="0048153A">
        <w:rPr>
          <w:rFonts w:ascii="Arial" w:hAnsi="Arial" w:cs="Arial"/>
          <w:sz w:val="22"/>
          <w:szCs w:val="22"/>
        </w:rPr>
        <w:t>1</w:t>
      </w:r>
      <w:r w:rsidR="00075263">
        <w:rPr>
          <w:rFonts w:ascii="Arial" w:hAnsi="Arial" w:cs="Arial"/>
          <w:sz w:val="22"/>
          <w:szCs w:val="22"/>
        </w:rPr>
        <w:t>8</w:t>
      </w:r>
      <w:r w:rsidR="0048153A">
        <w:rPr>
          <w:rFonts w:ascii="Arial" w:hAnsi="Arial" w:cs="Arial"/>
          <w:sz w:val="22"/>
          <w:szCs w:val="22"/>
        </w:rPr>
        <w:t xml:space="preserve"> de novembro de 2024</w:t>
      </w:r>
      <w:r w:rsidRPr="0048153A">
        <w:rPr>
          <w:rFonts w:ascii="Arial" w:hAnsi="Arial" w:cs="Arial"/>
          <w:sz w:val="22"/>
          <w:szCs w:val="22"/>
        </w:rPr>
        <w:t>.</w:t>
      </w:r>
    </w:p>
    <w:p w14:paraId="053394E3" w14:textId="77777777" w:rsidR="00AA5B71" w:rsidRDefault="00AA5B71" w:rsidP="00AA5B71">
      <w:pPr>
        <w:jc w:val="center"/>
        <w:rPr>
          <w:rFonts w:ascii="Arial" w:hAnsi="Arial" w:cs="Arial"/>
          <w:b/>
          <w:i/>
          <w:color w:val="FF0000"/>
          <w:sz w:val="22"/>
          <w:szCs w:val="22"/>
        </w:rPr>
      </w:pPr>
      <w:r w:rsidRPr="000703DD">
        <w:rPr>
          <w:rFonts w:ascii="Arial" w:hAnsi="Arial" w:cs="Arial"/>
          <w:b/>
          <w:i/>
          <w:color w:val="FF0000"/>
          <w:sz w:val="22"/>
          <w:szCs w:val="22"/>
        </w:rPr>
        <w:t>ASSINADO DIGITALMENTE</w:t>
      </w:r>
    </w:p>
    <w:p w14:paraId="71DFF696" w14:textId="77777777" w:rsidR="0048153A" w:rsidRPr="000703DD" w:rsidRDefault="0048153A" w:rsidP="00AA5B71">
      <w:pPr>
        <w:jc w:val="center"/>
        <w:rPr>
          <w:rFonts w:ascii="Arial" w:hAnsi="Arial" w:cs="Arial"/>
          <w:b/>
          <w:color w:val="FF0000"/>
          <w:sz w:val="22"/>
          <w:szCs w:val="22"/>
        </w:rPr>
      </w:pPr>
    </w:p>
    <w:p w14:paraId="26E36DDB" w14:textId="6A4487EE" w:rsidR="005B649B" w:rsidRDefault="0048153A">
      <w:pPr>
        <w:pStyle w:val="compras"/>
        <w:spacing w:line="360" w:lineRule="auto"/>
        <w:jc w:val="center"/>
      </w:pPr>
      <w:r>
        <w:rPr>
          <w:rFonts w:ascii="Arial" w:hAnsi="Arial" w:cs="Arial"/>
          <w:b/>
          <w:sz w:val="22"/>
          <w:szCs w:val="22"/>
        </w:rPr>
        <w:t>Alessandra Ribeiro Astuti</w:t>
      </w:r>
    </w:p>
    <w:p w14:paraId="7DFA3688" w14:textId="2541526C"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48153A">
        <w:rPr>
          <w:rFonts w:ascii="Arial" w:hAnsi="Arial" w:cs="Arial"/>
          <w:b/>
          <w:sz w:val="22"/>
          <w:szCs w:val="22"/>
        </w:rPr>
        <w:t>-Substituta</w:t>
      </w:r>
      <w:r>
        <w:rPr>
          <w:rFonts w:ascii="Arial" w:hAnsi="Arial" w:cs="Arial"/>
          <w:b/>
          <w:sz w:val="22"/>
          <w:szCs w:val="22"/>
        </w:rPr>
        <w:t xml:space="preserve"> do Serviço de Licitação</w:t>
      </w:r>
      <w:r w:rsidR="00065EF0">
        <w:rPr>
          <w:rFonts w:ascii="Arial" w:hAnsi="Arial" w:cs="Arial"/>
          <w:b/>
          <w:sz w:val="22"/>
          <w:szCs w:val="22"/>
        </w:rPr>
        <w:br w:type="page"/>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2"/>
        <w:gridCol w:w="2482"/>
        <w:gridCol w:w="4321"/>
      </w:tblGrid>
      <w:tr w:rsidR="0011201E" w:rsidRPr="00B85595" w14:paraId="38F94B0E" w14:textId="77777777" w:rsidTr="00FC480C">
        <w:trPr>
          <w:trHeight w:val="534"/>
        </w:trPr>
        <w:tc>
          <w:tcPr>
            <w:tcW w:w="10065" w:type="dxa"/>
            <w:gridSpan w:val="3"/>
            <w:vAlign w:val="center"/>
          </w:tcPr>
          <w:p w14:paraId="0234A70D" w14:textId="77777777" w:rsidR="0011201E" w:rsidRPr="00B85595" w:rsidRDefault="0011201E" w:rsidP="00CE29D5">
            <w:pPr>
              <w:pStyle w:val="Corpodetexto"/>
              <w:jc w:val="center"/>
              <w:rPr>
                <w:rFonts w:ascii="Arial" w:eastAsia="Calibri" w:hAnsi="Arial" w:cs="Arial"/>
                <w:b/>
                <w:sz w:val="28"/>
                <w:szCs w:val="28"/>
              </w:rPr>
            </w:pPr>
            <w:r w:rsidRPr="00B85595">
              <w:rPr>
                <w:rFonts w:ascii="Arial" w:eastAsia="Calibri" w:hAnsi="Arial" w:cs="Arial"/>
                <w:b/>
                <w:sz w:val="32"/>
                <w:szCs w:val="32"/>
              </w:rPr>
              <w:lastRenderedPageBreak/>
              <w:t>ANEXO I</w:t>
            </w:r>
          </w:p>
        </w:tc>
      </w:tr>
      <w:tr w:rsidR="0011201E" w:rsidRPr="00B85595" w14:paraId="640720E2" w14:textId="77777777" w:rsidTr="00FC480C">
        <w:trPr>
          <w:trHeight w:val="614"/>
        </w:trPr>
        <w:tc>
          <w:tcPr>
            <w:tcW w:w="10065" w:type="dxa"/>
            <w:gridSpan w:val="3"/>
            <w:vAlign w:val="center"/>
          </w:tcPr>
          <w:p w14:paraId="4EC12DCE" w14:textId="77777777" w:rsidR="0011201E" w:rsidRPr="00B85595" w:rsidRDefault="0011201E" w:rsidP="00CE29D5">
            <w:pPr>
              <w:pStyle w:val="Corpodetexto"/>
              <w:jc w:val="center"/>
              <w:rPr>
                <w:rFonts w:ascii="Arial" w:eastAsia="Calibri" w:hAnsi="Arial" w:cs="Arial"/>
                <w:b/>
                <w:sz w:val="32"/>
                <w:szCs w:val="32"/>
              </w:rPr>
            </w:pPr>
            <w:r w:rsidRPr="00B85595">
              <w:rPr>
                <w:rFonts w:ascii="Arial" w:eastAsia="Calibri" w:hAnsi="Arial" w:cs="Arial"/>
                <w:b/>
                <w:sz w:val="32"/>
                <w:szCs w:val="32"/>
              </w:rPr>
              <w:t>TRIBUNAL DE CONTAS DO DISTRITO FEDERAL</w:t>
            </w:r>
          </w:p>
        </w:tc>
      </w:tr>
      <w:tr w:rsidR="0011201E" w:rsidRPr="00B85595" w14:paraId="1A571E83" w14:textId="77777777" w:rsidTr="00FC480C">
        <w:trPr>
          <w:trHeight w:val="614"/>
        </w:trPr>
        <w:tc>
          <w:tcPr>
            <w:tcW w:w="10065" w:type="dxa"/>
            <w:gridSpan w:val="3"/>
            <w:vAlign w:val="center"/>
          </w:tcPr>
          <w:p w14:paraId="00857145" w14:textId="77777777" w:rsidR="0011201E" w:rsidRPr="00B85595" w:rsidRDefault="0011201E" w:rsidP="00CE29D5">
            <w:pPr>
              <w:pStyle w:val="Corpodetexto"/>
              <w:widowControl w:val="0"/>
              <w:suppressAutoHyphens w:val="0"/>
              <w:spacing w:before="120" w:after="120"/>
              <w:jc w:val="center"/>
              <w:rPr>
                <w:rFonts w:ascii="Arial" w:eastAsia="Calibri" w:hAnsi="Arial" w:cs="Arial"/>
                <w:sz w:val="24"/>
                <w:szCs w:val="24"/>
              </w:rPr>
            </w:pPr>
            <w:r w:rsidRPr="00B85595">
              <w:rPr>
                <w:rFonts w:ascii="Arial" w:eastAsia="Calibri" w:hAnsi="Arial" w:cs="Arial"/>
                <w:b/>
                <w:sz w:val="24"/>
                <w:szCs w:val="24"/>
              </w:rPr>
              <w:t>TERMO DE REFERÊNCIA N.º 43/2024</w:t>
            </w:r>
          </w:p>
        </w:tc>
      </w:tr>
      <w:tr w:rsidR="0011201E" w:rsidRPr="00B85595" w14:paraId="0448A853" w14:textId="77777777" w:rsidTr="00FC480C">
        <w:trPr>
          <w:trHeight w:val="1648"/>
        </w:trPr>
        <w:tc>
          <w:tcPr>
            <w:tcW w:w="3262" w:type="dxa"/>
            <w:vAlign w:val="center"/>
          </w:tcPr>
          <w:p w14:paraId="1B3A5525" w14:textId="77777777" w:rsidR="0011201E" w:rsidRPr="00B85595" w:rsidRDefault="0011201E" w:rsidP="00CE29D5">
            <w:pPr>
              <w:pStyle w:val="Corpodetexto"/>
              <w:widowControl w:val="0"/>
              <w:suppressAutoHyphens w:val="0"/>
              <w:spacing w:before="120" w:after="120"/>
              <w:jc w:val="left"/>
              <w:rPr>
                <w:rFonts w:ascii="Arial" w:eastAsia="Calibri" w:hAnsi="Arial" w:cs="Arial"/>
                <w:b/>
                <w:sz w:val="22"/>
                <w:szCs w:val="22"/>
              </w:rPr>
            </w:pPr>
            <w:r w:rsidRPr="00B85595">
              <w:rPr>
                <w:rFonts w:ascii="Arial" w:eastAsia="Calibri" w:hAnsi="Arial" w:cs="Arial"/>
                <w:b/>
                <w:sz w:val="22"/>
                <w:szCs w:val="22"/>
              </w:rPr>
              <w:t>OBJETO</w:t>
            </w:r>
          </w:p>
        </w:tc>
        <w:tc>
          <w:tcPr>
            <w:tcW w:w="6803" w:type="dxa"/>
            <w:gridSpan w:val="2"/>
            <w:vAlign w:val="center"/>
          </w:tcPr>
          <w:p w14:paraId="27E12B58" w14:textId="77777777" w:rsidR="0011201E" w:rsidRPr="00B85595" w:rsidRDefault="0011201E" w:rsidP="00CE29D5">
            <w:pPr>
              <w:pStyle w:val="TRN1"/>
              <w:widowControl w:val="0"/>
              <w:numPr>
                <w:ilvl w:val="0"/>
                <w:numId w:val="0"/>
              </w:numPr>
              <w:spacing w:before="0" w:after="0" w:line="276" w:lineRule="auto"/>
              <w:rPr>
                <w:b w:val="0"/>
                <w:bCs/>
              </w:rPr>
            </w:pPr>
            <w:r w:rsidRPr="00B85595">
              <w:rPr>
                <w:b w:val="0"/>
                <w:bCs/>
              </w:rPr>
              <w:t>Contratação de empresa(s) especializada(s) para o fornecimento de material de consumo (material de expediente), a ser utilizado nas atividades do Tribunal de Contas do Distrito Federal (TCDF), no primeiro semestre de 2025.</w:t>
            </w:r>
          </w:p>
        </w:tc>
      </w:tr>
      <w:tr w:rsidR="0011201E" w:rsidRPr="00B85595" w14:paraId="30A73670" w14:textId="77777777" w:rsidTr="00FC480C">
        <w:tc>
          <w:tcPr>
            <w:tcW w:w="3262" w:type="dxa"/>
          </w:tcPr>
          <w:p w14:paraId="726E2FB5"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PROCESSO</w:t>
            </w:r>
          </w:p>
        </w:tc>
        <w:tc>
          <w:tcPr>
            <w:tcW w:w="6803" w:type="dxa"/>
            <w:gridSpan w:val="2"/>
            <w:shd w:val="clear" w:color="auto" w:fill="auto"/>
          </w:tcPr>
          <w:p w14:paraId="08293A1E"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00600-00004810/2024</w:t>
            </w:r>
          </w:p>
        </w:tc>
      </w:tr>
      <w:tr w:rsidR="0011201E" w:rsidRPr="00B85595" w14:paraId="6C8A4BC2" w14:textId="77777777" w:rsidTr="00FC480C">
        <w:tc>
          <w:tcPr>
            <w:tcW w:w="3262" w:type="dxa"/>
          </w:tcPr>
          <w:p w14:paraId="19E0409B"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ESTIMATIVA</w:t>
            </w:r>
          </w:p>
        </w:tc>
        <w:tc>
          <w:tcPr>
            <w:tcW w:w="6803" w:type="dxa"/>
            <w:gridSpan w:val="2"/>
            <w:shd w:val="clear" w:color="auto" w:fill="auto"/>
          </w:tcPr>
          <w:p w14:paraId="4B1B2C96"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 xml:space="preserve">R$ </w:t>
            </w:r>
            <w:r w:rsidRPr="00B85595">
              <w:rPr>
                <w:rFonts w:ascii="Arial" w:hAnsi="Arial" w:cs="Arial"/>
                <w:b/>
                <w:bCs/>
                <w:sz w:val="22"/>
                <w:szCs w:val="22"/>
              </w:rPr>
              <w:t>59.246,80</w:t>
            </w:r>
          </w:p>
        </w:tc>
      </w:tr>
      <w:tr w:rsidR="0011201E" w:rsidRPr="00B85595" w14:paraId="6C85F8C3" w14:textId="77777777" w:rsidTr="00FC480C">
        <w:tc>
          <w:tcPr>
            <w:tcW w:w="3262" w:type="dxa"/>
          </w:tcPr>
          <w:p w14:paraId="10894671" w14:textId="77777777" w:rsidR="0011201E" w:rsidRPr="00B85595" w:rsidRDefault="0011201E" w:rsidP="00CE29D5">
            <w:pPr>
              <w:pStyle w:val="Corpodetexto"/>
              <w:widowControl w:val="0"/>
              <w:suppressAutoHyphens w:val="0"/>
              <w:spacing w:before="120" w:after="120"/>
              <w:jc w:val="left"/>
              <w:rPr>
                <w:rFonts w:ascii="Arial" w:eastAsia="Calibri" w:hAnsi="Arial" w:cs="Arial"/>
                <w:b/>
                <w:sz w:val="22"/>
                <w:szCs w:val="22"/>
              </w:rPr>
            </w:pPr>
            <w:r w:rsidRPr="00B85595">
              <w:rPr>
                <w:rFonts w:ascii="Arial" w:eastAsia="Calibri" w:hAnsi="Arial" w:cs="Arial"/>
                <w:b/>
                <w:sz w:val="22"/>
                <w:szCs w:val="22"/>
              </w:rPr>
              <w:t>DATA DA ESTIMATIVA</w:t>
            </w:r>
          </w:p>
        </w:tc>
        <w:tc>
          <w:tcPr>
            <w:tcW w:w="6803" w:type="dxa"/>
            <w:gridSpan w:val="2"/>
            <w:shd w:val="clear" w:color="auto" w:fill="auto"/>
          </w:tcPr>
          <w:p w14:paraId="7D60255A"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03/10/2024</w:t>
            </w:r>
          </w:p>
        </w:tc>
      </w:tr>
      <w:tr w:rsidR="0011201E" w:rsidRPr="00B85595" w14:paraId="5174DE5D" w14:textId="77777777" w:rsidTr="00FC480C">
        <w:trPr>
          <w:trHeight w:val="158"/>
        </w:trPr>
        <w:tc>
          <w:tcPr>
            <w:tcW w:w="3262" w:type="dxa"/>
          </w:tcPr>
          <w:p w14:paraId="6AA52F79" w14:textId="77777777" w:rsidR="0011201E" w:rsidRPr="00B85595" w:rsidRDefault="0011201E" w:rsidP="00CE29D5">
            <w:pPr>
              <w:pStyle w:val="Corpodetexto"/>
              <w:widowControl w:val="0"/>
              <w:suppressAutoHyphens w:val="0"/>
              <w:spacing w:before="120" w:after="120"/>
              <w:rPr>
                <w:rFonts w:ascii="Arial" w:eastAsia="Calibri" w:hAnsi="Arial" w:cs="Arial"/>
                <w:b/>
                <w:sz w:val="22"/>
                <w:szCs w:val="22"/>
              </w:rPr>
            </w:pPr>
            <w:r w:rsidRPr="00B85595">
              <w:rPr>
                <w:rFonts w:ascii="Arial" w:eastAsia="Calibri" w:hAnsi="Arial" w:cs="Arial"/>
                <w:b/>
                <w:sz w:val="22"/>
                <w:szCs w:val="22"/>
              </w:rPr>
              <w:t>FORNECIMENTO</w:t>
            </w:r>
          </w:p>
        </w:tc>
        <w:tc>
          <w:tcPr>
            <w:tcW w:w="6803" w:type="dxa"/>
            <w:gridSpan w:val="2"/>
          </w:tcPr>
          <w:p w14:paraId="5E1B1EAE" w14:textId="77777777" w:rsidR="0011201E" w:rsidRPr="00B85595" w:rsidRDefault="0011201E" w:rsidP="00CE29D5">
            <w:pPr>
              <w:pStyle w:val="Corpodetexto"/>
              <w:widowControl w:val="0"/>
              <w:suppressAutoHyphens w:val="0"/>
              <w:spacing w:before="120"/>
              <w:rPr>
                <w:rFonts w:ascii="Arial" w:eastAsia="Calibri" w:hAnsi="Arial" w:cs="Arial"/>
                <w:b/>
                <w:sz w:val="22"/>
                <w:szCs w:val="22"/>
              </w:rPr>
            </w:pPr>
            <w:r w:rsidRPr="00B85595">
              <w:rPr>
                <w:rFonts w:ascii="Arial" w:eastAsia="Calibri" w:hAnsi="Arial" w:cs="Arial"/>
                <w:b/>
                <w:sz w:val="22"/>
                <w:szCs w:val="22"/>
              </w:rPr>
              <w:t>INTEGRAL E IMEDIATO</w:t>
            </w:r>
          </w:p>
        </w:tc>
      </w:tr>
      <w:tr w:rsidR="0011201E" w:rsidRPr="00B85595" w14:paraId="3411D179" w14:textId="77777777" w:rsidTr="00FC480C">
        <w:tc>
          <w:tcPr>
            <w:tcW w:w="3262" w:type="dxa"/>
          </w:tcPr>
          <w:p w14:paraId="0B8377DF" w14:textId="77777777" w:rsidR="0011201E" w:rsidRPr="00B85595" w:rsidRDefault="0011201E" w:rsidP="00CE29D5">
            <w:pPr>
              <w:pStyle w:val="Ttulo2"/>
              <w:keepNext w:val="0"/>
              <w:widowControl w:val="0"/>
              <w:tabs>
                <w:tab w:val="left" w:pos="0"/>
              </w:tabs>
              <w:spacing w:before="120" w:after="120"/>
              <w:jc w:val="left"/>
              <w:rPr>
                <w:rFonts w:eastAsia="Calibri"/>
                <w:color w:val="auto"/>
                <w:szCs w:val="22"/>
              </w:rPr>
            </w:pPr>
            <w:r w:rsidRPr="00B85595">
              <w:rPr>
                <w:rFonts w:eastAsia="Calibri"/>
                <w:color w:val="auto"/>
                <w:szCs w:val="22"/>
              </w:rPr>
              <w:t>JULGAMENTO</w:t>
            </w:r>
          </w:p>
        </w:tc>
        <w:tc>
          <w:tcPr>
            <w:tcW w:w="6803" w:type="dxa"/>
            <w:gridSpan w:val="2"/>
          </w:tcPr>
          <w:p w14:paraId="4D9A5092" w14:textId="24C2CE50" w:rsidR="0011201E" w:rsidRPr="00B85595" w:rsidRDefault="0011201E" w:rsidP="00CE29D5">
            <w:pPr>
              <w:pStyle w:val="Corpodetexto"/>
              <w:widowControl w:val="0"/>
              <w:suppressAutoHyphens w:val="0"/>
              <w:spacing w:before="120"/>
              <w:rPr>
                <w:rFonts w:ascii="Arial" w:eastAsia="Calibri" w:hAnsi="Arial" w:cs="Arial"/>
                <w:b/>
                <w:sz w:val="22"/>
                <w:szCs w:val="22"/>
              </w:rPr>
            </w:pPr>
            <w:r w:rsidRPr="00B85595">
              <w:rPr>
                <w:rFonts w:ascii="Arial" w:eastAsia="Calibri" w:hAnsi="Arial" w:cs="Arial"/>
                <w:b/>
                <w:sz w:val="22"/>
                <w:szCs w:val="22"/>
              </w:rPr>
              <w:t>MENOR PREÇO</w:t>
            </w:r>
            <w:r w:rsidR="000E2909">
              <w:rPr>
                <w:rFonts w:ascii="Arial" w:eastAsia="Calibri" w:hAnsi="Arial" w:cs="Arial"/>
                <w:b/>
                <w:sz w:val="22"/>
                <w:szCs w:val="22"/>
              </w:rPr>
              <w:t xml:space="preserve"> </w:t>
            </w:r>
            <w:r w:rsidR="000E2909" w:rsidRPr="00DA2F34">
              <w:rPr>
                <w:rFonts w:ascii="Arial" w:eastAsia="Calibri" w:hAnsi="Arial" w:cs="Arial"/>
                <w:b/>
                <w:sz w:val="22"/>
                <w:szCs w:val="22"/>
              </w:rPr>
              <w:t>POR ITEM</w:t>
            </w:r>
          </w:p>
        </w:tc>
      </w:tr>
      <w:tr w:rsidR="0011201E" w:rsidRPr="00B85595" w14:paraId="05A85AEB" w14:textId="77777777" w:rsidTr="00FC480C">
        <w:tc>
          <w:tcPr>
            <w:tcW w:w="10065" w:type="dxa"/>
            <w:gridSpan w:val="3"/>
            <w:shd w:val="clear" w:color="auto" w:fill="D9D9D9" w:themeFill="background1" w:themeFillShade="D9"/>
            <w:vAlign w:val="center"/>
          </w:tcPr>
          <w:p w14:paraId="2A9DE008" w14:textId="77777777" w:rsidR="0011201E" w:rsidRPr="00B85595" w:rsidRDefault="0011201E" w:rsidP="00CE29D5">
            <w:pPr>
              <w:pStyle w:val="Corpodetexto"/>
              <w:widowControl w:val="0"/>
              <w:suppressAutoHyphens w:val="0"/>
              <w:spacing w:before="120" w:after="120"/>
              <w:jc w:val="center"/>
              <w:rPr>
                <w:rFonts w:ascii="Arial" w:eastAsia="Calibri" w:hAnsi="Arial" w:cs="Arial"/>
                <w:b/>
                <w:sz w:val="22"/>
                <w:szCs w:val="22"/>
              </w:rPr>
            </w:pPr>
            <w:r w:rsidRPr="00B85595">
              <w:rPr>
                <w:rFonts w:ascii="Arial" w:eastAsia="Calibri" w:hAnsi="Arial" w:cs="Arial"/>
                <w:b/>
                <w:sz w:val="22"/>
                <w:szCs w:val="22"/>
              </w:rPr>
              <w:t>RESPONSÁVEIS PELO PLANEJAMENTO DA CONTRATAÇÃO</w:t>
            </w:r>
          </w:p>
        </w:tc>
      </w:tr>
      <w:tr w:rsidR="0011201E" w:rsidRPr="00B85595" w14:paraId="7ED5E6C7" w14:textId="77777777" w:rsidTr="00FC480C">
        <w:trPr>
          <w:trHeight w:val="1320"/>
        </w:trPr>
        <w:tc>
          <w:tcPr>
            <w:tcW w:w="5744" w:type="dxa"/>
            <w:gridSpan w:val="2"/>
            <w:vAlign w:val="center"/>
          </w:tcPr>
          <w:p w14:paraId="26B48BD7" w14:textId="77777777" w:rsidR="0011201E" w:rsidRPr="00B85595" w:rsidRDefault="0011201E" w:rsidP="00CE29D5">
            <w:pPr>
              <w:pStyle w:val="Corpodetexto"/>
              <w:widowControl w:val="0"/>
              <w:suppressAutoHyphens w:val="0"/>
              <w:spacing w:before="120"/>
              <w:rPr>
                <w:rFonts w:ascii="Arial" w:eastAsia="Calibri" w:hAnsi="Arial" w:cs="Arial"/>
                <w:b/>
                <w:sz w:val="22"/>
                <w:szCs w:val="22"/>
              </w:rPr>
            </w:pPr>
            <w:r w:rsidRPr="00B85595">
              <w:rPr>
                <w:rFonts w:ascii="Arial" w:eastAsia="Calibri" w:hAnsi="Arial" w:cs="Arial"/>
                <w:b/>
                <w:sz w:val="22"/>
                <w:szCs w:val="22"/>
              </w:rPr>
              <w:t>ÁREA ADMINISTRATIVA</w:t>
            </w:r>
          </w:p>
          <w:p w14:paraId="77657FDC" w14:textId="77777777" w:rsidR="0011201E" w:rsidRPr="00B85595" w:rsidRDefault="0011201E" w:rsidP="00CE29D5">
            <w:pPr>
              <w:pStyle w:val="Corpodetexto"/>
              <w:widowControl w:val="0"/>
              <w:suppressAutoHyphens w:val="0"/>
              <w:spacing w:before="120"/>
              <w:rPr>
                <w:rFonts w:ascii="Arial" w:eastAsia="Calibri" w:hAnsi="Arial" w:cs="Arial"/>
                <w:sz w:val="22"/>
                <w:szCs w:val="22"/>
              </w:rPr>
            </w:pPr>
            <w:r w:rsidRPr="00B85595">
              <w:rPr>
                <w:rFonts w:ascii="Arial" w:eastAsia="Calibri" w:hAnsi="Arial" w:cs="Arial"/>
                <w:sz w:val="22"/>
                <w:szCs w:val="22"/>
              </w:rPr>
              <w:t>Oswaldo Junqueira Vaz Júnior</w:t>
            </w:r>
          </w:p>
          <w:p w14:paraId="0BE70313" w14:textId="77777777" w:rsidR="0011201E" w:rsidRPr="00B85595" w:rsidRDefault="0011201E" w:rsidP="00CE29D5">
            <w:pPr>
              <w:pStyle w:val="Corpodetexto"/>
              <w:widowControl w:val="0"/>
              <w:suppressAutoHyphens w:val="0"/>
              <w:spacing w:before="120"/>
              <w:rPr>
                <w:rFonts w:ascii="Arial" w:eastAsia="Calibri" w:hAnsi="Arial" w:cs="Arial"/>
                <w:sz w:val="22"/>
                <w:szCs w:val="22"/>
              </w:rPr>
            </w:pPr>
            <w:r w:rsidRPr="00B85595">
              <w:rPr>
                <w:rFonts w:ascii="Arial" w:eastAsia="Calibri" w:hAnsi="Arial" w:cs="Arial"/>
                <w:sz w:val="22"/>
                <w:szCs w:val="22"/>
              </w:rPr>
              <w:t>Darlan Lima Carneiro</w:t>
            </w:r>
          </w:p>
          <w:p w14:paraId="386DB5F6" w14:textId="77777777" w:rsidR="0011201E" w:rsidRPr="00B85595" w:rsidRDefault="0011201E" w:rsidP="00CE29D5">
            <w:pPr>
              <w:pStyle w:val="Corpodetexto"/>
              <w:widowControl w:val="0"/>
              <w:suppressAutoHyphens w:val="0"/>
              <w:spacing w:before="120" w:after="120"/>
              <w:rPr>
                <w:rFonts w:ascii="Arial" w:eastAsia="Calibri" w:hAnsi="Arial" w:cs="Arial"/>
                <w:bCs/>
                <w:sz w:val="22"/>
                <w:szCs w:val="22"/>
              </w:rPr>
            </w:pPr>
            <w:r w:rsidRPr="00B85595">
              <w:rPr>
                <w:rFonts w:ascii="Arial" w:eastAsia="Calibri" w:hAnsi="Arial" w:cs="Arial"/>
                <w:bCs/>
                <w:sz w:val="22"/>
                <w:szCs w:val="22"/>
              </w:rPr>
              <w:t xml:space="preserve">Marcos </w:t>
            </w:r>
            <w:proofErr w:type="spellStart"/>
            <w:r w:rsidRPr="00B85595">
              <w:rPr>
                <w:rFonts w:ascii="Arial" w:eastAsia="Calibri" w:hAnsi="Arial" w:cs="Arial"/>
                <w:bCs/>
                <w:sz w:val="22"/>
                <w:szCs w:val="22"/>
              </w:rPr>
              <w:t>Antonio</w:t>
            </w:r>
            <w:proofErr w:type="spellEnd"/>
            <w:r w:rsidRPr="00B85595">
              <w:rPr>
                <w:rFonts w:ascii="Arial" w:eastAsia="Calibri" w:hAnsi="Arial" w:cs="Arial"/>
                <w:bCs/>
                <w:sz w:val="22"/>
                <w:szCs w:val="22"/>
              </w:rPr>
              <w:t xml:space="preserve"> Nascimento de Souza Apolônio</w:t>
            </w:r>
          </w:p>
        </w:tc>
        <w:tc>
          <w:tcPr>
            <w:tcW w:w="4321" w:type="dxa"/>
            <w:vAlign w:val="center"/>
          </w:tcPr>
          <w:p w14:paraId="63EA71D6" w14:textId="77777777" w:rsidR="0011201E" w:rsidRPr="00B85595" w:rsidRDefault="0011201E" w:rsidP="00CE29D5">
            <w:pPr>
              <w:pStyle w:val="Corpodetexto"/>
              <w:widowControl w:val="0"/>
              <w:suppressAutoHyphens w:val="0"/>
              <w:spacing w:before="120"/>
              <w:jc w:val="left"/>
              <w:rPr>
                <w:rFonts w:ascii="Arial" w:hAnsi="Arial" w:cs="Arial"/>
                <w:sz w:val="22"/>
                <w:szCs w:val="22"/>
              </w:rPr>
            </w:pPr>
            <w:r w:rsidRPr="00B85595">
              <w:rPr>
                <w:rFonts w:ascii="Arial" w:eastAsia="Calibri" w:hAnsi="Arial" w:cs="Arial"/>
                <w:b/>
                <w:sz w:val="22"/>
                <w:szCs w:val="22"/>
              </w:rPr>
              <w:t>TELEFONE</w:t>
            </w:r>
            <w:r w:rsidRPr="00B85595">
              <w:rPr>
                <w:rFonts w:ascii="Arial" w:eastAsia="Calibri" w:hAnsi="Arial" w:cs="Arial"/>
                <w:sz w:val="22"/>
                <w:szCs w:val="22"/>
              </w:rPr>
              <w:t xml:space="preserve">: </w:t>
            </w:r>
            <w:r w:rsidRPr="00B85595">
              <w:rPr>
                <w:rFonts w:ascii="Arial" w:hAnsi="Arial" w:cs="Arial"/>
                <w:sz w:val="22"/>
                <w:szCs w:val="22"/>
              </w:rPr>
              <w:t>(61) 3314-2870</w:t>
            </w:r>
          </w:p>
          <w:p w14:paraId="341E05EB" w14:textId="77777777" w:rsidR="0011201E" w:rsidRPr="00B85595" w:rsidRDefault="0011201E" w:rsidP="00CE29D5">
            <w:pPr>
              <w:pStyle w:val="Corpodetexto"/>
              <w:widowControl w:val="0"/>
              <w:suppressAutoHyphens w:val="0"/>
              <w:spacing w:before="120"/>
              <w:jc w:val="left"/>
              <w:rPr>
                <w:rFonts w:ascii="Arial" w:eastAsia="Calibri" w:hAnsi="Arial" w:cs="Arial"/>
                <w:b/>
                <w:sz w:val="22"/>
                <w:szCs w:val="22"/>
              </w:rPr>
            </w:pPr>
            <w:r w:rsidRPr="00B85595">
              <w:rPr>
                <w:rFonts w:ascii="Arial" w:eastAsia="Calibri" w:hAnsi="Arial" w:cs="Arial"/>
                <w:b/>
                <w:sz w:val="22"/>
                <w:szCs w:val="22"/>
              </w:rPr>
              <w:t>EMAIL:</w:t>
            </w:r>
            <w:r w:rsidRPr="00B85595">
              <w:rPr>
                <w:rFonts w:ascii="Arial" w:eastAsia="Calibri" w:hAnsi="Arial" w:cs="Arial"/>
                <w:sz w:val="22"/>
                <w:szCs w:val="22"/>
              </w:rPr>
              <w:t xml:space="preserve"> spc@tc.df.gov.br</w:t>
            </w:r>
          </w:p>
        </w:tc>
      </w:tr>
      <w:tr w:rsidR="0011201E" w:rsidRPr="00B85595" w14:paraId="385A04A0" w14:textId="77777777" w:rsidTr="00FC480C">
        <w:trPr>
          <w:trHeight w:val="1412"/>
        </w:trPr>
        <w:tc>
          <w:tcPr>
            <w:tcW w:w="5744" w:type="dxa"/>
            <w:gridSpan w:val="2"/>
            <w:vAlign w:val="center"/>
          </w:tcPr>
          <w:p w14:paraId="6F035B66" w14:textId="77777777" w:rsidR="0011201E" w:rsidRPr="00B85595" w:rsidRDefault="0011201E" w:rsidP="00CE29D5">
            <w:pPr>
              <w:pStyle w:val="Corpodetexto"/>
              <w:widowControl w:val="0"/>
              <w:suppressAutoHyphens w:val="0"/>
              <w:spacing w:before="120"/>
              <w:rPr>
                <w:rFonts w:ascii="Arial" w:eastAsia="Calibri" w:hAnsi="Arial" w:cs="Arial"/>
                <w:b/>
                <w:sz w:val="22"/>
                <w:szCs w:val="22"/>
              </w:rPr>
            </w:pPr>
            <w:r w:rsidRPr="00B85595">
              <w:rPr>
                <w:rFonts w:ascii="Arial" w:eastAsia="Calibri" w:hAnsi="Arial" w:cs="Arial"/>
                <w:b/>
                <w:sz w:val="22"/>
                <w:szCs w:val="22"/>
              </w:rPr>
              <w:t>ÁREA TÉCNICA E REQUISITANTE</w:t>
            </w:r>
          </w:p>
          <w:p w14:paraId="6ED642AD" w14:textId="77777777" w:rsidR="0011201E" w:rsidRPr="00B85595" w:rsidRDefault="0011201E" w:rsidP="00CE29D5">
            <w:pPr>
              <w:pStyle w:val="Corpodetexto"/>
              <w:widowControl w:val="0"/>
              <w:suppressAutoHyphens w:val="0"/>
              <w:spacing w:before="120"/>
              <w:rPr>
                <w:rFonts w:ascii="Arial" w:eastAsia="Calibri" w:hAnsi="Arial" w:cs="Arial"/>
                <w:bCs/>
                <w:sz w:val="22"/>
                <w:szCs w:val="22"/>
              </w:rPr>
            </w:pPr>
            <w:r w:rsidRPr="00B85595">
              <w:rPr>
                <w:rFonts w:ascii="Arial" w:eastAsia="Calibri" w:hAnsi="Arial" w:cs="Arial"/>
                <w:bCs/>
                <w:sz w:val="22"/>
                <w:szCs w:val="22"/>
              </w:rPr>
              <w:t>Jeane Fernandes de Medeiros</w:t>
            </w:r>
          </w:p>
          <w:p w14:paraId="2CC8D2F8" w14:textId="77777777" w:rsidR="0011201E" w:rsidRPr="00B85595" w:rsidRDefault="0011201E" w:rsidP="00CE29D5">
            <w:pPr>
              <w:pStyle w:val="Corpodetexto"/>
              <w:widowControl w:val="0"/>
              <w:suppressAutoHyphens w:val="0"/>
              <w:spacing w:before="120"/>
              <w:rPr>
                <w:rFonts w:ascii="Arial" w:eastAsia="Calibri" w:hAnsi="Arial" w:cs="Arial"/>
                <w:bCs/>
                <w:sz w:val="22"/>
                <w:szCs w:val="22"/>
              </w:rPr>
            </w:pPr>
          </w:p>
        </w:tc>
        <w:tc>
          <w:tcPr>
            <w:tcW w:w="4321" w:type="dxa"/>
            <w:vAlign w:val="center"/>
          </w:tcPr>
          <w:p w14:paraId="2F525221" w14:textId="77777777" w:rsidR="0011201E" w:rsidRPr="00B85595" w:rsidRDefault="0011201E" w:rsidP="00CE29D5">
            <w:pPr>
              <w:pStyle w:val="Corpodetexto"/>
              <w:widowControl w:val="0"/>
              <w:suppressAutoHyphens w:val="0"/>
              <w:spacing w:before="120"/>
              <w:rPr>
                <w:rFonts w:ascii="Arial" w:hAnsi="Arial" w:cs="Arial"/>
                <w:sz w:val="22"/>
                <w:szCs w:val="22"/>
              </w:rPr>
            </w:pPr>
            <w:r w:rsidRPr="00B85595">
              <w:rPr>
                <w:rFonts w:ascii="Arial" w:eastAsia="Calibri" w:hAnsi="Arial" w:cs="Arial"/>
                <w:b/>
                <w:sz w:val="22"/>
                <w:szCs w:val="22"/>
              </w:rPr>
              <w:t>TELEFONE</w:t>
            </w:r>
            <w:r w:rsidRPr="00B85595">
              <w:rPr>
                <w:rFonts w:ascii="Arial" w:eastAsia="Calibri" w:hAnsi="Arial" w:cs="Arial"/>
                <w:sz w:val="22"/>
                <w:szCs w:val="22"/>
              </w:rPr>
              <w:t>: (61) 3314-2247</w:t>
            </w:r>
          </w:p>
          <w:p w14:paraId="04259442" w14:textId="77777777" w:rsidR="0011201E" w:rsidRPr="00B85595" w:rsidRDefault="0011201E" w:rsidP="00CE29D5">
            <w:pPr>
              <w:pStyle w:val="Corpodetexto"/>
              <w:widowControl w:val="0"/>
              <w:suppressAutoHyphens w:val="0"/>
              <w:spacing w:before="120"/>
              <w:rPr>
                <w:rFonts w:ascii="Arial" w:eastAsia="Calibri" w:hAnsi="Arial" w:cs="Arial"/>
                <w:b/>
                <w:sz w:val="22"/>
                <w:szCs w:val="22"/>
              </w:rPr>
            </w:pPr>
            <w:r w:rsidRPr="00B85595">
              <w:rPr>
                <w:rFonts w:ascii="Arial" w:eastAsia="Calibri" w:hAnsi="Arial" w:cs="Arial"/>
                <w:b/>
                <w:sz w:val="22"/>
                <w:szCs w:val="22"/>
              </w:rPr>
              <w:t xml:space="preserve">E-MAIL: </w:t>
            </w:r>
            <w:hyperlink r:id="rId19" w:history="1">
              <w:r w:rsidRPr="00B85595">
                <w:rPr>
                  <w:rStyle w:val="Hyperlink"/>
                  <w:rFonts w:ascii="Arial" w:eastAsia="Calibri" w:hAnsi="Arial" w:cs="Arial"/>
                  <w:bCs/>
                  <w:color w:val="auto"/>
                  <w:sz w:val="22"/>
                  <w:szCs w:val="22"/>
                  <w:u w:val="none"/>
                </w:rPr>
                <w:t>jeane.fernandes@tc.df.gov.br</w:t>
              </w:r>
            </w:hyperlink>
          </w:p>
          <w:p w14:paraId="30B55A68" w14:textId="77777777" w:rsidR="0011201E" w:rsidRPr="00B85595" w:rsidRDefault="0011201E" w:rsidP="00CE29D5">
            <w:pPr>
              <w:pStyle w:val="Corpodetexto"/>
              <w:widowControl w:val="0"/>
              <w:suppressAutoHyphens w:val="0"/>
              <w:spacing w:before="120"/>
              <w:rPr>
                <w:rFonts w:ascii="Arial" w:eastAsia="Calibri" w:hAnsi="Arial" w:cs="Arial"/>
                <w:b/>
                <w:sz w:val="22"/>
                <w:szCs w:val="22"/>
              </w:rPr>
            </w:pPr>
          </w:p>
        </w:tc>
      </w:tr>
    </w:tbl>
    <w:p w14:paraId="7070347B" w14:textId="77777777" w:rsidR="0011201E" w:rsidRPr="00B85595" w:rsidRDefault="0011201E" w:rsidP="0011201E">
      <w:pPr>
        <w:widowControl w:val="0"/>
        <w:rPr>
          <w:b/>
        </w:rPr>
      </w:pPr>
    </w:p>
    <w:p w14:paraId="1B9A4208" w14:textId="77777777" w:rsidR="0011201E" w:rsidRPr="00B85595" w:rsidRDefault="0011201E" w:rsidP="0011201E">
      <w:pPr>
        <w:widowControl w:val="0"/>
        <w:tabs>
          <w:tab w:val="left" w:pos="2612"/>
        </w:tabs>
      </w:pPr>
    </w:p>
    <w:p w14:paraId="07E3DD63" w14:textId="77777777" w:rsidR="0011201E" w:rsidRPr="00B85595" w:rsidRDefault="0011201E" w:rsidP="0011201E">
      <w:pPr>
        <w:suppressAutoHyphens w:val="0"/>
      </w:pPr>
      <w:r w:rsidRPr="00B85595">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5C858831" w14:textId="77777777" w:rsidTr="00CE29D5">
        <w:tc>
          <w:tcPr>
            <w:tcW w:w="0" w:type="auto"/>
            <w:shd w:val="clear" w:color="auto" w:fill="C4BC96"/>
            <w:vAlign w:val="center"/>
          </w:tcPr>
          <w:p w14:paraId="4BB0E672" w14:textId="05089E55" w:rsidR="0011201E" w:rsidRPr="00B85595" w:rsidRDefault="0011201E" w:rsidP="00FC480C">
            <w:pPr>
              <w:pStyle w:val="TRN0"/>
              <w:widowControl w:val="0"/>
              <w:numPr>
                <w:ilvl w:val="0"/>
                <w:numId w:val="48"/>
              </w:numPr>
              <w:tabs>
                <w:tab w:val="left" w:pos="642"/>
              </w:tabs>
              <w:suppressAutoHyphens w:val="0"/>
              <w:spacing w:before="120" w:after="120"/>
              <w:ind w:left="0" w:firstLine="0"/>
              <w:rPr>
                <w:b/>
                <w:bCs/>
              </w:rPr>
            </w:pPr>
            <w:r w:rsidRPr="00B85595">
              <w:lastRenderedPageBreak/>
              <w:br w:type="page"/>
            </w:r>
            <w:r w:rsidRPr="00B85595">
              <w:br w:type="page"/>
            </w:r>
            <w:r w:rsidRPr="00B85595">
              <w:br w:type="page"/>
            </w:r>
            <w:r w:rsidRPr="00B85595">
              <w:rPr>
                <w:b/>
                <w:bCs/>
              </w:rPr>
              <w:t>DEFINIÇÃO DO OBJETO</w:t>
            </w:r>
          </w:p>
        </w:tc>
      </w:tr>
    </w:tbl>
    <w:p w14:paraId="09C6A568" w14:textId="77777777" w:rsidR="0011201E" w:rsidRPr="00B85595" w:rsidRDefault="0011201E" w:rsidP="00FC480C">
      <w:pPr>
        <w:pStyle w:val="TRN1"/>
        <w:widowControl w:val="0"/>
        <w:numPr>
          <w:ilvl w:val="1"/>
          <w:numId w:val="48"/>
        </w:numPr>
        <w:tabs>
          <w:tab w:val="left" w:pos="709"/>
        </w:tabs>
        <w:suppressAutoHyphens w:val="0"/>
        <w:spacing w:before="120" w:after="120"/>
        <w:ind w:left="0" w:firstLine="0"/>
        <w:rPr>
          <w:b w:val="0"/>
          <w:bCs/>
        </w:rPr>
      </w:pPr>
      <w:r w:rsidRPr="00B85595">
        <w:rPr>
          <w:b w:val="0"/>
          <w:bCs/>
        </w:rPr>
        <w:t>Contratação de empresa(s) especializada(s) para o fornecimento de material de consumo (material de expediente) a ser utilizado nas atividades do Tribunal de Contas do Distrito Federal (TCDF), no primeiro semestre de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18BC337A" w14:textId="77777777" w:rsidTr="00CE29D5">
        <w:tc>
          <w:tcPr>
            <w:tcW w:w="0" w:type="auto"/>
            <w:shd w:val="clear" w:color="auto" w:fill="C4BC96"/>
            <w:vAlign w:val="center"/>
          </w:tcPr>
          <w:p w14:paraId="24C445F3" w14:textId="1E60725E" w:rsidR="0011201E" w:rsidRPr="00B85595" w:rsidRDefault="0011201E" w:rsidP="00FC480C">
            <w:pPr>
              <w:pStyle w:val="TRN0"/>
              <w:widowControl w:val="0"/>
              <w:numPr>
                <w:ilvl w:val="0"/>
                <w:numId w:val="48"/>
              </w:numPr>
              <w:suppressAutoHyphens w:val="0"/>
              <w:spacing w:before="120" w:after="120"/>
              <w:ind w:left="0" w:firstLine="0"/>
              <w:rPr>
                <w:b/>
                <w:bCs/>
              </w:rPr>
            </w:pPr>
            <w:r w:rsidRPr="00B85595">
              <w:rPr>
                <w:b/>
                <w:bCs/>
              </w:rPr>
              <w:t>FUNDAMENTAÇÃO DA CONTRATAÇÃO</w:t>
            </w:r>
          </w:p>
        </w:tc>
      </w:tr>
    </w:tbl>
    <w:p w14:paraId="070F8BA4" w14:textId="77777777" w:rsidR="0011201E" w:rsidRPr="00B85595" w:rsidRDefault="0011201E" w:rsidP="00FE7EBD">
      <w:pPr>
        <w:pStyle w:val="TRN1"/>
        <w:widowControl w:val="0"/>
        <w:numPr>
          <w:ilvl w:val="1"/>
          <w:numId w:val="48"/>
        </w:numPr>
        <w:suppressAutoHyphens w:val="0"/>
        <w:spacing w:before="240" w:after="120"/>
        <w:ind w:left="0" w:firstLine="0"/>
        <w:rPr>
          <w:b w:val="0"/>
        </w:rPr>
      </w:pPr>
      <w:r w:rsidRPr="00B85595">
        <w:t>NECESSIDADE DA CONTRATAÇÃO</w:t>
      </w:r>
    </w:p>
    <w:p w14:paraId="7A6CCE84" w14:textId="77777777" w:rsidR="0011201E" w:rsidRPr="00B85595" w:rsidRDefault="0011201E" w:rsidP="00FE7EBD">
      <w:pPr>
        <w:pStyle w:val="TRN2"/>
        <w:widowControl w:val="0"/>
        <w:numPr>
          <w:ilvl w:val="2"/>
          <w:numId w:val="48"/>
        </w:numPr>
        <w:suppressAutoHyphens w:val="0"/>
        <w:spacing w:before="120"/>
        <w:ind w:left="709" w:firstLine="0"/>
        <w:rPr>
          <w:bCs/>
        </w:rPr>
      </w:pPr>
      <w:r w:rsidRPr="00B85595">
        <w:rPr>
          <w:bCs/>
        </w:rPr>
        <w:t>Reposição do estoque de material de consumo, conforme Portaria nº 381 de 21/11/1997, alterada pela Portaria nº 300 de 21/11/2012.</w:t>
      </w:r>
    </w:p>
    <w:p w14:paraId="3B3BAA25" w14:textId="77777777" w:rsidR="0011201E" w:rsidRPr="00B85595" w:rsidRDefault="0011201E" w:rsidP="00FE7EBD">
      <w:pPr>
        <w:pStyle w:val="TRN1"/>
        <w:widowControl w:val="0"/>
        <w:numPr>
          <w:ilvl w:val="1"/>
          <w:numId w:val="48"/>
        </w:numPr>
        <w:suppressAutoHyphens w:val="0"/>
        <w:spacing w:before="240" w:after="120"/>
        <w:ind w:left="0" w:firstLine="0"/>
        <w:rPr>
          <w:b w:val="0"/>
        </w:rPr>
      </w:pPr>
      <w:r w:rsidRPr="00B85595">
        <w:t>MOTIVAÇÃO</w:t>
      </w:r>
    </w:p>
    <w:p w14:paraId="7AFB2195" w14:textId="77777777" w:rsidR="0011201E" w:rsidRPr="00B85595" w:rsidRDefault="0011201E" w:rsidP="00FE7EBD">
      <w:pPr>
        <w:pStyle w:val="TRN2"/>
        <w:widowControl w:val="0"/>
        <w:numPr>
          <w:ilvl w:val="2"/>
          <w:numId w:val="48"/>
        </w:numPr>
        <w:suppressAutoHyphens w:val="0"/>
        <w:spacing w:before="120"/>
        <w:ind w:left="709" w:firstLine="0"/>
        <w:rPr>
          <w:b/>
        </w:rPr>
      </w:pPr>
      <w:r w:rsidRPr="00B85595">
        <w:rPr>
          <w:b/>
        </w:rPr>
        <w:t>Razões de direito</w:t>
      </w:r>
    </w:p>
    <w:p w14:paraId="0F4450A9" w14:textId="77777777" w:rsidR="0011201E" w:rsidRPr="00B85595" w:rsidRDefault="0011201E" w:rsidP="00FE7EBD">
      <w:pPr>
        <w:pStyle w:val="TRN3"/>
        <w:widowControl w:val="0"/>
        <w:numPr>
          <w:ilvl w:val="3"/>
          <w:numId w:val="48"/>
        </w:numPr>
        <w:tabs>
          <w:tab w:val="left" w:pos="2410"/>
        </w:tabs>
        <w:suppressAutoHyphens w:val="0"/>
        <w:spacing w:before="120" w:after="120"/>
        <w:ind w:left="1417" w:firstLine="0"/>
      </w:pPr>
      <w:r w:rsidRPr="00B85595">
        <w:t>Conforme o art. 57, incisos II, V e VII, do Regulamento dos Serviços Auxiliares, aprovado pela Resolução TCDF nº 273/2014, cabe à Secretaria de Licitação, Material e Patrimônio (SELIP), por intermédio do Serviço de Material (SEMAT):</w:t>
      </w:r>
    </w:p>
    <w:p w14:paraId="4AD71CDD" w14:textId="77777777" w:rsidR="0011201E" w:rsidRPr="00B85595" w:rsidRDefault="0011201E" w:rsidP="00FE7EBD">
      <w:pPr>
        <w:pStyle w:val="TRN4"/>
        <w:widowControl w:val="0"/>
        <w:numPr>
          <w:ilvl w:val="4"/>
          <w:numId w:val="48"/>
        </w:numPr>
        <w:suppressAutoHyphens w:val="0"/>
        <w:spacing w:before="120" w:after="120"/>
        <w:ind w:left="2410" w:firstLine="0"/>
      </w:pPr>
      <w:r w:rsidRPr="00B85595">
        <w:t>Elaborar os pedidos de materiais de consumo em estrita observância ao calendário de compras vigente;</w:t>
      </w:r>
    </w:p>
    <w:p w14:paraId="397B3057" w14:textId="77777777" w:rsidR="0011201E" w:rsidRPr="00B85595" w:rsidRDefault="0011201E" w:rsidP="00FE7EBD">
      <w:pPr>
        <w:pStyle w:val="TRN4"/>
        <w:widowControl w:val="0"/>
        <w:numPr>
          <w:ilvl w:val="4"/>
          <w:numId w:val="48"/>
        </w:numPr>
        <w:suppressAutoHyphens w:val="0"/>
        <w:spacing w:before="120" w:after="120"/>
        <w:ind w:left="2410" w:firstLine="0"/>
      </w:pPr>
      <w:r w:rsidRPr="00B85595">
        <w:t>Organizar e armazenar os materiais de consumo, exercendo o controle físico, contábil e financeiro sobre recebimentos, fornecimentos e estoques; e</w:t>
      </w:r>
    </w:p>
    <w:p w14:paraId="45FA3C37" w14:textId="77777777" w:rsidR="0011201E" w:rsidRPr="00B85595" w:rsidRDefault="0011201E" w:rsidP="00FE7EBD">
      <w:pPr>
        <w:pStyle w:val="TRN4"/>
        <w:widowControl w:val="0"/>
        <w:numPr>
          <w:ilvl w:val="4"/>
          <w:numId w:val="48"/>
        </w:numPr>
        <w:suppressAutoHyphens w:val="0"/>
        <w:spacing w:before="120" w:after="120"/>
        <w:ind w:left="2410" w:firstLine="0"/>
      </w:pPr>
      <w:r w:rsidRPr="00B85595">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2BE4F62E" w14:textId="77777777" w:rsidR="0011201E" w:rsidRPr="00B85595" w:rsidRDefault="0011201E" w:rsidP="00FE7EBD">
      <w:pPr>
        <w:pStyle w:val="TRN3"/>
        <w:widowControl w:val="0"/>
        <w:numPr>
          <w:ilvl w:val="3"/>
          <w:numId w:val="48"/>
        </w:numPr>
        <w:tabs>
          <w:tab w:val="left" w:pos="2410"/>
        </w:tabs>
        <w:suppressAutoHyphens w:val="0"/>
        <w:spacing w:before="120" w:after="120"/>
        <w:ind w:left="1417" w:firstLine="0"/>
      </w:pPr>
      <w:r w:rsidRPr="00B85595">
        <w:t>A Portaria TCDF nº 381, de 1997, com redação dada pela Portaria TCDF nº 300, de 2012, estabelece, em seu anexo, o calendário de compras a ser seguido no âmbito do TCDF.</w:t>
      </w:r>
    </w:p>
    <w:p w14:paraId="09C50148" w14:textId="77777777" w:rsidR="0011201E" w:rsidRPr="00B85595" w:rsidRDefault="0011201E" w:rsidP="006A4606">
      <w:pPr>
        <w:pStyle w:val="TRN3"/>
        <w:widowControl w:val="0"/>
        <w:numPr>
          <w:ilvl w:val="3"/>
          <w:numId w:val="48"/>
        </w:numPr>
        <w:tabs>
          <w:tab w:val="left" w:pos="2410"/>
        </w:tabs>
        <w:suppressAutoHyphens w:val="0"/>
        <w:spacing w:before="120" w:after="120"/>
        <w:ind w:left="1417" w:firstLine="0"/>
      </w:pPr>
      <w:r w:rsidRPr="00B85595">
        <w:lastRenderedPageBreak/>
        <w:t>Além disso, conforme estabelecido no art. 77, inciso X, do Regulamento dos Serviços Auxiliares, aprovado pela Resolução TCDF nº 273/2014, é da competência dos ocupantes de cargos de natureza especial, de cargos em comissão e de funções de confiança de direção, chefia e supervisão, as atribuições inerentes ao papel gerencial e de caráter geral as seguintes atividades como explicitar a necessidade, a motivação, os resultados a serem alcançados, a especificação técnica, as quantidades e o orçamento de contratação de bens e serviços pertinentes a sua área de atuação.</w:t>
      </w:r>
    </w:p>
    <w:p w14:paraId="65CECDF8" w14:textId="77777777" w:rsidR="0011201E" w:rsidRPr="00B85595" w:rsidRDefault="0011201E" w:rsidP="00FE7EBD">
      <w:pPr>
        <w:pStyle w:val="TRN2"/>
        <w:widowControl w:val="0"/>
        <w:numPr>
          <w:ilvl w:val="2"/>
          <w:numId w:val="48"/>
        </w:numPr>
        <w:suppressAutoHyphens w:val="0"/>
        <w:spacing w:before="240"/>
        <w:ind w:left="709" w:firstLine="0"/>
        <w:rPr>
          <w:b/>
        </w:rPr>
      </w:pPr>
      <w:r w:rsidRPr="00B85595">
        <w:rPr>
          <w:b/>
        </w:rPr>
        <w:t>Razões de fato</w:t>
      </w:r>
    </w:p>
    <w:p w14:paraId="49C08061" w14:textId="77777777" w:rsidR="0011201E" w:rsidRPr="00B85595" w:rsidRDefault="0011201E" w:rsidP="00FE7EBD">
      <w:pPr>
        <w:pStyle w:val="TRN3"/>
        <w:widowControl w:val="0"/>
        <w:numPr>
          <w:ilvl w:val="3"/>
          <w:numId w:val="48"/>
        </w:numPr>
        <w:tabs>
          <w:tab w:val="left" w:pos="2410"/>
        </w:tabs>
        <w:suppressAutoHyphens w:val="0"/>
        <w:spacing w:before="120" w:after="120"/>
        <w:ind w:left="1417" w:firstLine="0"/>
      </w:pPr>
      <w:r w:rsidRPr="00B85595">
        <w:t>A presente aquisição de material de expediente visa atender ao calendário de compras do TCDF, sendo necessária, nesta oportunidade, a reposição dos estoques de material de expediente, para o desenvolvimento das atividades do Tribunal de Contas do Distrito Federal (TCDF).</w:t>
      </w:r>
    </w:p>
    <w:p w14:paraId="7909E88B" w14:textId="77777777" w:rsidR="0011201E" w:rsidRPr="00B85595" w:rsidRDefault="0011201E" w:rsidP="00FE7EBD">
      <w:pPr>
        <w:pStyle w:val="TRN1"/>
        <w:widowControl w:val="0"/>
        <w:numPr>
          <w:ilvl w:val="1"/>
          <w:numId w:val="48"/>
        </w:numPr>
        <w:suppressAutoHyphens w:val="0"/>
        <w:spacing w:before="240" w:after="120"/>
        <w:ind w:left="0" w:firstLine="0"/>
        <w:rPr>
          <w:b w:val="0"/>
        </w:rPr>
      </w:pPr>
      <w:r w:rsidRPr="00B85595">
        <w:t>RESULTADOS A SEREM ALCANÇADOS</w:t>
      </w:r>
    </w:p>
    <w:p w14:paraId="0C2B1E80" w14:textId="77777777" w:rsidR="0011201E" w:rsidRPr="00B85595" w:rsidRDefault="0011201E" w:rsidP="00FE7EBD">
      <w:pPr>
        <w:pStyle w:val="TRN2"/>
        <w:widowControl w:val="0"/>
        <w:numPr>
          <w:ilvl w:val="2"/>
          <w:numId w:val="48"/>
        </w:numPr>
        <w:suppressAutoHyphens w:val="0"/>
        <w:spacing w:before="120"/>
        <w:ind w:left="709" w:firstLine="0"/>
      </w:pPr>
      <w:r w:rsidRPr="00B85595">
        <w:t>Garantia do adequado funcionamento das atividades do TCDF, por meio da mantença da disponibilidade dos materiais de expediente utilizados cotidianamente nos diversos setores do Tribunal.</w:t>
      </w:r>
    </w:p>
    <w:p w14:paraId="6D3DCDAB" w14:textId="77777777" w:rsidR="0011201E" w:rsidRPr="00B85595" w:rsidRDefault="0011201E" w:rsidP="00FE7EBD">
      <w:pPr>
        <w:pStyle w:val="TRN2"/>
        <w:numPr>
          <w:ilvl w:val="2"/>
          <w:numId w:val="48"/>
        </w:numPr>
        <w:suppressAutoHyphens w:val="0"/>
        <w:spacing w:before="120"/>
        <w:ind w:left="709" w:firstLine="0"/>
      </w:pPr>
      <w:r w:rsidRPr="00B85595">
        <w:t>Preservação do estoque de material de consumo em nível seguro para o atendimento das demandas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0A679202" w14:textId="77777777" w:rsidTr="00CE29D5">
        <w:tc>
          <w:tcPr>
            <w:tcW w:w="0" w:type="auto"/>
            <w:shd w:val="clear" w:color="auto" w:fill="C4BC96"/>
            <w:vAlign w:val="center"/>
          </w:tcPr>
          <w:p w14:paraId="770809A9" w14:textId="77777777" w:rsidR="0011201E" w:rsidRPr="00B85595" w:rsidRDefault="0011201E" w:rsidP="006A4606">
            <w:pPr>
              <w:pStyle w:val="TRN0"/>
              <w:widowControl w:val="0"/>
              <w:numPr>
                <w:ilvl w:val="0"/>
                <w:numId w:val="48"/>
              </w:numPr>
              <w:tabs>
                <w:tab w:val="left" w:pos="642"/>
              </w:tabs>
              <w:suppressAutoHyphens w:val="0"/>
              <w:spacing w:before="120" w:after="120"/>
              <w:ind w:left="0" w:firstLine="0"/>
              <w:rPr>
                <w:b/>
                <w:bCs/>
              </w:rPr>
            </w:pPr>
            <w:r w:rsidRPr="00B85595">
              <w:rPr>
                <w:b/>
                <w:bCs/>
              </w:rPr>
              <w:t>DESCRIÇÃO DO OBJETO</w:t>
            </w:r>
          </w:p>
        </w:tc>
      </w:tr>
    </w:tbl>
    <w:p w14:paraId="425902B6" w14:textId="77777777" w:rsidR="0011201E" w:rsidRPr="00B85595" w:rsidRDefault="0011201E" w:rsidP="00FE7EBD">
      <w:pPr>
        <w:pStyle w:val="TRN1"/>
        <w:widowControl w:val="0"/>
        <w:numPr>
          <w:ilvl w:val="1"/>
          <w:numId w:val="48"/>
        </w:numPr>
        <w:suppressAutoHyphens w:val="0"/>
        <w:spacing w:before="240" w:after="120"/>
        <w:ind w:left="0" w:firstLine="0"/>
        <w:rPr>
          <w:b w:val="0"/>
        </w:rPr>
      </w:pPr>
      <w:r w:rsidRPr="00B85595">
        <w:t>DESCRIÇÃO DO OBJETO</w:t>
      </w:r>
    </w:p>
    <w:p w14:paraId="6BC9CB7E" w14:textId="3A1E0C50" w:rsidR="0011201E" w:rsidRPr="00B85595" w:rsidRDefault="0011201E" w:rsidP="00FE7EBD">
      <w:pPr>
        <w:pStyle w:val="TRN2"/>
        <w:widowControl w:val="0"/>
        <w:numPr>
          <w:ilvl w:val="2"/>
          <w:numId w:val="48"/>
        </w:numPr>
        <w:suppressAutoHyphens w:val="0"/>
        <w:spacing w:before="120"/>
        <w:ind w:left="709" w:firstLine="0"/>
      </w:pPr>
      <w:r w:rsidRPr="00B85595">
        <w:t>Contratação de empresas especializadas para o fornecimento de material de expediente, para o desenvolvimento das atividades do Tribunal de Contas do Distrito Federal (TCDF), em que deverão possuir as especificações e os quantitativos, conforme descrit</w:t>
      </w:r>
      <w:r w:rsidR="006A4606">
        <w:t>o</w:t>
      </w:r>
      <w:r w:rsidRPr="00B85595">
        <w:t>s no Anexo II (Especificações Técnicas e Estimativa de Preços).</w:t>
      </w:r>
    </w:p>
    <w:p w14:paraId="379096A3" w14:textId="77777777" w:rsidR="0011201E" w:rsidRPr="00B85595" w:rsidRDefault="0011201E" w:rsidP="00E8340A">
      <w:pPr>
        <w:pStyle w:val="TRN1"/>
        <w:keepNext/>
        <w:widowControl w:val="0"/>
        <w:numPr>
          <w:ilvl w:val="1"/>
          <w:numId w:val="48"/>
        </w:numPr>
        <w:tabs>
          <w:tab w:val="left" w:pos="709"/>
        </w:tabs>
        <w:suppressAutoHyphens w:val="0"/>
        <w:spacing w:before="360" w:after="120"/>
        <w:ind w:left="0" w:firstLine="0"/>
        <w:rPr>
          <w:b w:val="0"/>
        </w:rPr>
      </w:pPr>
      <w:r w:rsidRPr="00B85595">
        <w:lastRenderedPageBreak/>
        <w:t>DÚVIDAS E ESCLARECIMENTOS</w:t>
      </w:r>
    </w:p>
    <w:p w14:paraId="40EFBA6A" w14:textId="77777777" w:rsidR="0011201E" w:rsidRPr="00B85595" w:rsidRDefault="0011201E" w:rsidP="006A4606">
      <w:pPr>
        <w:pStyle w:val="TRN2"/>
        <w:widowControl w:val="0"/>
        <w:numPr>
          <w:ilvl w:val="2"/>
          <w:numId w:val="48"/>
        </w:numPr>
        <w:suppressAutoHyphens w:val="0"/>
        <w:ind w:left="709" w:firstLine="0"/>
      </w:pPr>
      <w:bookmarkStart w:id="16" w:name="_Hlk175578847"/>
      <w:r w:rsidRPr="00B85595">
        <w:t>Em caso de dúvida de ordem técnica quanto aos produtos e suas especificações, é conveniente o contato do interessado com o Serviço de Material (SEMAT) do TCDF, localizado na Praça do Buriti, 2º andar do Edifício Anexo do Tribunal de Contas do Distrito Federal, telefones (61) 3314-2247 ou 3314-2790, das 13h às 18h30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76F4DE64" w14:textId="77777777" w:rsidTr="00CE29D5">
        <w:tc>
          <w:tcPr>
            <w:tcW w:w="0" w:type="auto"/>
            <w:shd w:val="clear" w:color="auto" w:fill="C4BC96"/>
            <w:vAlign w:val="center"/>
          </w:tcPr>
          <w:bookmarkEnd w:id="16"/>
          <w:p w14:paraId="47CF4E1F" w14:textId="77777777" w:rsidR="0011201E" w:rsidRPr="00B85595" w:rsidRDefault="0011201E" w:rsidP="00FE7EBD">
            <w:pPr>
              <w:pStyle w:val="TRN0"/>
              <w:widowControl w:val="0"/>
              <w:numPr>
                <w:ilvl w:val="0"/>
                <w:numId w:val="48"/>
              </w:numPr>
              <w:suppressAutoHyphens w:val="0"/>
              <w:spacing w:before="120" w:after="120"/>
              <w:ind w:left="0" w:firstLine="0"/>
              <w:rPr>
                <w:b/>
                <w:bCs/>
              </w:rPr>
            </w:pPr>
            <w:r w:rsidRPr="00B85595">
              <w:rPr>
                <w:b/>
                <w:bCs/>
              </w:rPr>
              <w:t>MODELO DE FORNECIMENTO E INSTRUMENTO DE AJUSTE</w:t>
            </w:r>
          </w:p>
        </w:tc>
      </w:tr>
    </w:tbl>
    <w:p w14:paraId="2B048815" w14:textId="77777777" w:rsidR="0011201E" w:rsidRPr="00B85595" w:rsidRDefault="0011201E" w:rsidP="00FE7EBD">
      <w:pPr>
        <w:pStyle w:val="TRN1"/>
        <w:widowControl w:val="0"/>
        <w:numPr>
          <w:ilvl w:val="1"/>
          <w:numId w:val="48"/>
        </w:numPr>
        <w:suppressAutoHyphens w:val="0"/>
        <w:spacing w:before="240" w:after="120"/>
        <w:ind w:left="0" w:firstLine="0"/>
        <w:rPr>
          <w:b w:val="0"/>
        </w:rPr>
      </w:pPr>
      <w:r w:rsidRPr="00B85595">
        <w:t>DO MODELO DE FORNECIMENTO</w:t>
      </w:r>
    </w:p>
    <w:p w14:paraId="67E55AE1" w14:textId="138F8ABE" w:rsidR="0011201E" w:rsidRPr="00E465D8" w:rsidRDefault="0011201E" w:rsidP="00FE7EBD">
      <w:pPr>
        <w:pStyle w:val="TRN2"/>
        <w:widowControl w:val="0"/>
        <w:numPr>
          <w:ilvl w:val="2"/>
          <w:numId w:val="48"/>
        </w:numPr>
        <w:suppressAutoHyphens w:val="0"/>
        <w:spacing w:before="120"/>
        <w:ind w:left="709" w:firstLine="0"/>
      </w:pPr>
      <w:r w:rsidRPr="00B85595">
        <w:t xml:space="preserve">No fornecimento de todos os produtos, deverão ser observados as especificações técnicas e </w:t>
      </w:r>
      <w:r w:rsidRPr="00E465D8">
        <w:t>os padrões de qualidade exigidos no presente Instrumento, bem como a aplicação uniforme de materiais e de tecnologias.</w:t>
      </w:r>
    </w:p>
    <w:p w14:paraId="04CA5A6B" w14:textId="3B6FC84A" w:rsidR="006A4606" w:rsidRPr="00E465D8" w:rsidRDefault="006A4606" w:rsidP="006A4606">
      <w:pPr>
        <w:pStyle w:val="EstiloTermodeReferencia"/>
        <w:numPr>
          <w:ilvl w:val="2"/>
          <w:numId w:val="48"/>
        </w:numPr>
        <w:ind w:left="709" w:firstLine="11"/>
      </w:pPr>
      <w:r w:rsidRPr="00E465D8">
        <w:t xml:space="preserve"> Os produtos deverão ser novos, de primeiro uso e entregues embalados com a respectiva Nota Fiscal, para o ateste e liquidação da despesa.</w:t>
      </w:r>
    </w:p>
    <w:p w14:paraId="64DC4DFE" w14:textId="77777777" w:rsidR="0011201E" w:rsidRPr="00E465D8" w:rsidRDefault="0011201E" w:rsidP="00FE7EBD">
      <w:pPr>
        <w:pStyle w:val="TRN2"/>
        <w:widowControl w:val="0"/>
        <w:numPr>
          <w:ilvl w:val="2"/>
          <w:numId w:val="48"/>
        </w:numPr>
        <w:suppressAutoHyphens w:val="0"/>
        <w:spacing w:before="120"/>
        <w:ind w:left="709" w:firstLine="0"/>
      </w:pPr>
      <w:r w:rsidRPr="00E465D8">
        <w:t>A entrega dos produtos dar-se-á de forma integral e imediata.</w:t>
      </w:r>
    </w:p>
    <w:p w14:paraId="72A8E475"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DO INSTRUMENTO DE AJUSTE</w:t>
      </w:r>
    </w:p>
    <w:p w14:paraId="54515EE1" w14:textId="138C6BA8" w:rsidR="0011201E" w:rsidRPr="00E465D8" w:rsidRDefault="0011201E" w:rsidP="00FE7EBD">
      <w:pPr>
        <w:pStyle w:val="TRN2"/>
        <w:widowControl w:val="0"/>
        <w:numPr>
          <w:ilvl w:val="2"/>
          <w:numId w:val="48"/>
        </w:numPr>
        <w:suppressAutoHyphens w:val="0"/>
        <w:spacing w:before="120"/>
        <w:ind w:left="709" w:firstLine="0"/>
      </w:pPr>
      <w:r w:rsidRPr="00E465D8">
        <w:t xml:space="preserve">Sem prejuízo do Título III (Dos Contratos Administrativos) da Lei nº 14.133/2021, o presente Instrumento, os </w:t>
      </w:r>
      <w:proofErr w:type="gramStart"/>
      <w:r w:rsidRPr="00E465D8">
        <w:t>demais Anexos</w:t>
      </w:r>
      <w:proofErr w:type="gramEnd"/>
      <w:r w:rsidRPr="00E465D8">
        <w:t xml:space="preserve"> e a</w:t>
      </w:r>
      <w:r w:rsidR="006A4606" w:rsidRPr="00E465D8">
        <w:t>(s)</w:t>
      </w:r>
      <w:r w:rsidRPr="00E465D8">
        <w:t xml:space="preserve"> proposta</w:t>
      </w:r>
      <w:r w:rsidR="006A4606" w:rsidRPr="00E465D8">
        <w:t>(s)</w:t>
      </w:r>
      <w:r w:rsidRPr="00E465D8">
        <w:t xml:space="preserve"> do(s) </w:t>
      </w:r>
      <w:proofErr w:type="spellStart"/>
      <w:r w:rsidRPr="00E465D8">
        <w:t>adjudicatário</w:t>
      </w:r>
      <w:proofErr w:type="spellEnd"/>
      <w:r w:rsidRPr="00E465D8">
        <w:t>(s) serão partes integrantes da Nota de Empenho de despesa, a qual substituirá o instrumento de contrato.</w:t>
      </w:r>
    </w:p>
    <w:p w14:paraId="50B1B9AD" w14:textId="77777777" w:rsidR="0011201E" w:rsidRPr="00E465D8" w:rsidRDefault="0011201E" w:rsidP="00FE7EBD">
      <w:pPr>
        <w:pStyle w:val="TRN2"/>
        <w:widowControl w:val="0"/>
        <w:numPr>
          <w:ilvl w:val="2"/>
          <w:numId w:val="48"/>
        </w:numPr>
        <w:suppressAutoHyphens w:val="0"/>
        <w:spacing w:before="120"/>
        <w:ind w:left="709" w:firstLine="0"/>
      </w:pPr>
      <w:r w:rsidRPr="00E465D8">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4D2CF6D1" w14:textId="77777777" w:rsidR="0011201E" w:rsidRPr="00E465D8" w:rsidRDefault="0011201E" w:rsidP="00FE7EBD">
      <w:pPr>
        <w:pStyle w:val="TRN2"/>
        <w:widowControl w:val="0"/>
        <w:numPr>
          <w:ilvl w:val="2"/>
          <w:numId w:val="48"/>
        </w:numPr>
        <w:suppressAutoHyphens w:val="0"/>
        <w:spacing w:before="120"/>
        <w:ind w:left="709" w:firstLine="0"/>
      </w:pPr>
      <w:r w:rsidRPr="00E465D8">
        <w:t>O prazo de que trata o item 4.2.2 poderá ser prorrogado uma vez, por igual período, na forma do disposto no</w:t>
      </w:r>
      <w:bookmarkStart w:id="17" w:name="_Hlk122468687"/>
      <w:r w:rsidRPr="00E465D8">
        <w:t xml:space="preserve"> §1º do art. 90 da Lei nº 14.133/2021</w:t>
      </w:r>
      <w:bookmarkEnd w:id="17"/>
      <w:r w:rsidRPr="00E465D8">
        <w:t>.</w:t>
      </w:r>
    </w:p>
    <w:p w14:paraId="51058904" w14:textId="77777777" w:rsidR="0011201E" w:rsidRPr="00E465D8" w:rsidRDefault="0011201E" w:rsidP="00FE7EBD">
      <w:pPr>
        <w:pStyle w:val="TRN2"/>
        <w:widowControl w:val="0"/>
        <w:numPr>
          <w:ilvl w:val="2"/>
          <w:numId w:val="48"/>
        </w:numPr>
        <w:suppressAutoHyphens w:val="0"/>
        <w:spacing w:before="120"/>
        <w:ind w:left="709" w:firstLine="0"/>
      </w:pPr>
      <w:r w:rsidRPr="00E465D8">
        <w:t>É vedada a subcontratação, cessão ou transferência parcial ou total do objeto do presente Instrumento.</w:t>
      </w:r>
    </w:p>
    <w:p w14:paraId="5C66372B" w14:textId="112A39E4" w:rsidR="0011201E" w:rsidRPr="00E465D8" w:rsidRDefault="0011201E" w:rsidP="006A4606">
      <w:pPr>
        <w:pStyle w:val="TRN1"/>
        <w:widowControl w:val="0"/>
        <w:numPr>
          <w:ilvl w:val="1"/>
          <w:numId w:val="48"/>
        </w:numPr>
        <w:suppressAutoHyphens w:val="0"/>
        <w:spacing w:before="360" w:after="120"/>
        <w:ind w:left="0" w:firstLine="0"/>
        <w:rPr>
          <w:b w:val="0"/>
        </w:rPr>
      </w:pPr>
      <w:r w:rsidRPr="00E465D8">
        <w:lastRenderedPageBreak/>
        <w:t>DO LOCAL DE ENTREGA</w:t>
      </w:r>
      <w:r w:rsidR="006A4606" w:rsidRPr="00E465D8">
        <w:t xml:space="preserve"> DOS PRODUTOS</w:t>
      </w:r>
    </w:p>
    <w:p w14:paraId="585F48DB" w14:textId="2386C5ED" w:rsidR="0011201E" w:rsidRPr="00E465D8" w:rsidRDefault="0011201E" w:rsidP="00FE7EBD">
      <w:pPr>
        <w:pStyle w:val="TRN2"/>
        <w:widowControl w:val="0"/>
        <w:numPr>
          <w:ilvl w:val="2"/>
          <w:numId w:val="48"/>
        </w:numPr>
        <w:suppressAutoHyphens w:val="0"/>
        <w:spacing w:before="120"/>
        <w:ind w:left="709" w:firstLine="0"/>
      </w:pPr>
      <w:r w:rsidRPr="00E465D8">
        <w:t>Os materiais deverão ser entregues no Serviço de Material (SEMAT), sito na Praça do Buriti, 2º andar do Edifício Anexo do TCDF,</w:t>
      </w:r>
      <w:r w:rsidR="006A4606" w:rsidRPr="00E465D8">
        <w:t xml:space="preserve"> telefones</w:t>
      </w:r>
      <w:r w:rsidRPr="00E465D8">
        <w:t xml:space="preserve"> </w:t>
      </w:r>
      <w:r w:rsidR="006A4606" w:rsidRPr="00E465D8">
        <w:t>(61) 3314-2247 ou 3314-2790</w:t>
      </w:r>
      <w:r w:rsidRPr="00E465D8">
        <w:t>, fax (61) 3314-2267, e-mail: dlmp.semat@tc.df.gov.br, no horário das 13h às 18:30h, de segunda a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E465D8" w:rsidRPr="00E465D8" w14:paraId="387F3A06" w14:textId="77777777" w:rsidTr="00CE29D5">
        <w:tc>
          <w:tcPr>
            <w:tcW w:w="0" w:type="auto"/>
            <w:shd w:val="clear" w:color="auto" w:fill="C4BC96"/>
            <w:vAlign w:val="center"/>
          </w:tcPr>
          <w:p w14:paraId="5A7AEA66" w14:textId="77777777" w:rsidR="0011201E" w:rsidRPr="00E465D8" w:rsidRDefault="0011201E" w:rsidP="00FE7EBD">
            <w:pPr>
              <w:pStyle w:val="TRN0"/>
              <w:widowControl w:val="0"/>
              <w:numPr>
                <w:ilvl w:val="0"/>
                <w:numId w:val="48"/>
              </w:numPr>
              <w:suppressAutoHyphens w:val="0"/>
              <w:spacing w:before="120" w:after="120"/>
              <w:ind w:left="0" w:firstLine="0"/>
              <w:rPr>
                <w:b/>
                <w:bCs/>
              </w:rPr>
            </w:pPr>
            <w:r w:rsidRPr="00E465D8">
              <w:rPr>
                <w:b/>
                <w:bCs/>
              </w:rPr>
              <w:t xml:space="preserve">MECANISMOS DE GESTÃO CONTRATUAL </w:t>
            </w:r>
          </w:p>
        </w:tc>
      </w:tr>
    </w:tbl>
    <w:p w14:paraId="03E1D266" w14:textId="77777777" w:rsidR="0011201E" w:rsidRPr="00E465D8" w:rsidRDefault="0011201E" w:rsidP="00FE7EBD">
      <w:pPr>
        <w:pStyle w:val="TRN1"/>
        <w:widowControl w:val="0"/>
        <w:numPr>
          <w:ilvl w:val="1"/>
          <w:numId w:val="48"/>
        </w:numPr>
        <w:suppressAutoHyphens w:val="0"/>
        <w:spacing w:before="240" w:after="120"/>
        <w:ind w:left="0" w:firstLine="0"/>
        <w:rPr>
          <w:b w:val="0"/>
        </w:rPr>
      </w:pPr>
      <w:r w:rsidRPr="00E465D8">
        <w:t>PAPÉIS E RESPONSABILIDADES</w:t>
      </w:r>
    </w:p>
    <w:p w14:paraId="09513AD8" w14:textId="77777777" w:rsidR="0011201E" w:rsidRPr="00E465D8" w:rsidRDefault="0011201E" w:rsidP="00FE7EBD">
      <w:pPr>
        <w:pStyle w:val="TRN2"/>
        <w:widowControl w:val="0"/>
        <w:numPr>
          <w:ilvl w:val="2"/>
          <w:numId w:val="48"/>
        </w:numPr>
        <w:suppressAutoHyphens w:val="0"/>
        <w:spacing w:before="120"/>
        <w:ind w:left="709" w:firstLine="0"/>
      </w:pPr>
      <w:r w:rsidRPr="00E465D8">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0C4B3542"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 xml:space="preserve">DEVERES E RESPONSABILIDADES DO CONTRATANTE </w:t>
      </w:r>
    </w:p>
    <w:p w14:paraId="3C46CEB6"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Designar servidor ou comissão, para acompanhar e fiscalizar o cumprimento contratual, bem como para aprovar a execução do objeto;</w:t>
      </w:r>
    </w:p>
    <w:p w14:paraId="0374FCA1"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Relacionar-se com a CONTRATADA somente por meio de pessoa por ela credenciada;</w:t>
      </w:r>
    </w:p>
    <w:p w14:paraId="3A0C5E2B"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07855B83"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Exigir da CONTRATADA, sempre que necessário, a comprovação da mantença das condições de habilitação e de qualificação exigidas no procedimento de contratação;</w:t>
      </w:r>
    </w:p>
    <w:p w14:paraId="2214536F" w14:textId="77777777" w:rsidR="0011201E" w:rsidRPr="00E465D8" w:rsidRDefault="0011201E" w:rsidP="00FE7EBD">
      <w:pPr>
        <w:pStyle w:val="TRN2"/>
        <w:widowControl w:val="0"/>
        <w:numPr>
          <w:ilvl w:val="2"/>
          <w:numId w:val="48"/>
        </w:numPr>
        <w:suppressAutoHyphens w:val="0"/>
        <w:spacing w:before="120"/>
        <w:ind w:left="709" w:firstLine="0"/>
        <w:outlineLvl w:val="0"/>
      </w:pPr>
      <w:r w:rsidRPr="00E465D8">
        <w:t>Receber o objeto contratado e atestar a Nota Fiscal/Fatura, após o adimplemento da obrigação;</w:t>
      </w:r>
    </w:p>
    <w:p w14:paraId="00D18E90"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Efetuar o pagamento devido, mediante Nota Fiscal/Fatura devidamente atestada, desde que cumpridas todas as formalidades e exigências contratuais;</w:t>
      </w:r>
    </w:p>
    <w:p w14:paraId="0256D780"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lastRenderedPageBreak/>
        <w:t>Anotar em registro próprio e notificar a CONTRATADA sobre quaisquer falhas verificadas no cumprimento contratual, para fins de correção dentro do prazo estabelecido;</w:t>
      </w:r>
    </w:p>
    <w:p w14:paraId="5895EAEB"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Prestar as informações e os esclarecimentos necessários pertinentes ao cumprimento contratual, que venham a ser solicitados pela CONTRATADA, por meio de seus empregados e representantes;</w:t>
      </w:r>
    </w:p>
    <w:p w14:paraId="0A621F2A"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Permitir, dentro das normas internas, o acesso dos funcionários da CONTRATADA a suas dependências, para fins de cumprimento contratual;</w:t>
      </w:r>
    </w:p>
    <w:p w14:paraId="715234B1"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Rejeitar, no todo ou em parte, o objeto executado em desacordo com as quantidades, condições e especificações definidas no presente Instrumento;</w:t>
      </w:r>
    </w:p>
    <w:p w14:paraId="79BC7178"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Aplicar à CONTRATADA as sanções administrativas regulamentares e contratuais cabíveis, por descumprimento das obrigações assumidas.</w:t>
      </w:r>
    </w:p>
    <w:p w14:paraId="1038E112"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DEVERES E RESPONSABILIDADES DA CONTRATADA</w:t>
      </w:r>
    </w:p>
    <w:p w14:paraId="711F1AD8" w14:textId="77777777" w:rsidR="0011201E" w:rsidRPr="00E465D8" w:rsidRDefault="0011201E" w:rsidP="00FE7EBD">
      <w:pPr>
        <w:pStyle w:val="TRN2"/>
        <w:numPr>
          <w:ilvl w:val="2"/>
          <w:numId w:val="48"/>
        </w:numPr>
        <w:tabs>
          <w:tab w:val="left" w:pos="1560"/>
        </w:tabs>
        <w:suppressAutoHyphens w:val="0"/>
        <w:ind w:left="709" w:firstLine="0"/>
      </w:pPr>
      <w:r w:rsidRPr="00E465D8">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5155D039" w14:textId="77777777" w:rsidR="0011201E" w:rsidRPr="00E465D8" w:rsidRDefault="0011201E" w:rsidP="00FE7EBD">
      <w:pPr>
        <w:pStyle w:val="TRN2"/>
        <w:numPr>
          <w:ilvl w:val="2"/>
          <w:numId w:val="48"/>
        </w:numPr>
        <w:tabs>
          <w:tab w:val="left" w:pos="1560"/>
        </w:tabs>
        <w:suppressAutoHyphens w:val="0"/>
        <w:ind w:left="709" w:firstLine="0"/>
      </w:pPr>
      <w:r w:rsidRPr="00E465D8">
        <w:t>Recolher, no prazo estabelecido, os valores referentes a penalidades de multas que lhe sejam aplicadas por meio de procedimentos administrativos, decorrentes do não cumprimento das obrigações contratuais;</w:t>
      </w:r>
    </w:p>
    <w:p w14:paraId="6421E901"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Manter, durante a execução do ajuste, todas as condições de habilitação exigidas na contratação;</w:t>
      </w:r>
    </w:p>
    <w:p w14:paraId="03F4C474" w14:textId="77777777" w:rsidR="0011201E" w:rsidRPr="00E465D8" w:rsidRDefault="0011201E" w:rsidP="00FE7EBD">
      <w:pPr>
        <w:pStyle w:val="TRN2"/>
        <w:numPr>
          <w:ilvl w:val="2"/>
          <w:numId w:val="48"/>
        </w:numPr>
        <w:tabs>
          <w:tab w:val="left" w:pos="1560"/>
        </w:tabs>
        <w:suppressAutoHyphens w:val="0"/>
        <w:ind w:left="709" w:firstLine="0"/>
      </w:pPr>
      <w:r w:rsidRPr="00E465D8">
        <w:t>Aceitar, nas mesmas condições contratuais, os acréscimos ou supressões que se fizerem necessárias no quantitativo do objeto da presente contratação, até 25% (vinte e cinco por cento) do valor inicial atualizado do contrato, nos termos do art. 125, da Lei nº 14.133/2021;</w:t>
      </w:r>
    </w:p>
    <w:p w14:paraId="602137A2"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Reparar, corrigir, remover ou substituir, às suas expensas, no prazo máximo de até 10 (dez) dias úteis, a contar da notificação, no todo ou em parte, o objeto do presente Instrumento, em que se verificarem vícios, defeitos ou incorreções resultantes da execução;</w:t>
      </w:r>
    </w:p>
    <w:p w14:paraId="7560231B" w14:textId="77777777" w:rsidR="0011201E" w:rsidRPr="00E465D8" w:rsidRDefault="0011201E" w:rsidP="00FE7EBD">
      <w:pPr>
        <w:pStyle w:val="TRN2"/>
        <w:widowControl w:val="0"/>
        <w:numPr>
          <w:ilvl w:val="2"/>
          <w:numId w:val="48"/>
        </w:numPr>
        <w:suppressAutoHyphens w:val="0"/>
        <w:spacing w:before="120"/>
        <w:ind w:left="709" w:firstLine="0"/>
      </w:pPr>
      <w:r w:rsidRPr="00E465D8">
        <w:lastRenderedPageBreak/>
        <w:t>Acatar as recomendações e solicitações efetuadas pela fiscalização do ajuste, atinentes ao atendimento desta contratação;</w:t>
      </w:r>
    </w:p>
    <w:p w14:paraId="042FBA2C"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 xml:space="preserve">Comunicar à fiscalização do CONTRATANTE, por escrito, quando verificar quaisquer condições inadequadas ou a iminência de fatos que possam prejudicar a perfeita execução do ajuste; </w:t>
      </w:r>
    </w:p>
    <w:p w14:paraId="3605EB19"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proofErr w:type="spellStart"/>
      <w:r w:rsidRPr="00E465D8">
        <w:t>Fornecer</w:t>
      </w:r>
      <w:proofErr w:type="spellEnd"/>
      <w:r w:rsidRPr="00E465D8">
        <w:t xml:space="preserve"> ao CONTRATANTE todas as informações que este considere necessárias à fiel execução das obrigações contratuais, bem como àquelas essenciais ao desempenho e à confiabilidade do objeto contratado;</w:t>
      </w:r>
    </w:p>
    <w:p w14:paraId="1C18F201"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Responsabilizar-se pelas despesas referentes a tributos, encargos trabalhistas, previdenciários, fiscais, comerciais, taxas, fretes, seguros, transportes, embalagens, deslocamento de pessoal, prestação de garantia e quaisquer outras que incidam ou venham incidir na execução do ajuste; </w:t>
      </w:r>
    </w:p>
    <w:p w14:paraId="0408D4A0"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 xml:space="preserve">Manter os seus empregados devidamente identificados, por meio de crachá, identificação e uniforme, quando necessário o trânsito nas dependências do TCDF; </w:t>
      </w:r>
    </w:p>
    <w:p w14:paraId="61D1C3CE" w14:textId="77777777" w:rsidR="0011201E" w:rsidRPr="00E465D8" w:rsidRDefault="0011201E" w:rsidP="00FE7EBD">
      <w:pPr>
        <w:pStyle w:val="TRN2"/>
        <w:widowControl w:val="0"/>
        <w:numPr>
          <w:ilvl w:val="2"/>
          <w:numId w:val="48"/>
        </w:numPr>
        <w:tabs>
          <w:tab w:val="left" w:pos="1560"/>
        </w:tabs>
        <w:suppressAutoHyphens w:val="0"/>
        <w:spacing w:before="120"/>
        <w:ind w:left="709" w:firstLine="0"/>
        <w:outlineLvl w:val="0"/>
      </w:pPr>
      <w:r w:rsidRPr="00E465D8">
        <w:t xml:space="preserve">Entregar os produtos em conformidade com as especificações técnicas estabelecidas, na quantidade indicada na Nota de Empenho e em perfeitas condições de uso, dentro do prazo máximo estabelecido; </w:t>
      </w:r>
    </w:p>
    <w:p w14:paraId="4751B331" w14:textId="77777777" w:rsidR="0011201E" w:rsidRPr="00E465D8" w:rsidRDefault="0011201E" w:rsidP="00FE7EBD">
      <w:pPr>
        <w:pStyle w:val="TRN2"/>
        <w:numPr>
          <w:ilvl w:val="2"/>
          <w:numId w:val="48"/>
        </w:numPr>
        <w:tabs>
          <w:tab w:val="left" w:pos="1560"/>
        </w:tabs>
        <w:suppressAutoHyphens w:val="0"/>
        <w:ind w:left="709" w:firstLine="0"/>
      </w:pPr>
      <w:r w:rsidRPr="00E465D8">
        <w:t>Assumir a responsabilidade pelo transporte e entrega dos produtos no local indicado pelo CONTRATANTE.</w:t>
      </w:r>
    </w:p>
    <w:p w14:paraId="24543439"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DA FISCALIZAÇÃO</w:t>
      </w:r>
    </w:p>
    <w:p w14:paraId="4D6424E1" w14:textId="77777777" w:rsidR="0011201E" w:rsidRPr="00E465D8" w:rsidRDefault="0011201E" w:rsidP="00FE7EBD">
      <w:pPr>
        <w:pStyle w:val="TRN2"/>
        <w:widowControl w:val="0"/>
        <w:numPr>
          <w:ilvl w:val="2"/>
          <w:numId w:val="48"/>
        </w:numPr>
        <w:suppressAutoHyphens w:val="0"/>
        <w:spacing w:before="120"/>
        <w:ind w:left="709" w:firstLine="0"/>
      </w:pPr>
      <w:r w:rsidRPr="00E465D8">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5E7B218"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A fiscalização de que trata este item não exclui nem reduz a responsabilidade da CONTRATADA, inclusive aquela resultante de imperfeições técnicas, vícios ou emprego de material inadequado ou de qualidade inferior, e na ocorrência destes, não implica </w:t>
      </w:r>
      <w:r w:rsidRPr="00E465D8">
        <w:lastRenderedPageBreak/>
        <w:t>corresponsabilidade do CONTRATANTE ou de seus agentes.</w:t>
      </w:r>
    </w:p>
    <w:p w14:paraId="74A7FAD6" w14:textId="77777777" w:rsidR="0011201E" w:rsidRPr="00E465D8" w:rsidRDefault="0011201E" w:rsidP="00FE7EBD">
      <w:pPr>
        <w:pStyle w:val="TRN2"/>
        <w:widowControl w:val="0"/>
        <w:numPr>
          <w:ilvl w:val="2"/>
          <w:numId w:val="48"/>
        </w:numPr>
        <w:suppressAutoHyphens w:val="0"/>
        <w:spacing w:before="120"/>
        <w:ind w:left="709" w:firstLine="0"/>
      </w:pPr>
      <w:r w:rsidRPr="00E465D8">
        <w:t>Sem prejuízo de outras atribuições legais, poderá a fiscalização do CONTRATANTE:</w:t>
      </w:r>
    </w:p>
    <w:p w14:paraId="6B4EE5D1" w14:textId="77777777" w:rsidR="0011201E" w:rsidRPr="00E465D8" w:rsidRDefault="0011201E" w:rsidP="00FE7EBD">
      <w:pPr>
        <w:pStyle w:val="TRN3"/>
        <w:widowControl w:val="0"/>
        <w:numPr>
          <w:ilvl w:val="3"/>
          <w:numId w:val="48"/>
        </w:numPr>
        <w:tabs>
          <w:tab w:val="left" w:pos="2410"/>
        </w:tabs>
        <w:suppressAutoHyphens w:val="0"/>
        <w:spacing w:before="120" w:after="120"/>
        <w:ind w:left="1417" w:firstLine="0"/>
      </w:pPr>
      <w:r w:rsidRPr="00E465D8">
        <w:t>Determinar as medidas necessárias e imprescindíveis ao correto fornecimento contratado, bem como fixar prazo para as correções das falhas ou irregularidades constatadas; e</w:t>
      </w:r>
    </w:p>
    <w:p w14:paraId="4CD3695A" w14:textId="77777777" w:rsidR="0011201E" w:rsidRPr="00E465D8" w:rsidRDefault="0011201E" w:rsidP="00FE7EBD">
      <w:pPr>
        <w:pStyle w:val="TRN3"/>
        <w:widowControl w:val="0"/>
        <w:numPr>
          <w:ilvl w:val="3"/>
          <w:numId w:val="48"/>
        </w:numPr>
        <w:tabs>
          <w:tab w:val="left" w:pos="2410"/>
        </w:tabs>
        <w:suppressAutoHyphens w:val="0"/>
        <w:spacing w:before="120" w:after="120"/>
        <w:ind w:left="1417" w:firstLine="0"/>
      </w:pPr>
      <w:r w:rsidRPr="00E465D8">
        <w:t>Sustar quaisquer fornecimentos que estejam sendo realizados em desacordo com o especificado no presente Instrumento, ou ainda que possam atentar contra o sigilo de informações, a segurança de pessoas ou de bens do CONTRATANTE.</w:t>
      </w:r>
    </w:p>
    <w:p w14:paraId="657D8739" w14:textId="77777777" w:rsidR="0011201E" w:rsidRPr="00E465D8" w:rsidRDefault="0011201E" w:rsidP="00FE7EBD">
      <w:pPr>
        <w:pStyle w:val="TRN2"/>
        <w:widowControl w:val="0"/>
        <w:numPr>
          <w:ilvl w:val="2"/>
          <w:numId w:val="48"/>
        </w:numPr>
        <w:suppressAutoHyphens w:val="0"/>
        <w:spacing w:before="120"/>
        <w:ind w:left="709" w:firstLine="0"/>
      </w:pPr>
      <w:r w:rsidRPr="00E465D8">
        <w:t>As decisões e providências que ultrapassarem a competência da fiscalização deverão ser autorizadas pela autoridade competente do TCDF em tempo hábil para a adoção das medidas pertinentes.</w:t>
      </w:r>
    </w:p>
    <w:p w14:paraId="1BB97445" w14:textId="77777777" w:rsidR="0011201E" w:rsidRPr="00E465D8" w:rsidRDefault="0011201E" w:rsidP="00FE7EBD">
      <w:pPr>
        <w:pStyle w:val="TRN2"/>
        <w:widowControl w:val="0"/>
        <w:numPr>
          <w:ilvl w:val="2"/>
          <w:numId w:val="48"/>
        </w:numPr>
        <w:suppressAutoHyphens w:val="0"/>
        <w:spacing w:before="120"/>
        <w:ind w:left="709" w:firstLine="0"/>
      </w:pPr>
      <w:r w:rsidRPr="00E465D8">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1A8F8CE9" w14:textId="77777777" w:rsidR="0011201E" w:rsidRPr="00E465D8" w:rsidRDefault="0011201E" w:rsidP="006A4606">
      <w:pPr>
        <w:pStyle w:val="TRN1"/>
        <w:widowControl w:val="0"/>
        <w:numPr>
          <w:ilvl w:val="1"/>
          <w:numId w:val="48"/>
        </w:numPr>
        <w:suppressAutoHyphens w:val="0"/>
        <w:spacing w:before="360" w:after="120"/>
        <w:ind w:left="0" w:firstLine="0"/>
        <w:rPr>
          <w:bCs/>
        </w:rPr>
      </w:pPr>
      <w:r w:rsidRPr="00E465D8">
        <w:rPr>
          <w:bCs/>
        </w:rPr>
        <w:t>DA VIGÊNCIA E DOS PRAZOS</w:t>
      </w:r>
    </w:p>
    <w:p w14:paraId="101D861D" w14:textId="77777777" w:rsidR="0011201E" w:rsidRPr="00E465D8" w:rsidRDefault="0011201E" w:rsidP="00FE7EBD">
      <w:pPr>
        <w:pStyle w:val="TRN2"/>
        <w:widowControl w:val="0"/>
        <w:numPr>
          <w:ilvl w:val="2"/>
          <w:numId w:val="48"/>
        </w:numPr>
        <w:suppressAutoHyphens w:val="0"/>
        <w:spacing w:before="120"/>
        <w:ind w:left="709" w:firstLine="0"/>
      </w:pPr>
      <w:r w:rsidRPr="00E465D8">
        <w:t>O prazo para entrega dos produtos é de no máximo 30 (trinta) dias corridos, contados do recebimento da Nota de Empenho.</w:t>
      </w:r>
    </w:p>
    <w:p w14:paraId="57AEB43E"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O prazo de vigência do ajuste fica </w:t>
      </w:r>
      <w:proofErr w:type="gramStart"/>
      <w:r w:rsidRPr="00E465D8">
        <w:t>adstrito</w:t>
      </w:r>
      <w:proofErr w:type="gramEnd"/>
      <w:r w:rsidRPr="00E465D8">
        <w:t xml:space="preserve"> ao seu exercício financeiro, podendo ser prorrogado desde que as despesas a ele referentes sejam integralmente empenhadas até 31 de dezembro do ano corrente, permitindo-se a inscrição em restos a pagar.</w:t>
      </w:r>
    </w:p>
    <w:p w14:paraId="644580B8"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 Os prazos de início de etapas de execução, de conclusão e de entrega poderão ser prorrogados, a critério do CONTRATANTE de forma justificada, desde que mantidas as demais cláusulas do juste e assegurada à manutenção do equilíbrio econômico-financeiro.</w:t>
      </w:r>
    </w:p>
    <w:p w14:paraId="5967F6A6" w14:textId="77777777" w:rsidR="0011201E" w:rsidRPr="00E465D8" w:rsidRDefault="0011201E" w:rsidP="006A4606">
      <w:pPr>
        <w:pStyle w:val="TRN1"/>
        <w:widowControl w:val="0"/>
        <w:numPr>
          <w:ilvl w:val="1"/>
          <w:numId w:val="48"/>
        </w:numPr>
        <w:suppressAutoHyphens w:val="0"/>
        <w:spacing w:before="360" w:after="120"/>
        <w:ind w:left="0" w:firstLine="0"/>
        <w:rPr>
          <w:b w:val="0"/>
          <w:bCs/>
        </w:rPr>
      </w:pPr>
      <w:r w:rsidRPr="00E465D8">
        <w:rPr>
          <w:bCs/>
        </w:rPr>
        <w:t xml:space="preserve">DO </w:t>
      </w:r>
      <w:r w:rsidRPr="00E465D8">
        <w:t>RECEBIMENTO</w:t>
      </w:r>
      <w:r w:rsidRPr="00E465D8">
        <w:rPr>
          <w:bCs/>
        </w:rPr>
        <w:t xml:space="preserve"> DO OBJETO</w:t>
      </w:r>
    </w:p>
    <w:p w14:paraId="046E160D" w14:textId="77F07CBF" w:rsidR="0011201E" w:rsidRPr="00E465D8" w:rsidRDefault="0011201E" w:rsidP="006A4606">
      <w:pPr>
        <w:pStyle w:val="TRN2"/>
        <w:widowControl w:val="0"/>
        <w:numPr>
          <w:ilvl w:val="2"/>
          <w:numId w:val="48"/>
        </w:numPr>
        <w:tabs>
          <w:tab w:val="left" w:pos="1418"/>
        </w:tabs>
        <w:suppressAutoHyphens w:val="0"/>
        <w:spacing w:before="120"/>
        <w:ind w:left="709" w:firstLine="11"/>
        <w:outlineLvl w:val="0"/>
      </w:pPr>
      <w:bookmarkStart w:id="18" w:name="_Hlk134436857"/>
      <w:r w:rsidRPr="00E465D8">
        <w:t xml:space="preserve">Os produtos entregues serão recebidos por servidor, ou comissão, designados pela </w:t>
      </w:r>
      <w:r w:rsidRPr="00E465D8">
        <w:lastRenderedPageBreak/>
        <w:t xml:space="preserve">autoridade competente, </w:t>
      </w:r>
      <w:r w:rsidRPr="00E465D8">
        <w:rPr>
          <w:lang w:bidi="pt-BR"/>
        </w:rPr>
        <w:t>conforme o disposto no art. 140 da Lei nº 14.133/2021</w:t>
      </w:r>
      <w:r w:rsidRPr="00E465D8">
        <w:t>, da seguinte forma</w:t>
      </w:r>
      <w:bookmarkEnd w:id="18"/>
      <w:r w:rsidRPr="00E465D8">
        <w:t>:</w:t>
      </w:r>
    </w:p>
    <w:p w14:paraId="0E5098BD" w14:textId="77777777" w:rsidR="0011201E" w:rsidRPr="00E465D8" w:rsidRDefault="0011201E" w:rsidP="00FE7EBD">
      <w:pPr>
        <w:pStyle w:val="TRN3"/>
        <w:widowControl w:val="0"/>
        <w:numPr>
          <w:ilvl w:val="3"/>
          <w:numId w:val="48"/>
        </w:numPr>
        <w:tabs>
          <w:tab w:val="left" w:pos="2410"/>
        </w:tabs>
        <w:suppressAutoHyphens w:val="0"/>
        <w:spacing w:before="120" w:after="120"/>
        <w:ind w:left="1417" w:firstLine="0"/>
      </w:pPr>
      <w:r w:rsidRPr="00E465D8">
        <w:rPr>
          <w:b/>
        </w:rPr>
        <w:t>PROVISORIAMENTE</w:t>
      </w:r>
      <w:r w:rsidRPr="00E465D8">
        <w:t>, por servidor ou comissão responsável por seu acompanhamento e fiscalização, para efeito de posterior verificação da conformidade do material com as exigências contratuais; e</w:t>
      </w:r>
    </w:p>
    <w:p w14:paraId="45003DFC" w14:textId="77777777" w:rsidR="0011201E" w:rsidRPr="00E465D8" w:rsidRDefault="0011201E" w:rsidP="00FE7EBD">
      <w:pPr>
        <w:pStyle w:val="TRN3"/>
        <w:widowControl w:val="0"/>
        <w:numPr>
          <w:ilvl w:val="3"/>
          <w:numId w:val="48"/>
        </w:numPr>
        <w:tabs>
          <w:tab w:val="left" w:pos="2410"/>
        </w:tabs>
        <w:suppressAutoHyphens w:val="0"/>
        <w:spacing w:before="120" w:after="120"/>
        <w:ind w:left="1417" w:firstLine="0"/>
      </w:pPr>
      <w:r w:rsidRPr="00E465D8">
        <w:rPr>
          <w:b/>
        </w:rPr>
        <w:t>DEFINITIVAMENTE</w:t>
      </w:r>
      <w:r w:rsidRPr="00E465D8">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3556D6A5" w14:textId="77777777" w:rsidR="0011201E" w:rsidRPr="00E465D8" w:rsidRDefault="0011201E" w:rsidP="00FE7EBD">
      <w:pPr>
        <w:pStyle w:val="TRN2"/>
        <w:widowControl w:val="0"/>
        <w:numPr>
          <w:ilvl w:val="2"/>
          <w:numId w:val="48"/>
        </w:numPr>
        <w:suppressAutoHyphens w:val="0"/>
        <w:spacing w:before="120"/>
        <w:ind w:left="709" w:firstLine="0"/>
      </w:pPr>
      <w:r w:rsidRPr="00E465D8">
        <w:t>Em caso de conformidade, o servidor ou comissão autorizará o pagamento, emitindo o aceite definitivo do objeto.</w:t>
      </w:r>
    </w:p>
    <w:p w14:paraId="5F755992" w14:textId="77777777" w:rsidR="0011201E" w:rsidRPr="00E465D8" w:rsidRDefault="0011201E" w:rsidP="00FE7EBD">
      <w:pPr>
        <w:pStyle w:val="TRN2"/>
        <w:widowControl w:val="0"/>
        <w:numPr>
          <w:ilvl w:val="2"/>
          <w:numId w:val="48"/>
        </w:numPr>
        <w:suppressAutoHyphens w:val="0"/>
        <w:spacing w:before="120"/>
        <w:ind w:left="709" w:firstLine="0"/>
      </w:pPr>
      <w:r w:rsidRPr="00E465D8">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33FA29E1" w14:textId="77777777" w:rsidR="0011201E" w:rsidRPr="00E465D8" w:rsidRDefault="0011201E" w:rsidP="00FE7EBD">
      <w:pPr>
        <w:pStyle w:val="TRN2"/>
        <w:widowControl w:val="0"/>
        <w:numPr>
          <w:ilvl w:val="2"/>
          <w:numId w:val="48"/>
        </w:numPr>
        <w:suppressAutoHyphens w:val="0"/>
        <w:spacing w:before="120"/>
        <w:ind w:left="709" w:firstLine="0"/>
      </w:pPr>
      <w:r w:rsidRPr="00E465D8">
        <w:t>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ajuste.</w:t>
      </w:r>
    </w:p>
    <w:p w14:paraId="1F256F89"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DA GARANTIA DO FORNECIMENTO</w:t>
      </w:r>
    </w:p>
    <w:p w14:paraId="7A34A997" w14:textId="77777777" w:rsidR="0011201E" w:rsidRPr="00E465D8" w:rsidRDefault="0011201E" w:rsidP="00FE7EBD">
      <w:pPr>
        <w:pStyle w:val="TRN2"/>
        <w:widowControl w:val="0"/>
        <w:numPr>
          <w:ilvl w:val="2"/>
          <w:numId w:val="48"/>
        </w:numPr>
        <w:suppressAutoHyphens w:val="0"/>
        <w:spacing w:before="120"/>
        <w:ind w:left="709" w:firstLine="0"/>
        <w:rPr>
          <w:strike/>
        </w:rPr>
      </w:pPr>
      <w:r w:rsidRPr="00E465D8">
        <w:t>Os produtos fornecidos devem contar com garantia mínima de 90 (noventa) dias contados do recebimento definitivo.</w:t>
      </w:r>
    </w:p>
    <w:p w14:paraId="515B095B" w14:textId="77777777" w:rsidR="0011201E" w:rsidRPr="00E465D8" w:rsidRDefault="0011201E" w:rsidP="006A4606">
      <w:pPr>
        <w:pStyle w:val="TRN1"/>
        <w:numPr>
          <w:ilvl w:val="1"/>
          <w:numId w:val="48"/>
        </w:numPr>
        <w:suppressAutoHyphens w:val="0"/>
        <w:spacing w:before="360" w:after="120"/>
        <w:ind w:left="357" w:hanging="357"/>
        <w:rPr>
          <w:b w:val="0"/>
          <w:bCs/>
        </w:rPr>
      </w:pPr>
      <w:r w:rsidRPr="00E465D8">
        <w:rPr>
          <w:bCs/>
        </w:rPr>
        <w:t>DO PAGAMENTO</w:t>
      </w:r>
    </w:p>
    <w:p w14:paraId="2C82B982"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Ocorrendo o adimplemento da obrigação, a CONTRATADA emitirá Nota Fiscal que, após a devida atestação, será objeto de pagamento a ser processado no prazo de até 15 </w:t>
      </w:r>
      <w:r w:rsidRPr="00E465D8">
        <w:lastRenderedPageBreak/>
        <w:t>(quinze) dias úteis, mediante Ordem Bancária creditada em conta corrente indicada pela CONTRATADA.</w:t>
      </w:r>
    </w:p>
    <w:p w14:paraId="2E1374B6" w14:textId="77777777" w:rsidR="0011201E" w:rsidRPr="00E465D8" w:rsidRDefault="0011201E" w:rsidP="006A4606">
      <w:pPr>
        <w:pStyle w:val="TRN3"/>
        <w:widowControl w:val="0"/>
        <w:numPr>
          <w:ilvl w:val="3"/>
          <w:numId w:val="48"/>
        </w:numPr>
        <w:tabs>
          <w:tab w:val="left" w:pos="2410"/>
        </w:tabs>
        <w:suppressAutoHyphens w:val="0"/>
        <w:spacing w:before="120" w:after="120"/>
        <w:ind w:left="1417" w:firstLine="0"/>
        <w:rPr>
          <w:bCs/>
        </w:rPr>
      </w:pPr>
      <w:r w:rsidRPr="00E465D8">
        <w:rPr>
          <w:bCs/>
        </w:rPr>
        <w:t>A CONTRATADA, assim que emitir a nota fiscal dos produtos, independentemente do envio efetivo dos bens, deverá encaminhar cópia para o seguinte endereço eletrônico: </w:t>
      </w:r>
      <w:hyperlink r:id="rId20" w:tgtFrame="_blank" w:tooltip="mailto:secon.gab@tc.df.gov.br" w:history="1">
        <w:r w:rsidRPr="00E465D8">
          <w:rPr>
            <w:bCs/>
          </w:rPr>
          <w:t>secon.gab@tc.df.gov.br</w:t>
        </w:r>
      </w:hyperlink>
      <w:r w:rsidRPr="00E465D8">
        <w:rPr>
          <w:bCs/>
        </w:rPr>
        <w:t>.</w:t>
      </w:r>
    </w:p>
    <w:p w14:paraId="3B7144B5" w14:textId="77777777" w:rsidR="0011201E" w:rsidRPr="00E465D8" w:rsidRDefault="0011201E" w:rsidP="00FE7EBD">
      <w:pPr>
        <w:pStyle w:val="TRN2"/>
        <w:widowControl w:val="0"/>
        <w:numPr>
          <w:ilvl w:val="2"/>
          <w:numId w:val="48"/>
        </w:numPr>
        <w:suppressAutoHyphens w:val="0"/>
        <w:spacing w:before="120"/>
        <w:ind w:left="709" w:firstLine="0"/>
      </w:pPr>
      <w:r w:rsidRPr="00E465D8">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3659E63" w14:textId="2CEB5904" w:rsidR="0011201E" w:rsidRPr="00E465D8" w:rsidRDefault="006A4606" w:rsidP="00FE7EBD">
      <w:pPr>
        <w:pStyle w:val="TRN2"/>
        <w:widowControl w:val="0"/>
        <w:numPr>
          <w:ilvl w:val="2"/>
          <w:numId w:val="48"/>
        </w:numPr>
        <w:suppressAutoHyphens w:val="0"/>
        <w:spacing w:before="120"/>
        <w:ind w:left="709" w:firstLine="0"/>
      </w:pPr>
      <w:r w:rsidRPr="00E465D8">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6C79EC24" w14:textId="77777777" w:rsidR="0011201E" w:rsidRPr="00E465D8" w:rsidRDefault="0011201E" w:rsidP="00FE7EBD">
      <w:pPr>
        <w:pStyle w:val="TRN2"/>
        <w:widowControl w:val="0"/>
        <w:numPr>
          <w:ilvl w:val="2"/>
          <w:numId w:val="48"/>
        </w:numPr>
        <w:suppressAutoHyphens w:val="0"/>
        <w:spacing w:before="120"/>
        <w:ind w:left="709" w:firstLine="0"/>
      </w:pPr>
      <w:r w:rsidRPr="00E465D8">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1C65196A" w14:textId="77777777" w:rsidR="0011201E" w:rsidRPr="00E465D8" w:rsidRDefault="0011201E" w:rsidP="00FE7EBD">
      <w:pPr>
        <w:pStyle w:val="TRN2"/>
        <w:widowControl w:val="0"/>
        <w:numPr>
          <w:ilvl w:val="2"/>
          <w:numId w:val="48"/>
        </w:numPr>
        <w:suppressAutoHyphens w:val="0"/>
        <w:spacing w:before="120"/>
        <w:ind w:left="709" w:firstLine="0"/>
      </w:pPr>
      <w:r w:rsidRPr="00E465D8">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D8CC68E"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Caso o CONTRATANTE não cumpra o prazo estipulado no item 5.8.1, pagará à CONTRATADA atualização financeira de acordo com a variação do IGP-DI da Fundação </w:t>
      </w:r>
      <w:proofErr w:type="spellStart"/>
      <w:r w:rsidRPr="00E465D8">
        <w:t>Getulio</w:t>
      </w:r>
      <w:proofErr w:type="spellEnd"/>
      <w:r w:rsidRPr="00E465D8">
        <w:t xml:space="preserve"> Vargas, proporcionalmente aos dias de atraso.</w:t>
      </w:r>
    </w:p>
    <w:p w14:paraId="4CAA27A0" w14:textId="77777777" w:rsidR="0011201E" w:rsidRPr="00E465D8" w:rsidRDefault="0011201E" w:rsidP="00FE7EBD">
      <w:pPr>
        <w:pStyle w:val="TRN2"/>
        <w:widowControl w:val="0"/>
        <w:numPr>
          <w:ilvl w:val="2"/>
          <w:numId w:val="48"/>
        </w:numPr>
        <w:suppressAutoHyphens w:val="0"/>
        <w:spacing w:before="120"/>
        <w:ind w:left="709" w:firstLine="0"/>
      </w:pPr>
      <w:r w:rsidRPr="00E465D8">
        <w:t xml:space="preserve">Se a CONTRATADA for optante pelo Simples Nacional, essa condição deverá ser </w:t>
      </w:r>
      <w:r w:rsidRPr="00E465D8">
        <w:lastRenderedPageBreak/>
        <w:t>informada na Nota Fiscal/Fatura, sob pena de ter retidos na fonte os tributos incidentes sobre a operação, relacionados no art. 13 da Lei Complementar Federal n° 123/2006.</w:t>
      </w:r>
    </w:p>
    <w:p w14:paraId="36BF10A6" w14:textId="77777777" w:rsidR="0011201E" w:rsidRPr="00E465D8" w:rsidRDefault="0011201E" w:rsidP="00FE7EBD">
      <w:pPr>
        <w:pStyle w:val="TRN2"/>
        <w:widowControl w:val="0"/>
        <w:numPr>
          <w:ilvl w:val="2"/>
          <w:numId w:val="48"/>
        </w:numPr>
        <w:suppressAutoHyphens w:val="0"/>
        <w:spacing w:before="120"/>
        <w:ind w:left="709" w:firstLine="0"/>
      </w:pPr>
      <w:r w:rsidRPr="00E465D8">
        <w:t>Nenhum pagamento será feito à CONTRATADA, caso o produto fornecido seja rejeitado pela fiscalização do contrato; circunstância em que deverá ser substituído pela CONTRATADA de modo a obter a aprovação da fiscalização.</w:t>
      </w:r>
    </w:p>
    <w:p w14:paraId="5AEE7CE1" w14:textId="77777777" w:rsidR="0011201E" w:rsidRPr="00E465D8" w:rsidRDefault="0011201E" w:rsidP="00FE7EBD">
      <w:pPr>
        <w:pStyle w:val="TRN2"/>
        <w:widowControl w:val="0"/>
        <w:numPr>
          <w:ilvl w:val="2"/>
          <w:numId w:val="48"/>
        </w:numPr>
        <w:suppressAutoHyphens w:val="0"/>
        <w:spacing w:before="120"/>
        <w:ind w:left="709" w:firstLine="0"/>
      </w:pPr>
      <w:r w:rsidRPr="00E465D8">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0A39B602" w14:textId="77777777" w:rsidR="0011201E" w:rsidRPr="00E465D8" w:rsidRDefault="0011201E" w:rsidP="006A4606">
      <w:pPr>
        <w:pStyle w:val="TRN1"/>
        <w:numPr>
          <w:ilvl w:val="1"/>
          <w:numId w:val="48"/>
        </w:numPr>
        <w:suppressAutoHyphens w:val="0"/>
        <w:spacing w:before="360" w:after="120"/>
        <w:ind w:left="357" w:hanging="357"/>
        <w:rPr>
          <w:b w:val="0"/>
        </w:rPr>
      </w:pPr>
      <w:r w:rsidRPr="00E465D8">
        <w:t xml:space="preserve">DO REAJUSTE DE PREÇOS </w:t>
      </w:r>
    </w:p>
    <w:p w14:paraId="63081E47" w14:textId="77777777" w:rsidR="0011201E" w:rsidRPr="00E465D8" w:rsidRDefault="0011201E" w:rsidP="00FE7EBD">
      <w:pPr>
        <w:pStyle w:val="TRN2"/>
        <w:widowControl w:val="0"/>
        <w:numPr>
          <w:ilvl w:val="2"/>
          <w:numId w:val="48"/>
        </w:numPr>
        <w:suppressAutoHyphens w:val="0"/>
        <w:spacing w:before="0"/>
        <w:ind w:left="709" w:firstLine="0"/>
      </w:pPr>
      <w:r w:rsidRPr="00E465D8">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497E626F" w14:textId="77777777" w:rsidR="0011201E" w:rsidRPr="00E465D8" w:rsidRDefault="0011201E" w:rsidP="00FE7EBD">
      <w:pPr>
        <w:pStyle w:val="TRN2"/>
        <w:widowControl w:val="0"/>
        <w:numPr>
          <w:ilvl w:val="2"/>
          <w:numId w:val="48"/>
        </w:numPr>
        <w:suppressAutoHyphens w:val="0"/>
        <w:spacing w:before="0"/>
        <w:ind w:left="709" w:firstLine="0"/>
      </w:pPr>
      <w:r w:rsidRPr="00E465D8">
        <w:t>O reajuste de preço referido neste tópico, caso admitido, será calculado mediante aplicação da seguinte fórmula:</w:t>
      </w:r>
    </w:p>
    <w:p w14:paraId="10931199" w14:textId="77777777" w:rsidR="0011201E" w:rsidRPr="00E465D8" w:rsidRDefault="0011201E" w:rsidP="0011201E">
      <w:pPr>
        <w:pStyle w:val="PargrafodaLista"/>
        <w:spacing w:before="60" w:after="60" w:line="360" w:lineRule="auto"/>
        <w:ind w:left="502"/>
        <w:jc w:val="center"/>
        <w:rPr>
          <w:rFonts w:ascii="Arial" w:hAnsi="Arial" w:cs="Arial"/>
        </w:rPr>
      </w:pPr>
      <w:r w:rsidRPr="00E465D8">
        <w:rPr>
          <w:noProof/>
        </w:rPr>
        <w:drawing>
          <wp:inline distT="0" distB="0" distL="0" distR="0" wp14:anchorId="32EE91FC" wp14:editId="0563510F">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7516C2D1" w14:textId="77777777" w:rsidR="0011201E" w:rsidRPr="00E465D8" w:rsidRDefault="0011201E" w:rsidP="0011201E">
      <w:pPr>
        <w:pStyle w:val="PargrafodaLista"/>
        <w:spacing w:before="60" w:after="60" w:line="360" w:lineRule="auto"/>
        <w:ind w:left="1276"/>
        <w:jc w:val="both"/>
        <w:rPr>
          <w:rFonts w:ascii="Arial" w:hAnsi="Arial" w:cs="Arial"/>
          <w:sz w:val="22"/>
          <w:szCs w:val="22"/>
        </w:rPr>
      </w:pPr>
      <w:r w:rsidRPr="00E465D8">
        <w:rPr>
          <w:rFonts w:ascii="Arial" w:hAnsi="Arial" w:cs="Arial"/>
          <w:sz w:val="22"/>
          <w:szCs w:val="22"/>
        </w:rPr>
        <w:t>Em que:</w:t>
      </w:r>
    </w:p>
    <w:p w14:paraId="053CBA86"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R = valor do reajustamento;</w:t>
      </w:r>
    </w:p>
    <w:p w14:paraId="05CC5E0E"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V = valor da parcela correspondente do contrato;</w:t>
      </w:r>
    </w:p>
    <w:p w14:paraId="0C40FB7B"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1</w:t>
      </w:r>
      <w:r w:rsidRPr="00E465D8">
        <w:rPr>
          <w:rFonts w:ascii="Arial" w:hAnsi="Arial" w:cs="Arial"/>
          <w:sz w:val="22"/>
          <w:szCs w:val="22"/>
        </w:rPr>
        <w:t xml:space="preserve"> = nº índice do IPCA relativo à data em que o contrato completar o aniversário do orçamento estimado;</w:t>
      </w:r>
    </w:p>
    <w:p w14:paraId="33FC6098"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0</w:t>
      </w:r>
      <w:r w:rsidRPr="00E465D8">
        <w:rPr>
          <w:rFonts w:ascii="Arial" w:hAnsi="Arial" w:cs="Arial"/>
          <w:sz w:val="22"/>
          <w:szCs w:val="22"/>
        </w:rPr>
        <w:t xml:space="preserve"> = nº índice do IPCA relativo à data do orçamento estimado;</w:t>
      </w:r>
    </w:p>
    <w:p w14:paraId="741288EC" w14:textId="758FB1E0" w:rsidR="0011201E" w:rsidRPr="00E465D8" w:rsidRDefault="0011201E" w:rsidP="0011201E">
      <w:pPr>
        <w:pStyle w:val="PargrafodaLista"/>
        <w:spacing w:before="60" w:after="60"/>
        <w:ind w:left="502"/>
        <w:jc w:val="both"/>
        <w:rPr>
          <w:rFonts w:ascii="Arial" w:hAnsi="Arial" w:cs="Arial"/>
          <w:sz w:val="22"/>
          <w:szCs w:val="22"/>
        </w:rPr>
      </w:pPr>
    </w:p>
    <w:p w14:paraId="24A7E76C" w14:textId="77777777" w:rsidR="006A4606" w:rsidRPr="00E465D8" w:rsidRDefault="006A4606" w:rsidP="0011201E">
      <w:pPr>
        <w:pStyle w:val="PargrafodaLista"/>
        <w:spacing w:before="60" w:after="60"/>
        <w:ind w:left="502"/>
        <w:jc w:val="both"/>
        <w:rPr>
          <w:rFonts w:ascii="Arial" w:hAnsi="Arial" w:cs="Arial"/>
          <w:sz w:val="22"/>
          <w:szCs w:val="22"/>
        </w:rPr>
      </w:pPr>
    </w:p>
    <w:p w14:paraId="061BC08C" w14:textId="77777777" w:rsidR="0011201E" w:rsidRPr="00E465D8" w:rsidRDefault="0011201E" w:rsidP="00FE7EBD">
      <w:pPr>
        <w:pStyle w:val="TRN2"/>
        <w:widowControl w:val="0"/>
        <w:numPr>
          <w:ilvl w:val="2"/>
          <w:numId w:val="48"/>
        </w:numPr>
        <w:suppressAutoHyphens w:val="0"/>
        <w:spacing w:before="0"/>
        <w:ind w:left="709" w:firstLine="0"/>
      </w:pPr>
      <w:r w:rsidRPr="00E465D8">
        <w:t>Para cálculo de I</w:t>
      </w:r>
      <w:r w:rsidRPr="00E465D8">
        <w:rPr>
          <w:vertAlign w:val="subscript"/>
        </w:rPr>
        <w:t>1</w:t>
      </w:r>
      <w:r w:rsidRPr="00E465D8">
        <w:t>, será aplicada a seguinte fórmula:</w:t>
      </w:r>
    </w:p>
    <w:p w14:paraId="71B6633E" w14:textId="77777777" w:rsidR="0011201E" w:rsidRPr="00E465D8" w:rsidRDefault="0011201E" w:rsidP="0011201E">
      <w:pPr>
        <w:pStyle w:val="PargrafodaLista"/>
        <w:spacing w:before="60" w:after="60" w:line="360" w:lineRule="auto"/>
        <w:ind w:left="502"/>
        <w:jc w:val="center"/>
        <w:rPr>
          <w:rFonts w:ascii="Arial" w:hAnsi="Arial" w:cs="Arial"/>
        </w:rPr>
      </w:pPr>
      <w:r w:rsidRPr="00E465D8">
        <w:rPr>
          <w:noProof/>
        </w:rPr>
        <w:lastRenderedPageBreak/>
        <w:drawing>
          <wp:inline distT="0" distB="0" distL="0" distR="0" wp14:anchorId="4E295E20" wp14:editId="240CDBE0">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7D0A3E0D"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Em que:</w:t>
      </w:r>
    </w:p>
    <w:p w14:paraId="0CFB74BC"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1</w:t>
      </w:r>
      <w:r w:rsidRPr="00E465D8">
        <w:rPr>
          <w:rFonts w:ascii="Arial" w:hAnsi="Arial" w:cs="Arial"/>
          <w:sz w:val="22"/>
          <w:szCs w:val="22"/>
        </w:rPr>
        <w:t xml:space="preserve"> = nº índice do IPCA relativo à data em que o contrato completar o aniversário do orçamento estimado;</w:t>
      </w:r>
    </w:p>
    <w:p w14:paraId="25B9F517"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A</w:t>
      </w:r>
      <w:r w:rsidRPr="00E465D8">
        <w:rPr>
          <w:rFonts w:ascii="Arial" w:hAnsi="Arial" w:cs="Arial"/>
          <w:sz w:val="22"/>
          <w:szCs w:val="22"/>
        </w:rPr>
        <w:t xml:space="preserve"> = nº índice do IPCA do mês anterior ao reajuste;</w:t>
      </w:r>
    </w:p>
    <w:p w14:paraId="69FC2DF2"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B</w:t>
      </w:r>
      <w:r w:rsidRPr="00E465D8">
        <w:rPr>
          <w:rFonts w:ascii="Arial" w:hAnsi="Arial" w:cs="Arial"/>
          <w:sz w:val="22"/>
          <w:szCs w:val="22"/>
        </w:rPr>
        <w:t xml:space="preserve"> = nº índice do IPCA do mês em que ocorrer o reajuste;</w:t>
      </w:r>
    </w:p>
    <w:p w14:paraId="0A7B9EC5"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d</w:t>
      </w:r>
      <w:r w:rsidRPr="00E465D8">
        <w:rPr>
          <w:rFonts w:ascii="Arial" w:hAnsi="Arial" w:cs="Arial"/>
          <w:sz w:val="22"/>
          <w:szCs w:val="22"/>
          <w:vertAlign w:val="subscript"/>
        </w:rPr>
        <w:t>1</w:t>
      </w:r>
      <w:r w:rsidRPr="00E465D8">
        <w:rPr>
          <w:rFonts w:ascii="Arial" w:hAnsi="Arial" w:cs="Arial"/>
          <w:sz w:val="22"/>
          <w:szCs w:val="22"/>
        </w:rPr>
        <w:t xml:space="preserve"> = nº de dias decorridos entre o início do mês do reajustamento e a data de aniversário do orçamento estimado;</w:t>
      </w:r>
    </w:p>
    <w:p w14:paraId="438696BA"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D</w:t>
      </w:r>
      <w:r w:rsidRPr="00E465D8">
        <w:rPr>
          <w:rFonts w:ascii="Arial" w:hAnsi="Arial" w:cs="Arial"/>
          <w:sz w:val="22"/>
          <w:szCs w:val="22"/>
          <w:vertAlign w:val="subscript"/>
        </w:rPr>
        <w:t>1</w:t>
      </w:r>
      <w:r w:rsidRPr="00E465D8">
        <w:rPr>
          <w:rFonts w:ascii="Arial" w:hAnsi="Arial" w:cs="Arial"/>
          <w:sz w:val="22"/>
          <w:szCs w:val="22"/>
        </w:rPr>
        <w:t xml:space="preserve"> = nº de dias corridos do mês do reajustamento.</w:t>
      </w:r>
    </w:p>
    <w:p w14:paraId="1D512907" w14:textId="5865D640" w:rsidR="0011201E" w:rsidRPr="00E465D8" w:rsidRDefault="0011201E" w:rsidP="0011201E">
      <w:pPr>
        <w:widowControl w:val="0"/>
        <w:spacing w:before="60" w:after="60"/>
        <w:jc w:val="both"/>
        <w:rPr>
          <w:rFonts w:ascii="Arial" w:hAnsi="Arial" w:cs="Arial"/>
        </w:rPr>
      </w:pPr>
    </w:p>
    <w:p w14:paraId="55D9420B" w14:textId="77777777" w:rsidR="006A4606" w:rsidRPr="00E465D8" w:rsidRDefault="006A4606" w:rsidP="0011201E">
      <w:pPr>
        <w:widowControl w:val="0"/>
        <w:spacing w:before="60" w:after="60"/>
        <w:jc w:val="both"/>
        <w:rPr>
          <w:rFonts w:ascii="Arial" w:hAnsi="Arial" w:cs="Arial"/>
        </w:rPr>
      </w:pPr>
    </w:p>
    <w:p w14:paraId="4D9FA1A5" w14:textId="77777777" w:rsidR="0011201E" w:rsidRPr="00E465D8" w:rsidRDefault="0011201E" w:rsidP="00FE7EBD">
      <w:pPr>
        <w:pStyle w:val="TRN2"/>
        <w:widowControl w:val="0"/>
        <w:numPr>
          <w:ilvl w:val="2"/>
          <w:numId w:val="48"/>
        </w:numPr>
        <w:suppressAutoHyphens w:val="0"/>
        <w:spacing w:before="0"/>
        <w:ind w:left="709" w:firstLine="0"/>
      </w:pPr>
      <w:r w:rsidRPr="00E465D8">
        <w:t>Para cálculo do I</w:t>
      </w:r>
      <w:r w:rsidRPr="00E465D8">
        <w:rPr>
          <w:vertAlign w:val="subscript"/>
        </w:rPr>
        <w:t>0</w:t>
      </w:r>
      <w:r w:rsidRPr="00E465D8">
        <w:t>, será aplicada a seguinte fórmula:</w:t>
      </w:r>
    </w:p>
    <w:p w14:paraId="00092850" w14:textId="77777777" w:rsidR="0011201E" w:rsidRPr="00E465D8" w:rsidRDefault="0011201E" w:rsidP="0011201E">
      <w:pPr>
        <w:pStyle w:val="PargrafodaLista"/>
        <w:tabs>
          <w:tab w:val="left" w:pos="709"/>
          <w:tab w:val="left" w:pos="851"/>
        </w:tabs>
        <w:spacing w:before="60" w:after="60" w:line="360" w:lineRule="auto"/>
        <w:ind w:left="502"/>
        <w:jc w:val="center"/>
        <w:rPr>
          <w:rFonts w:ascii="Arial" w:hAnsi="Arial" w:cs="Arial"/>
        </w:rPr>
      </w:pPr>
      <w:r w:rsidRPr="00E465D8">
        <w:rPr>
          <w:noProof/>
        </w:rPr>
        <w:drawing>
          <wp:inline distT="0" distB="0" distL="0" distR="0" wp14:anchorId="1C5BE995" wp14:editId="0D1CBE5E">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7A5C31B7"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Em que:</w:t>
      </w:r>
    </w:p>
    <w:p w14:paraId="3DEC4393"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0</w:t>
      </w:r>
      <w:r w:rsidRPr="00E465D8">
        <w:rPr>
          <w:rFonts w:ascii="Arial" w:hAnsi="Arial" w:cs="Arial"/>
          <w:sz w:val="22"/>
          <w:szCs w:val="22"/>
        </w:rPr>
        <w:t xml:space="preserve"> = nº índice do IPCA relativo à data do orçamento estimado;</w:t>
      </w:r>
    </w:p>
    <w:p w14:paraId="2BE93CE3"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C</w:t>
      </w:r>
      <w:r w:rsidRPr="00E465D8">
        <w:rPr>
          <w:rFonts w:ascii="Arial" w:hAnsi="Arial" w:cs="Arial"/>
          <w:sz w:val="22"/>
          <w:szCs w:val="22"/>
        </w:rPr>
        <w:t xml:space="preserve"> = nº índice do IPCA do mês anterior ao da data do orçamento estimado;</w:t>
      </w:r>
    </w:p>
    <w:p w14:paraId="2DD1AC2E"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I</w:t>
      </w:r>
      <w:r w:rsidRPr="00E465D8">
        <w:rPr>
          <w:rFonts w:ascii="Arial" w:hAnsi="Arial" w:cs="Arial"/>
          <w:sz w:val="22"/>
          <w:szCs w:val="22"/>
          <w:vertAlign w:val="subscript"/>
        </w:rPr>
        <w:t>D</w:t>
      </w:r>
      <w:r w:rsidRPr="00E465D8">
        <w:rPr>
          <w:rFonts w:ascii="Arial" w:hAnsi="Arial" w:cs="Arial"/>
          <w:sz w:val="22"/>
          <w:szCs w:val="22"/>
        </w:rPr>
        <w:t xml:space="preserve"> = nº índice do IPCA do mês do orçamento estimado;</w:t>
      </w:r>
    </w:p>
    <w:p w14:paraId="5FC720C6" w14:textId="77777777" w:rsidR="0011201E" w:rsidRPr="00E465D8" w:rsidRDefault="0011201E" w:rsidP="0011201E">
      <w:pPr>
        <w:pStyle w:val="PargrafodaLista"/>
        <w:spacing w:before="60" w:after="60"/>
        <w:ind w:left="1276"/>
        <w:jc w:val="both"/>
        <w:rPr>
          <w:rFonts w:ascii="Arial" w:hAnsi="Arial" w:cs="Arial"/>
          <w:sz w:val="22"/>
          <w:szCs w:val="22"/>
        </w:rPr>
      </w:pPr>
      <w:r w:rsidRPr="00E465D8">
        <w:rPr>
          <w:rFonts w:ascii="Arial" w:hAnsi="Arial" w:cs="Arial"/>
          <w:sz w:val="22"/>
          <w:szCs w:val="22"/>
        </w:rPr>
        <w:t>d</w:t>
      </w:r>
      <w:r w:rsidRPr="00E465D8">
        <w:rPr>
          <w:rFonts w:ascii="Arial" w:hAnsi="Arial" w:cs="Arial"/>
          <w:sz w:val="22"/>
          <w:szCs w:val="22"/>
          <w:vertAlign w:val="subscript"/>
        </w:rPr>
        <w:t>0</w:t>
      </w:r>
      <w:r w:rsidRPr="00E465D8">
        <w:rPr>
          <w:rFonts w:ascii="Arial" w:hAnsi="Arial" w:cs="Arial"/>
          <w:sz w:val="22"/>
          <w:szCs w:val="22"/>
        </w:rPr>
        <w:t xml:space="preserve"> = nº de dias decorridos entre o início do mês do orçamento estimado e a data do orçamento estimado;</w:t>
      </w:r>
    </w:p>
    <w:p w14:paraId="75413161" w14:textId="77777777" w:rsidR="0011201E" w:rsidRPr="00E465D8" w:rsidRDefault="0011201E" w:rsidP="0011201E">
      <w:pPr>
        <w:pStyle w:val="PargrafodaLista"/>
        <w:spacing w:before="60" w:after="60"/>
        <w:ind w:left="1276"/>
        <w:jc w:val="both"/>
        <w:rPr>
          <w:rFonts w:ascii="Arial" w:hAnsi="Arial" w:cs="Arial"/>
        </w:rPr>
      </w:pPr>
      <w:r w:rsidRPr="00E465D8">
        <w:rPr>
          <w:rFonts w:ascii="Arial" w:hAnsi="Arial" w:cs="Arial"/>
          <w:sz w:val="22"/>
          <w:szCs w:val="22"/>
        </w:rPr>
        <w:t>D</w:t>
      </w:r>
      <w:r w:rsidRPr="00E465D8">
        <w:rPr>
          <w:rFonts w:ascii="Arial" w:hAnsi="Arial" w:cs="Arial"/>
          <w:sz w:val="22"/>
          <w:szCs w:val="22"/>
          <w:vertAlign w:val="subscript"/>
        </w:rPr>
        <w:t>0</w:t>
      </w:r>
      <w:r w:rsidRPr="00E465D8">
        <w:rPr>
          <w:rFonts w:ascii="Arial" w:hAnsi="Arial" w:cs="Arial"/>
          <w:sz w:val="22"/>
          <w:szCs w:val="22"/>
        </w:rPr>
        <w:t xml:space="preserve"> = nº de dias corridos do mês do orçamento estimado.</w:t>
      </w:r>
    </w:p>
    <w:p w14:paraId="61105431" w14:textId="77777777" w:rsidR="0011201E" w:rsidRPr="00E465D8" w:rsidRDefault="0011201E" w:rsidP="006A4606">
      <w:pPr>
        <w:pStyle w:val="PargrafodaLista"/>
        <w:spacing w:before="60" w:after="60" w:line="360" w:lineRule="auto"/>
        <w:ind w:left="1276"/>
        <w:jc w:val="both"/>
        <w:rPr>
          <w:rFonts w:ascii="Arial" w:hAnsi="Arial" w:cs="Arial"/>
        </w:rPr>
      </w:pPr>
    </w:p>
    <w:p w14:paraId="4A7AC2AD" w14:textId="77777777" w:rsidR="0011201E" w:rsidRPr="00E465D8" w:rsidRDefault="0011201E" w:rsidP="00FE7EBD">
      <w:pPr>
        <w:pStyle w:val="TRN2"/>
        <w:widowControl w:val="0"/>
        <w:numPr>
          <w:ilvl w:val="2"/>
          <w:numId w:val="48"/>
        </w:numPr>
        <w:suppressAutoHyphens w:val="0"/>
        <w:spacing w:before="0"/>
        <w:ind w:left="709" w:firstLine="0"/>
      </w:pPr>
      <w:r w:rsidRPr="00E465D8">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628B4FBF" w14:textId="77777777" w:rsidR="0011201E" w:rsidRPr="00E465D8" w:rsidRDefault="0011201E" w:rsidP="00FE7EBD">
      <w:pPr>
        <w:pStyle w:val="TRN2"/>
        <w:widowControl w:val="0"/>
        <w:numPr>
          <w:ilvl w:val="2"/>
          <w:numId w:val="48"/>
        </w:numPr>
        <w:suppressAutoHyphens w:val="0"/>
        <w:spacing w:before="0"/>
        <w:ind w:left="709" w:firstLine="0"/>
      </w:pPr>
      <w:r w:rsidRPr="00E465D8">
        <w:t>O CONTRATANTE poderá realizar diligências para conferir a variação de custos alegada pela CONTRATADA.</w:t>
      </w:r>
    </w:p>
    <w:p w14:paraId="157F379E" w14:textId="77777777" w:rsidR="0011201E" w:rsidRPr="00E465D8" w:rsidRDefault="0011201E" w:rsidP="00FE7EBD">
      <w:pPr>
        <w:pStyle w:val="TRN2"/>
        <w:widowControl w:val="0"/>
        <w:numPr>
          <w:ilvl w:val="2"/>
          <w:numId w:val="48"/>
        </w:numPr>
        <w:suppressAutoHyphens w:val="0"/>
        <w:spacing w:before="0"/>
        <w:ind w:left="709" w:firstLine="0"/>
      </w:pPr>
      <w:r w:rsidRPr="00E465D8">
        <w:t xml:space="preserve">O reajuste dos preços dos produtos a que a CONTRATADA </w:t>
      </w:r>
      <w:proofErr w:type="spellStart"/>
      <w:r w:rsidRPr="00E465D8">
        <w:t>fizer</w:t>
      </w:r>
      <w:proofErr w:type="spellEnd"/>
      <w:r w:rsidRPr="00E465D8">
        <w:t xml:space="preserve"> jus e não for solicitado durante a vigência do contrato, será objeto de preclusão com o encerramento do contrato.</w:t>
      </w:r>
    </w:p>
    <w:p w14:paraId="4C856B16" w14:textId="77777777" w:rsidR="0011201E" w:rsidRPr="00E465D8" w:rsidRDefault="0011201E" w:rsidP="00FE7EBD">
      <w:pPr>
        <w:pStyle w:val="TRN2"/>
        <w:widowControl w:val="0"/>
        <w:numPr>
          <w:ilvl w:val="2"/>
          <w:numId w:val="48"/>
        </w:numPr>
        <w:suppressAutoHyphens w:val="0"/>
        <w:spacing w:before="0"/>
        <w:ind w:left="709" w:firstLine="0"/>
      </w:pPr>
      <w:r w:rsidRPr="00E465D8">
        <w:t>O reajuste previsto no presente tópico será formalizado por Apostilamento.</w:t>
      </w:r>
    </w:p>
    <w:p w14:paraId="3569F7CB"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lastRenderedPageBreak/>
        <w:t>DA GARANTIA CONTRATUAL</w:t>
      </w:r>
    </w:p>
    <w:p w14:paraId="3D54078E" w14:textId="77777777" w:rsidR="0011201E" w:rsidRPr="00E465D8" w:rsidRDefault="0011201E" w:rsidP="00FE7EBD">
      <w:pPr>
        <w:pStyle w:val="TRN2"/>
        <w:widowControl w:val="0"/>
        <w:numPr>
          <w:ilvl w:val="2"/>
          <w:numId w:val="48"/>
        </w:numPr>
        <w:tabs>
          <w:tab w:val="left" w:pos="1560"/>
        </w:tabs>
        <w:suppressAutoHyphens w:val="0"/>
        <w:spacing w:before="0"/>
        <w:ind w:left="709" w:firstLine="0"/>
      </w:pPr>
      <w:bookmarkStart w:id="19" w:name="_Hlk134436973"/>
      <w:r w:rsidRPr="00E465D8">
        <w:t xml:space="preserve">Não será exigida a garantia contratual prevista </w:t>
      </w:r>
      <w:r w:rsidRPr="00E465D8">
        <w:rPr>
          <w:kern w:val="2"/>
        </w:rPr>
        <w:t>artigo 96, caput, e §1º, da Lei nº 14.133/2021</w:t>
      </w:r>
      <w:bookmarkEnd w:id="19"/>
      <w:r w:rsidRPr="00E465D8">
        <w:rPr>
          <w:kern w:val="2"/>
        </w:rPr>
        <w:t>.</w:t>
      </w:r>
    </w:p>
    <w:p w14:paraId="5BB2A023" w14:textId="77777777" w:rsidR="0011201E" w:rsidRPr="00E465D8" w:rsidRDefault="0011201E" w:rsidP="006A4606">
      <w:pPr>
        <w:pStyle w:val="TRN1"/>
        <w:widowControl w:val="0"/>
        <w:numPr>
          <w:ilvl w:val="1"/>
          <w:numId w:val="48"/>
        </w:numPr>
        <w:suppressAutoHyphens w:val="0"/>
        <w:spacing w:before="360" w:after="120"/>
        <w:ind w:left="0" w:firstLine="0"/>
        <w:rPr>
          <w:b w:val="0"/>
        </w:rPr>
      </w:pPr>
      <w:r w:rsidRPr="00E465D8">
        <w:t>MECANISMOS FORMAIS DE COMUNICAÇÃO</w:t>
      </w:r>
    </w:p>
    <w:p w14:paraId="6EB6387A" w14:textId="77777777" w:rsidR="0011201E" w:rsidRPr="00E465D8" w:rsidRDefault="0011201E" w:rsidP="00FE7EBD">
      <w:pPr>
        <w:pStyle w:val="TRN2"/>
        <w:widowControl w:val="0"/>
        <w:numPr>
          <w:ilvl w:val="2"/>
          <w:numId w:val="48"/>
        </w:numPr>
        <w:tabs>
          <w:tab w:val="left" w:pos="1560"/>
        </w:tabs>
        <w:suppressAutoHyphens w:val="0"/>
        <w:spacing w:before="120"/>
        <w:ind w:left="709" w:firstLine="0"/>
      </w:pPr>
      <w:r w:rsidRPr="00E465D8">
        <w:t>Para informar o descumprimento de alguma norma pela CONTRATADA, será utilizado o envio de ofícios escritos, para ciência e providências.</w:t>
      </w:r>
    </w:p>
    <w:p w14:paraId="5FA19163" w14:textId="4FB875AF" w:rsidR="0011201E" w:rsidRPr="00B85595" w:rsidRDefault="0011201E" w:rsidP="006A4606">
      <w:pPr>
        <w:pStyle w:val="TRN2"/>
        <w:widowControl w:val="0"/>
        <w:numPr>
          <w:ilvl w:val="2"/>
          <w:numId w:val="48"/>
        </w:numPr>
        <w:tabs>
          <w:tab w:val="left" w:pos="1560"/>
        </w:tabs>
        <w:suppressAutoHyphens w:val="0"/>
        <w:spacing w:before="120" w:after="240"/>
        <w:ind w:left="709" w:firstLine="0"/>
      </w:pPr>
      <w:r w:rsidRPr="00E465D8">
        <w:t xml:space="preserve">Mensagens eletrônicas (e-mail, WhatsApp, </w:t>
      </w:r>
      <w:proofErr w:type="spellStart"/>
      <w:r w:rsidRPr="00E465D8">
        <w:t>Telegram</w:t>
      </w:r>
      <w:proofErr w:type="spellEnd"/>
      <w:r w:rsidRPr="00E465D8">
        <w:t xml:space="preserve"> etc.) podem ser utilizadas para agilizar a comunicação </w:t>
      </w:r>
      <w:r w:rsidRPr="00B85595">
        <w:t>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1DABD60B" w14:textId="77777777" w:rsidTr="00CE29D5">
        <w:tc>
          <w:tcPr>
            <w:tcW w:w="0" w:type="auto"/>
            <w:shd w:val="clear" w:color="auto" w:fill="C4BC96"/>
            <w:vAlign w:val="center"/>
          </w:tcPr>
          <w:p w14:paraId="5453608D" w14:textId="77777777" w:rsidR="0011201E" w:rsidRPr="00B85595" w:rsidRDefault="0011201E" w:rsidP="00FE7EBD">
            <w:pPr>
              <w:pStyle w:val="TRN0"/>
              <w:widowControl w:val="0"/>
              <w:numPr>
                <w:ilvl w:val="0"/>
                <w:numId w:val="48"/>
              </w:numPr>
              <w:suppressAutoHyphens w:val="0"/>
              <w:spacing w:before="120" w:after="120"/>
              <w:ind w:left="0" w:firstLine="0"/>
              <w:rPr>
                <w:b/>
                <w:bCs/>
              </w:rPr>
            </w:pPr>
            <w:r w:rsidRPr="00B85595">
              <w:rPr>
                <w:b/>
                <w:bCs/>
              </w:rPr>
              <w:t>ESTIMATIVA DE PREÇO</w:t>
            </w:r>
          </w:p>
        </w:tc>
      </w:tr>
    </w:tbl>
    <w:p w14:paraId="643F2F26" w14:textId="77777777" w:rsidR="0011201E" w:rsidRPr="00B85595" w:rsidRDefault="0011201E" w:rsidP="00FE7EBD">
      <w:pPr>
        <w:pStyle w:val="TRN1"/>
        <w:widowControl w:val="0"/>
        <w:numPr>
          <w:ilvl w:val="1"/>
          <w:numId w:val="48"/>
        </w:numPr>
        <w:suppressAutoHyphens w:val="0"/>
        <w:spacing w:before="120" w:after="120"/>
        <w:ind w:left="0" w:firstLine="0"/>
      </w:pPr>
      <w:r w:rsidRPr="00B85595">
        <w:rPr>
          <w:b w:val="0"/>
          <w:bCs/>
        </w:rPr>
        <w:t>O valor total estimado para a presente contratação é de até</w:t>
      </w:r>
      <w:r w:rsidRPr="00B85595">
        <w:t xml:space="preserve"> R$ 59.246,80 (cinquenta e nove mil, duzentos e quarenta e seis reais e oitenta centavos)</w:t>
      </w:r>
      <w:r w:rsidRPr="00B85595">
        <w:rPr>
          <w:bCs/>
        </w:rPr>
        <w:t xml:space="preserve">, </w:t>
      </w:r>
      <w:r w:rsidRPr="00B85595">
        <w:rPr>
          <w:b w:val="0"/>
        </w:rPr>
        <w:t>conforme detalhado na planilha do Anexo II (Estimativa de Preços e Especificações Técnicas).</w:t>
      </w:r>
    </w:p>
    <w:p w14:paraId="6700A5C3" w14:textId="77777777" w:rsidR="0011201E" w:rsidRPr="00B85595" w:rsidRDefault="0011201E" w:rsidP="00FE7EBD">
      <w:pPr>
        <w:pStyle w:val="TRN1"/>
        <w:widowControl w:val="0"/>
        <w:numPr>
          <w:ilvl w:val="1"/>
          <w:numId w:val="48"/>
        </w:numPr>
        <w:suppressAutoHyphens w:val="0"/>
        <w:spacing w:before="120" w:after="120"/>
        <w:ind w:left="0" w:firstLine="0"/>
        <w:rPr>
          <w:b w:val="0"/>
          <w:bCs/>
        </w:rPr>
      </w:pPr>
      <w:r w:rsidRPr="00B85595">
        <w:rPr>
          <w:b w:val="0"/>
          <w:bCs/>
        </w:rPr>
        <w:t xml:space="preserve">Para os fins do disposto no Tópico 5.9 (DO REAJUSTE DE PREÇO), a data base do orçamento estimado da presente contratação é o dia </w:t>
      </w:r>
      <w:r w:rsidRPr="00B85595">
        <w:t>03/10/2024</w:t>
      </w:r>
      <w:r w:rsidRPr="00B85595">
        <w:rPr>
          <w:b w:val="0"/>
          <w:bCs/>
        </w:rPr>
        <w:t>,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2CAD390A" w14:textId="77777777" w:rsidTr="00CE29D5">
        <w:tc>
          <w:tcPr>
            <w:tcW w:w="0" w:type="auto"/>
            <w:shd w:val="clear" w:color="auto" w:fill="C4BC96"/>
            <w:vAlign w:val="center"/>
          </w:tcPr>
          <w:p w14:paraId="1EE40554" w14:textId="77777777" w:rsidR="0011201E" w:rsidRPr="00B85595" w:rsidRDefault="0011201E" w:rsidP="00FE7EBD">
            <w:pPr>
              <w:pStyle w:val="TRN0"/>
              <w:widowControl w:val="0"/>
              <w:numPr>
                <w:ilvl w:val="0"/>
                <w:numId w:val="48"/>
              </w:numPr>
              <w:suppressAutoHyphens w:val="0"/>
              <w:spacing w:before="120" w:after="120"/>
              <w:ind w:left="0" w:firstLine="0"/>
              <w:rPr>
                <w:b/>
                <w:bCs/>
              </w:rPr>
            </w:pPr>
            <w:r w:rsidRPr="00B85595">
              <w:rPr>
                <w:b/>
                <w:bCs/>
              </w:rPr>
              <w:t>DA ADEQUAÇÃO ORÇAMENTÁRIA</w:t>
            </w:r>
          </w:p>
        </w:tc>
      </w:tr>
    </w:tbl>
    <w:p w14:paraId="0C720017" w14:textId="77777777" w:rsidR="0011201E" w:rsidRPr="00B85595" w:rsidRDefault="0011201E" w:rsidP="00FE7EBD">
      <w:pPr>
        <w:pStyle w:val="TRN1"/>
        <w:widowControl w:val="0"/>
        <w:numPr>
          <w:ilvl w:val="1"/>
          <w:numId w:val="48"/>
        </w:numPr>
        <w:suppressAutoHyphens w:val="0"/>
        <w:spacing w:before="120" w:after="120"/>
        <w:ind w:left="0" w:firstLine="0"/>
        <w:rPr>
          <w:b w:val="0"/>
          <w:bCs/>
        </w:rPr>
      </w:pPr>
      <w:r w:rsidRPr="00B85595">
        <w:rPr>
          <w:b w:val="0"/>
          <w:bCs/>
        </w:rPr>
        <w:t>As despesas decorrentes da contratação do objeto do presente Instrumento correrão à conta dos recursos específicos consignados no orçamento do Tribunal de Contas do Distrito Federal.</w:t>
      </w:r>
    </w:p>
    <w:p w14:paraId="0C7A2277" w14:textId="77777777" w:rsidR="0011201E" w:rsidRPr="00B85595" w:rsidRDefault="0011201E" w:rsidP="00FE7EBD">
      <w:pPr>
        <w:pStyle w:val="TRN1"/>
        <w:widowControl w:val="0"/>
        <w:numPr>
          <w:ilvl w:val="1"/>
          <w:numId w:val="48"/>
        </w:numPr>
        <w:suppressAutoHyphens w:val="0"/>
        <w:spacing w:before="120" w:after="120"/>
        <w:ind w:left="0" w:firstLine="0"/>
        <w:rPr>
          <w:b w:val="0"/>
          <w:bCs/>
        </w:rPr>
      </w:pPr>
      <w:r w:rsidRPr="00B85595">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682008FC" w14:textId="77777777" w:rsidTr="00CE29D5">
        <w:tc>
          <w:tcPr>
            <w:tcW w:w="0" w:type="auto"/>
            <w:shd w:val="clear" w:color="auto" w:fill="C4BC96"/>
            <w:vAlign w:val="center"/>
          </w:tcPr>
          <w:p w14:paraId="184347A3" w14:textId="77777777" w:rsidR="0011201E" w:rsidRPr="00B85595" w:rsidRDefault="0011201E" w:rsidP="00FE7EBD">
            <w:pPr>
              <w:pStyle w:val="TRN0"/>
              <w:widowControl w:val="0"/>
              <w:numPr>
                <w:ilvl w:val="0"/>
                <w:numId w:val="48"/>
              </w:numPr>
              <w:tabs>
                <w:tab w:val="left" w:pos="687"/>
              </w:tabs>
              <w:suppressAutoHyphens w:val="0"/>
              <w:spacing w:before="120" w:after="120"/>
              <w:ind w:left="0" w:firstLine="0"/>
              <w:rPr>
                <w:b/>
                <w:bCs/>
              </w:rPr>
            </w:pPr>
            <w:r w:rsidRPr="00B85595">
              <w:rPr>
                <w:b/>
                <w:bCs/>
              </w:rPr>
              <w:t>DAS SANÇÕES APLICÁVEIS</w:t>
            </w:r>
          </w:p>
        </w:tc>
      </w:tr>
    </w:tbl>
    <w:p w14:paraId="3005A468" w14:textId="57A76735" w:rsidR="0011201E" w:rsidRPr="00B85595" w:rsidRDefault="0011201E" w:rsidP="00FE7EBD">
      <w:pPr>
        <w:pStyle w:val="TRN1"/>
        <w:widowControl w:val="0"/>
        <w:numPr>
          <w:ilvl w:val="1"/>
          <w:numId w:val="48"/>
        </w:numPr>
        <w:suppressAutoHyphens w:val="0"/>
        <w:spacing w:before="120" w:after="120"/>
        <w:ind w:left="0" w:firstLine="0"/>
        <w:rPr>
          <w:b w:val="0"/>
        </w:rPr>
      </w:pPr>
      <w:bookmarkStart w:id="20" w:name="_Hlk134437073"/>
      <w:r w:rsidRPr="00B85595">
        <w:rPr>
          <w:b w:val="0"/>
        </w:rPr>
        <w:t xml:space="preserve">A Proponente ou a </w:t>
      </w:r>
      <w:r w:rsidR="006A4606" w:rsidRPr="00B85595">
        <w:rPr>
          <w:b w:val="0"/>
        </w:rPr>
        <w:t>CONTRATADA</w:t>
      </w:r>
      <w:r w:rsidRPr="00B85595">
        <w:rPr>
          <w:b w:val="0"/>
        </w:rPr>
        <w:t xml:space="preserve"> será responsabilizada administrativamente pelas seguintes infrações, sendo-lhe aplicadas as multas listadas abaixo, calculadas sobre o valor estimado para a contratação (art. 155, caput, da Lei nº 14.133/2021), a saber:</w:t>
      </w:r>
    </w:p>
    <w:p w14:paraId="63810318"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lastRenderedPageBreak/>
        <w:t>dar causa à inexecução parcial do contrato: multa de 12% (doze por cento);</w:t>
      </w:r>
    </w:p>
    <w:p w14:paraId="67609D56"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dar causa à inexecução parcial do contrato que cause grave dano à Administração, ao funcionamento dos serviços públicos ou ao interesse coletivo: multa de 15% (quinze por cento);</w:t>
      </w:r>
    </w:p>
    <w:p w14:paraId="0080E27C"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dar causa à inexecução total do contrato: multa de 20% (vinte por cento);</w:t>
      </w:r>
    </w:p>
    <w:p w14:paraId="6B7D5449"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deixar de entregar a documentação exigida para o certame: multa de 12% (doze por cento);</w:t>
      </w:r>
    </w:p>
    <w:p w14:paraId="421758ED"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não manter a proposta, salvo em decorrência de fato superveniente devidamente justificado: multa de 20% (vinte por cento);</w:t>
      </w:r>
    </w:p>
    <w:p w14:paraId="14BB4A67"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não celebrar o contrato ou não entregar a documentação exigida para a contratação, quando convocado dentro do prazo de validade de sua proposta: multa de 20% (vinte por cento);</w:t>
      </w:r>
    </w:p>
    <w:p w14:paraId="7021FDC6"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ensejar o retardamento da execução ou da entrega do objeto da licitação sem motivo justificado: 0,5% (cinco décimos por cento), por cada dia de atraso, sobre o valor do contrato, não ultrapassando o limite de 10% (dez por cento) sobre aquele valor;</w:t>
      </w:r>
    </w:p>
    <w:p w14:paraId="63118326"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apresentar declaração ou documentação falsa exigida para o certame ou prestar declaração falsa durante a licitação ou a execução do contrato: multa de 25% (vinte e cinco por cento);</w:t>
      </w:r>
    </w:p>
    <w:p w14:paraId="31E12A23"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fraudar a licitação ou praticar ato fraudulento na execução do contrato: multa de 25% (vinte e cinco por cento);</w:t>
      </w:r>
    </w:p>
    <w:p w14:paraId="261A58AF"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comportar-se de modo inidôneo: multa de 15% (quinze por cento);</w:t>
      </w:r>
    </w:p>
    <w:p w14:paraId="5BC8EE7D"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praticar atos ilícitos com vistas a frustrar os objetivos da licitação: multa de 20% (vinte por cento);</w:t>
      </w:r>
    </w:p>
    <w:p w14:paraId="46722519" w14:textId="77777777" w:rsidR="0011201E" w:rsidRPr="00B85595" w:rsidRDefault="0011201E" w:rsidP="00FE7EBD">
      <w:pPr>
        <w:pStyle w:val="TRN1"/>
        <w:widowControl w:val="0"/>
        <w:numPr>
          <w:ilvl w:val="2"/>
          <w:numId w:val="48"/>
        </w:numPr>
        <w:suppressAutoHyphens w:val="0"/>
        <w:spacing w:before="120" w:after="120"/>
        <w:ind w:left="1560" w:hanging="788"/>
        <w:rPr>
          <w:b w:val="0"/>
        </w:rPr>
      </w:pPr>
      <w:r w:rsidRPr="00B85595">
        <w:rPr>
          <w:b w:val="0"/>
          <w:bCs/>
        </w:rPr>
        <w:t>praticar ato lesivo previsto no art. 5º da Lei nº 12.846, de 1º de agosto de 2013: multa de 25% (vinte e cinco por cento).</w:t>
      </w:r>
    </w:p>
    <w:p w14:paraId="24061B4E" w14:textId="77777777" w:rsidR="0011201E" w:rsidRPr="00B85595" w:rsidRDefault="0011201E" w:rsidP="00FE7EBD">
      <w:pPr>
        <w:pStyle w:val="TRN1"/>
        <w:widowControl w:val="0"/>
        <w:numPr>
          <w:ilvl w:val="1"/>
          <w:numId w:val="48"/>
        </w:numPr>
        <w:suppressAutoHyphens w:val="0"/>
        <w:spacing w:before="0" w:after="120"/>
        <w:ind w:left="0" w:firstLine="0"/>
        <w:rPr>
          <w:b w:val="0"/>
          <w:bCs/>
        </w:rPr>
      </w:pPr>
      <w:r w:rsidRPr="00B85595">
        <w:rPr>
          <w:b w:val="0"/>
          <w:bCs/>
        </w:rPr>
        <w:t xml:space="preserve">Juntamente com as multas administrativas previstas no item 8.1, serão aplicadas ao responsável pelas infrações administrativas previstas no Item anterior desta cláusula as seguintes </w:t>
      </w:r>
      <w:r w:rsidRPr="00B85595">
        <w:rPr>
          <w:b w:val="0"/>
          <w:bCs/>
        </w:rPr>
        <w:lastRenderedPageBreak/>
        <w:t>sanções:</w:t>
      </w:r>
    </w:p>
    <w:p w14:paraId="19525668" w14:textId="7EA75BE9" w:rsidR="0011201E" w:rsidRPr="00B85595" w:rsidRDefault="0011201E" w:rsidP="00FE7EBD">
      <w:pPr>
        <w:pStyle w:val="TRN1"/>
        <w:widowControl w:val="0"/>
        <w:numPr>
          <w:ilvl w:val="2"/>
          <w:numId w:val="48"/>
        </w:numPr>
        <w:suppressAutoHyphens w:val="0"/>
        <w:spacing w:before="0" w:after="120"/>
        <w:ind w:left="1418" w:hanging="709"/>
        <w:rPr>
          <w:b w:val="0"/>
          <w:bCs/>
        </w:rPr>
      </w:pPr>
      <w:r w:rsidRPr="006A4606">
        <w:t>Advertência</w:t>
      </w:r>
      <w:r w:rsidRPr="00B85595">
        <w:rPr>
          <w:b w:val="0"/>
          <w:bCs/>
        </w:rPr>
        <w:t xml:space="preserve">, exclusivamente na hipótese da infração do item I, quando não se justificar a imposição de penalidade mais grave (§2º do art. 156 da Lei </w:t>
      </w:r>
      <w:r w:rsidR="006A4606">
        <w:rPr>
          <w:b w:val="0"/>
          <w:bCs/>
        </w:rPr>
        <w:t>nº </w:t>
      </w:r>
      <w:r w:rsidRPr="00B85595">
        <w:rPr>
          <w:b w:val="0"/>
          <w:bCs/>
        </w:rPr>
        <w:t>14.133/2021);</w:t>
      </w:r>
    </w:p>
    <w:p w14:paraId="06C989CF" w14:textId="4AEE9BE6" w:rsidR="0011201E" w:rsidRPr="00B85595" w:rsidRDefault="0011201E" w:rsidP="00FE7EBD">
      <w:pPr>
        <w:pStyle w:val="TRN1"/>
        <w:widowControl w:val="0"/>
        <w:numPr>
          <w:ilvl w:val="2"/>
          <w:numId w:val="48"/>
        </w:numPr>
        <w:suppressAutoHyphens w:val="0"/>
        <w:spacing w:before="0" w:after="120"/>
        <w:ind w:left="1418" w:hanging="709"/>
        <w:rPr>
          <w:b w:val="0"/>
          <w:bCs/>
        </w:rPr>
      </w:pPr>
      <w:r w:rsidRPr="006A4606">
        <w:t>Impedimento de licitar e contratar com a Administração Pública</w:t>
      </w:r>
      <w:r w:rsidRPr="00B85595">
        <w:rPr>
          <w:b w:val="0"/>
          <w:bCs/>
        </w:rPr>
        <w:t xml:space="preserve"> direta e indireta do Distrito Federal, por até 3 (três) anos, nas hipóteses previstas nos itens 8.1.2 ao 8.1.7 do item 8.1, quando não de justificar a imposição de penalidade mais grave (§4º do art. 156 da Lei </w:t>
      </w:r>
      <w:r w:rsidR="006A4606">
        <w:rPr>
          <w:b w:val="0"/>
          <w:bCs/>
        </w:rPr>
        <w:t>nº </w:t>
      </w:r>
      <w:r w:rsidRPr="00B85595">
        <w:rPr>
          <w:b w:val="0"/>
          <w:bCs/>
        </w:rPr>
        <w:t>4.133/2021); e</w:t>
      </w:r>
    </w:p>
    <w:p w14:paraId="7CB87C3F" w14:textId="77777777" w:rsidR="0011201E" w:rsidRPr="00B85595" w:rsidRDefault="0011201E" w:rsidP="00FE7EBD">
      <w:pPr>
        <w:pStyle w:val="TRN2"/>
        <w:widowControl w:val="0"/>
        <w:numPr>
          <w:ilvl w:val="2"/>
          <w:numId w:val="48"/>
        </w:numPr>
        <w:suppressAutoHyphens w:val="0"/>
        <w:spacing w:before="120"/>
        <w:ind w:left="709" w:firstLine="0"/>
      </w:pPr>
      <w:r w:rsidRPr="006A4606">
        <w:rPr>
          <w:b/>
          <w:bCs/>
        </w:rPr>
        <w:t>Declaração de inidoneidade</w:t>
      </w:r>
      <w:r w:rsidRPr="00B85595">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4C8389FA" w14:textId="77777777" w:rsidR="0011201E" w:rsidRPr="00B85595" w:rsidRDefault="0011201E" w:rsidP="00FE7EBD">
      <w:pPr>
        <w:pStyle w:val="TRN1"/>
        <w:widowControl w:val="0"/>
        <w:numPr>
          <w:ilvl w:val="1"/>
          <w:numId w:val="48"/>
        </w:numPr>
        <w:suppressAutoHyphens w:val="0"/>
        <w:spacing w:before="0" w:after="120"/>
        <w:ind w:left="0" w:firstLine="0"/>
        <w:rPr>
          <w:b w:val="0"/>
          <w:bCs/>
        </w:rPr>
      </w:pPr>
      <w:r w:rsidRPr="00B85595">
        <w:rPr>
          <w:b w:val="0"/>
          <w:bCs/>
        </w:rPr>
        <w:t>A multa de inexecução total do contrato incidirá ainda nos casos em que a CONTRATADA, sem motivo de força maior ou caso fortuito devidamente comprovado, solicitar a rescisão contratual.</w:t>
      </w:r>
    </w:p>
    <w:p w14:paraId="6D5116DB" w14:textId="77777777" w:rsidR="0011201E" w:rsidRPr="00B85595" w:rsidRDefault="0011201E" w:rsidP="00FE7EBD">
      <w:pPr>
        <w:pStyle w:val="TRN1"/>
        <w:widowControl w:val="0"/>
        <w:numPr>
          <w:ilvl w:val="1"/>
          <w:numId w:val="48"/>
        </w:numPr>
        <w:suppressAutoHyphens w:val="0"/>
        <w:spacing w:before="0" w:after="120"/>
        <w:ind w:left="0" w:firstLine="0"/>
        <w:rPr>
          <w:b w:val="0"/>
          <w:bCs/>
        </w:rPr>
      </w:pPr>
      <w:r w:rsidRPr="00B85595">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5AE6C3FF" w14:textId="77777777" w:rsidR="0011201E" w:rsidRPr="00B85595" w:rsidRDefault="0011201E" w:rsidP="00FE7EBD">
      <w:pPr>
        <w:pStyle w:val="TRN1"/>
        <w:widowControl w:val="0"/>
        <w:numPr>
          <w:ilvl w:val="1"/>
          <w:numId w:val="48"/>
        </w:numPr>
        <w:suppressAutoHyphens w:val="0"/>
        <w:spacing w:before="0" w:after="120"/>
        <w:ind w:left="0" w:firstLine="0"/>
        <w:rPr>
          <w:b w:val="0"/>
          <w:bCs/>
        </w:rPr>
      </w:pPr>
      <w:r w:rsidRPr="00B85595">
        <w:rPr>
          <w:b w:val="0"/>
          <w:bCs/>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1F9F1F7" w14:textId="77777777" w:rsidR="0011201E" w:rsidRPr="00B85595" w:rsidRDefault="0011201E" w:rsidP="00FE7EBD">
      <w:pPr>
        <w:pStyle w:val="TRN1"/>
        <w:widowControl w:val="0"/>
        <w:numPr>
          <w:ilvl w:val="1"/>
          <w:numId w:val="48"/>
        </w:numPr>
        <w:suppressAutoHyphens w:val="0"/>
        <w:spacing w:before="0" w:after="240"/>
        <w:ind w:left="0" w:firstLine="0"/>
        <w:rPr>
          <w:b w:val="0"/>
          <w:bCs/>
        </w:rPr>
      </w:pPr>
      <w:r w:rsidRPr="00B85595">
        <w:rPr>
          <w:b w:val="0"/>
          <w:bCs/>
        </w:rPr>
        <w:t xml:space="preserve">Na aplicação das sanções previstas nesta cláusula serão observadas as disposições constantes nos </w:t>
      </w:r>
      <w:proofErr w:type="spellStart"/>
      <w:r w:rsidRPr="00B85595">
        <w:rPr>
          <w:b w:val="0"/>
          <w:bCs/>
        </w:rPr>
        <w:t>arts</w:t>
      </w:r>
      <w:proofErr w:type="spellEnd"/>
      <w:r w:rsidRPr="00B85595">
        <w:rPr>
          <w:b w:val="0"/>
          <w:bCs/>
        </w:rPr>
        <w:t>. 157 a 163, da Lei n°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7E8D6FD9" w14:textId="77777777" w:rsidTr="00CE29D5">
        <w:tc>
          <w:tcPr>
            <w:tcW w:w="0" w:type="auto"/>
            <w:shd w:val="clear" w:color="auto" w:fill="C4BC96"/>
            <w:vAlign w:val="center"/>
          </w:tcPr>
          <w:bookmarkEnd w:id="20"/>
          <w:p w14:paraId="65B226F5" w14:textId="77777777" w:rsidR="0011201E" w:rsidRPr="00B85595" w:rsidRDefault="0011201E" w:rsidP="00E8340A">
            <w:pPr>
              <w:pStyle w:val="TRN0"/>
              <w:keepNext/>
              <w:widowControl w:val="0"/>
              <w:numPr>
                <w:ilvl w:val="0"/>
                <w:numId w:val="48"/>
              </w:numPr>
              <w:suppressAutoHyphens w:val="0"/>
              <w:spacing w:before="120" w:after="120"/>
              <w:ind w:left="0" w:firstLine="0"/>
              <w:rPr>
                <w:b/>
                <w:bCs/>
              </w:rPr>
            </w:pPr>
            <w:r w:rsidRPr="00B85595">
              <w:rPr>
                <w:b/>
                <w:bCs/>
              </w:rPr>
              <w:lastRenderedPageBreak/>
              <w:t>DOS CRITÉRIOS DE SELECÃO DO FORNECEDOR</w:t>
            </w:r>
          </w:p>
        </w:tc>
      </w:tr>
    </w:tbl>
    <w:p w14:paraId="1308D8C9" w14:textId="77777777" w:rsidR="0011201E" w:rsidRPr="00B85595" w:rsidRDefault="0011201E" w:rsidP="00E8340A">
      <w:pPr>
        <w:pStyle w:val="TRN1"/>
        <w:keepNext/>
        <w:widowControl w:val="0"/>
        <w:numPr>
          <w:ilvl w:val="1"/>
          <w:numId w:val="48"/>
        </w:numPr>
        <w:suppressAutoHyphens w:val="0"/>
        <w:spacing w:before="240" w:after="120"/>
        <w:ind w:left="0" w:firstLine="0"/>
        <w:rPr>
          <w:b w:val="0"/>
        </w:rPr>
      </w:pPr>
      <w:r w:rsidRPr="00B85595">
        <w:t>DO CRITÉRIO DE AVALIAÇÃO DAS PROPOSTAS</w:t>
      </w:r>
    </w:p>
    <w:p w14:paraId="557161B9" w14:textId="77777777" w:rsidR="0011201E" w:rsidRPr="00B85595" w:rsidRDefault="0011201E" w:rsidP="00FE7EBD">
      <w:pPr>
        <w:pStyle w:val="TRN2"/>
        <w:widowControl w:val="0"/>
        <w:numPr>
          <w:ilvl w:val="2"/>
          <w:numId w:val="48"/>
        </w:numPr>
        <w:suppressAutoHyphens w:val="0"/>
        <w:spacing w:before="120"/>
        <w:ind w:left="709" w:firstLine="0"/>
      </w:pPr>
      <w:r w:rsidRPr="00B85595">
        <w:t xml:space="preserve">Será adotado o critério de </w:t>
      </w:r>
      <w:r w:rsidRPr="00B85595">
        <w:rPr>
          <w:b/>
          <w:bCs/>
        </w:rPr>
        <w:t xml:space="preserve">MENOR PREÇO </w:t>
      </w:r>
      <w:r w:rsidRPr="00B85595">
        <w:t>por Item para julgamento e classificação das propostas, observados os prazos máximos, as especificações técnicas e os parâmetros mínimos de desempenho e qualidade definidos no presente Instrumento.</w:t>
      </w:r>
    </w:p>
    <w:p w14:paraId="79BED3B7" w14:textId="77777777" w:rsidR="0011201E" w:rsidRPr="006A4606" w:rsidRDefault="0011201E" w:rsidP="00FE7EBD">
      <w:pPr>
        <w:pStyle w:val="TRN2"/>
        <w:widowControl w:val="0"/>
        <w:numPr>
          <w:ilvl w:val="2"/>
          <w:numId w:val="48"/>
        </w:numPr>
        <w:suppressAutoHyphens w:val="0"/>
        <w:spacing w:before="120"/>
        <w:ind w:left="709" w:firstLine="0"/>
      </w:pPr>
      <w:r w:rsidRPr="006A4606">
        <w:t xml:space="preserve">O objeto a ser contratado possui padrões de desempenho e qualidade que podem ser objetivamente definidos em edital, por meio de especificações usuais de mercado, podendo, portanto, ser contratado por meio de </w:t>
      </w:r>
      <w:r w:rsidRPr="006A4606">
        <w:rPr>
          <w:b/>
          <w:bCs/>
        </w:rPr>
        <w:t>Pregão Eletrônico</w:t>
      </w:r>
      <w:r w:rsidRPr="006A4606">
        <w:t xml:space="preserve"> (art. 29 e art. 17, §2º, da Lei nº 14.133/2021).</w:t>
      </w:r>
    </w:p>
    <w:p w14:paraId="28CD07B2" w14:textId="77777777" w:rsidR="0011201E" w:rsidRPr="00AC734F" w:rsidRDefault="0011201E" w:rsidP="00FE7EBD">
      <w:pPr>
        <w:pStyle w:val="TRN2"/>
        <w:widowControl w:val="0"/>
        <w:numPr>
          <w:ilvl w:val="2"/>
          <w:numId w:val="48"/>
        </w:numPr>
        <w:suppressAutoHyphens w:val="0"/>
        <w:spacing w:before="120"/>
        <w:ind w:left="709" w:firstLine="0"/>
      </w:pPr>
      <w:r w:rsidRPr="00B85595">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w:t>
      </w:r>
      <w:r w:rsidRPr="00AC734F">
        <w:t>quaisquer outros custos que, direto ou indiretamente, se relacionem com o fiel cumprimento pelo Fornecedor.</w:t>
      </w:r>
    </w:p>
    <w:p w14:paraId="5CAD0703" w14:textId="77777777" w:rsidR="0011201E" w:rsidRPr="00AC734F" w:rsidRDefault="0011201E" w:rsidP="006A4606">
      <w:pPr>
        <w:pStyle w:val="TRN1"/>
        <w:widowControl w:val="0"/>
        <w:numPr>
          <w:ilvl w:val="1"/>
          <w:numId w:val="48"/>
        </w:numPr>
        <w:suppressAutoHyphens w:val="0"/>
        <w:spacing w:before="360" w:after="120"/>
        <w:ind w:left="0" w:firstLine="0"/>
        <w:rPr>
          <w:b w:val="0"/>
        </w:rPr>
      </w:pPr>
      <w:r w:rsidRPr="00AC734F">
        <w:t>DOS CRITÉRIOS DE HABILITAÇÃO</w:t>
      </w:r>
    </w:p>
    <w:p w14:paraId="41AD5198" w14:textId="77777777" w:rsidR="0011201E" w:rsidRPr="00AC734F" w:rsidRDefault="0011201E" w:rsidP="006A4606">
      <w:pPr>
        <w:pStyle w:val="TRN2"/>
        <w:widowControl w:val="0"/>
        <w:numPr>
          <w:ilvl w:val="2"/>
          <w:numId w:val="48"/>
        </w:numPr>
        <w:suppressAutoHyphens w:val="0"/>
        <w:spacing w:before="120"/>
        <w:ind w:left="709" w:firstLine="0"/>
      </w:pPr>
      <w:r w:rsidRPr="00AC734F">
        <w:t>As disposições que tratam sobre a HABILITAÇÃO dos licitantes constam do Capítulo XI do Edital.</w:t>
      </w:r>
    </w:p>
    <w:p w14:paraId="4017B21F" w14:textId="77777777" w:rsidR="0011201E" w:rsidRPr="00AC734F" w:rsidRDefault="0011201E" w:rsidP="006A4606">
      <w:pPr>
        <w:pStyle w:val="TRN1"/>
        <w:widowControl w:val="0"/>
        <w:numPr>
          <w:ilvl w:val="1"/>
          <w:numId w:val="48"/>
        </w:numPr>
        <w:suppressAutoHyphens w:val="0"/>
        <w:spacing w:before="360" w:after="120"/>
        <w:ind w:left="0" w:firstLine="0"/>
        <w:rPr>
          <w:b w:val="0"/>
          <w:bCs/>
        </w:rPr>
      </w:pPr>
      <w:r w:rsidRPr="00AC734F">
        <w:rPr>
          <w:bCs/>
        </w:rPr>
        <w:t xml:space="preserve">DAS AMOSTRAS </w:t>
      </w:r>
    </w:p>
    <w:p w14:paraId="24629F31" w14:textId="09410808" w:rsidR="0011201E" w:rsidRPr="00AC734F" w:rsidRDefault="0011201E" w:rsidP="006A4606">
      <w:pPr>
        <w:pStyle w:val="PargrafodaLista"/>
        <w:numPr>
          <w:ilvl w:val="2"/>
          <w:numId w:val="48"/>
        </w:numPr>
        <w:spacing w:after="240" w:line="360" w:lineRule="auto"/>
        <w:ind w:left="1214" w:hanging="505"/>
        <w:contextualSpacing w:val="0"/>
        <w:rPr>
          <w:rFonts w:ascii="Arial" w:hAnsi="Arial" w:cs="Arial"/>
          <w:sz w:val="22"/>
          <w:szCs w:val="22"/>
        </w:rPr>
      </w:pPr>
      <w:r w:rsidRPr="00AC734F">
        <w:rPr>
          <w:rFonts w:ascii="Arial" w:hAnsi="Arial" w:cs="Arial"/>
          <w:sz w:val="22"/>
          <w:szCs w:val="22"/>
        </w:rPr>
        <w:t>As disposições que tratam sobre as AMOSTRAS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AC734F" w:rsidRPr="00AC734F" w14:paraId="71CF920B" w14:textId="77777777" w:rsidTr="00CE29D5">
        <w:tc>
          <w:tcPr>
            <w:tcW w:w="0" w:type="auto"/>
            <w:shd w:val="clear" w:color="auto" w:fill="C4BC96"/>
            <w:vAlign w:val="center"/>
          </w:tcPr>
          <w:p w14:paraId="7681EF8B" w14:textId="77777777" w:rsidR="0011201E" w:rsidRPr="00AC734F" w:rsidRDefault="0011201E" w:rsidP="00FE7EBD">
            <w:pPr>
              <w:pStyle w:val="TRN0"/>
              <w:widowControl w:val="0"/>
              <w:numPr>
                <w:ilvl w:val="0"/>
                <w:numId w:val="48"/>
              </w:numPr>
              <w:suppressAutoHyphens w:val="0"/>
              <w:spacing w:before="120" w:after="120"/>
              <w:ind w:left="0" w:firstLine="0"/>
              <w:rPr>
                <w:b/>
                <w:bCs/>
                <w:caps/>
              </w:rPr>
            </w:pPr>
            <w:r w:rsidRPr="00AC734F">
              <w:rPr>
                <w:b/>
                <w:bCs/>
              </w:rPr>
              <w:t>DA FUNDAMENTAÇÃO LEGAL</w:t>
            </w:r>
          </w:p>
        </w:tc>
      </w:tr>
    </w:tbl>
    <w:p w14:paraId="43229539" w14:textId="77777777" w:rsidR="0011201E" w:rsidRPr="00AC734F" w:rsidRDefault="0011201E" w:rsidP="00FE7EBD">
      <w:pPr>
        <w:pStyle w:val="TRN1"/>
        <w:widowControl w:val="0"/>
        <w:numPr>
          <w:ilvl w:val="1"/>
          <w:numId w:val="48"/>
        </w:numPr>
        <w:suppressAutoHyphens w:val="0"/>
        <w:spacing w:before="120" w:after="120"/>
        <w:ind w:left="0" w:firstLine="0"/>
        <w:rPr>
          <w:b w:val="0"/>
          <w:bCs/>
        </w:rPr>
      </w:pPr>
      <w:r w:rsidRPr="00AC734F">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20C394D5" w14:textId="77777777" w:rsidR="0011201E" w:rsidRPr="00B85595" w:rsidRDefault="0011201E" w:rsidP="00FE7EBD">
      <w:pPr>
        <w:pStyle w:val="TRN2"/>
        <w:widowControl w:val="0"/>
        <w:numPr>
          <w:ilvl w:val="2"/>
          <w:numId w:val="48"/>
        </w:numPr>
        <w:tabs>
          <w:tab w:val="left" w:pos="1560"/>
        </w:tabs>
        <w:suppressAutoHyphens w:val="0"/>
        <w:spacing w:before="120"/>
        <w:ind w:left="709" w:firstLine="0"/>
      </w:pPr>
      <w:r w:rsidRPr="00B85595">
        <w:lastRenderedPageBreak/>
        <w:t>Lei nº 14.133/2021;</w:t>
      </w:r>
    </w:p>
    <w:p w14:paraId="0A318327" w14:textId="77777777" w:rsidR="0011201E" w:rsidRPr="00B85595" w:rsidRDefault="0011201E" w:rsidP="00FE7EBD">
      <w:pPr>
        <w:pStyle w:val="TRN2"/>
        <w:widowControl w:val="0"/>
        <w:numPr>
          <w:ilvl w:val="2"/>
          <w:numId w:val="48"/>
        </w:numPr>
        <w:tabs>
          <w:tab w:val="left" w:pos="1560"/>
        </w:tabs>
        <w:suppressAutoHyphens w:val="0"/>
        <w:spacing w:before="120"/>
        <w:ind w:left="709" w:firstLine="0"/>
      </w:pPr>
      <w:r w:rsidRPr="00B85595">
        <w:t>Lei Distrital nº 4.770/2012;</w:t>
      </w:r>
    </w:p>
    <w:p w14:paraId="2881257E" w14:textId="4FEC4886" w:rsidR="0011201E" w:rsidRPr="00B85595" w:rsidRDefault="0011201E" w:rsidP="006A4606">
      <w:pPr>
        <w:pStyle w:val="TRN2"/>
        <w:widowControl w:val="0"/>
        <w:numPr>
          <w:ilvl w:val="2"/>
          <w:numId w:val="48"/>
        </w:numPr>
        <w:tabs>
          <w:tab w:val="left" w:pos="1560"/>
        </w:tabs>
        <w:suppressAutoHyphens w:val="0"/>
        <w:spacing w:before="120"/>
        <w:ind w:left="709" w:firstLine="0"/>
      </w:pPr>
      <w:r w:rsidRPr="00B85595">
        <w:t>Decreto Distrital nº 44.330/2023;</w:t>
      </w:r>
    </w:p>
    <w:p w14:paraId="7D8820B2" w14:textId="77777777" w:rsidR="0011201E" w:rsidRPr="00B85595" w:rsidRDefault="0011201E" w:rsidP="00FE7EBD">
      <w:pPr>
        <w:pStyle w:val="TRN2"/>
        <w:widowControl w:val="0"/>
        <w:numPr>
          <w:ilvl w:val="2"/>
          <w:numId w:val="48"/>
        </w:numPr>
        <w:tabs>
          <w:tab w:val="left" w:pos="1560"/>
        </w:tabs>
        <w:suppressAutoHyphens w:val="0"/>
        <w:spacing w:before="120"/>
        <w:ind w:left="709" w:firstLine="0"/>
      </w:pPr>
      <w:r w:rsidRPr="00B85595">
        <w:t>Resolução TCDF nº 273/2014; e</w:t>
      </w:r>
    </w:p>
    <w:p w14:paraId="6A5B4944" w14:textId="77777777" w:rsidR="0011201E" w:rsidRPr="00B85595" w:rsidRDefault="0011201E" w:rsidP="00FE7EBD">
      <w:pPr>
        <w:pStyle w:val="TRN2"/>
        <w:widowControl w:val="0"/>
        <w:numPr>
          <w:ilvl w:val="2"/>
          <w:numId w:val="48"/>
        </w:numPr>
        <w:tabs>
          <w:tab w:val="left" w:pos="1560"/>
        </w:tabs>
        <w:suppressAutoHyphens w:val="0"/>
        <w:spacing w:before="120"/>
        <w:ind w:left="709" w:firstLine="0"/>
      </w:pPr>
      <w:r w:rsidRPr="00B85595">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11201E" w:rsidRPr="00B85595" w14:paraId="41B4D24C" w14:textId="77777777" w:rsidTr="00CE29D5">
        <w:tc>
          <w:tcPr>
            <w:tcW w:w="0" w:type="auto"/>
            <w:shd w:val="clear" w:color="auto" w:fill="C4BC96"/>
            <w:vAlign w:val="center"/>
          </w:tcPr>
          <w:p w14:paraId="4B16B89A" w14:textId="77777777" w:rsidR="0011201E" w:rsidRPr="00B85595" w:rsidRDefault="0011201E" w:rsidP="00FE7EBD">
            <w:pPr>
              <w:pStyle w:val="TRN0"/>
              <w:widowControl w:val="0"/>
              <w:numPr>
                <w:ilvl w:val="0"/>
                <w:numId w:val="48"/>
              </w:numPr>
              <w:suppressAutoHyphens w:val="0"/>
              <w:spacing w:before="120" w:after="120"/>
              <w:ind w:left="0" w:firstLine="0"/>
              <w:rPr>
                <w:b/>
                <w:bCs/>
              </w:rPr>
            </w:pPr>
            <w:r w:rsidRPr="00B85595">
              <w:rPr>
                <w:b/>
                <w:bCs/>
              </w:rPr>
              <w:t>DOS ANEXOS</w:t>
            </w:r>
          </w:p>
        </w:tc>
      </w:tr>
    </w:tbl>
    <w:p w14:paraId="50F48C18" w14:textId="77777777" w:rsidR="0011201E" w:rsidRPr="00B85595" w:rsidRDefault="0011201E" w:rsidP="00FE7EBD">
      <w:pPr>
        <w:pStyle w:val="TRN1"/>
        <w:numPr>
          <w:ilvl w:val="1"/>
          <w:numId w:val="48"/>
        </w:numPr>
        <w:suppressAutoHyphens w:val="0"/>
        <w:spacing w:before="240" w:after="240" w:line="276" w:lineRule="auto"/>
        <w:ind w:left="0" w:firstLine="0"/>
        <w:rPr>
          <w:b w:val="0"/>
          <w:bCs/>
        </w:rPr>
      </w:pPr>
      <w:r w:rsidRPr="00B85595">
        <w:rPr>
          <w:b w:val="0"/>
          <w:bCs/>
        </w:rPr>
        <w:t>Anexo II – Estimativa de Preços e Especificações Técnicas;</w:t>
      </w:r>
    </w:p>
    <w:p w14:paraId="50AF506E" w14:textId="77777777" w:rsidR="0011201E" w:rsidRPr="00B85595" w:rsidRDefault="0011201E" w:rsidP="00FE7EBD">
      <w:pPr>
        <w:pStyle w:val="TRN1"/>
        <w:numPr>
          <w:ilvl w:val="1"/>
          <w:numId w:val="48"/>
        </w:numPr>
        <w:suppressAutoHyphens w:val="0"/>
        <w:spacing w:before="240" w:after="240" w:line="276" w:lineRule="auto"/>
        <w:ind w:left="0" w:firstLine="0"/>
        <w:rPr>
          <w:b w:val="0"/>
          <w:bCs/>
        </w:rPr>
      </w:pPr>
      <w:r w:rsidRPr="00B85595">
        <w:rPr>
          <w:b w:val="0"/>
          <w:bCs/>
        </w:rPr>
        <w:t>Anexo III – Modelo da Proposta de Preços;</w:t>
      </w:r>
    </w:p>
    <w:p w14:paraId="70AD7263" w14:textId="77777777" w:rsidR="0011201E" w:rsidRPr="00B85595" w:rsidRDefault="0011201E" w:rsidP="00FE7EBD">
      <w:pPr>
        <w:pStyle w:val="TRN1"/>
        <w:numPr>
          <w:ilvl w:val="1"/>
          <w:numId w:val="48"/>
        </w:numPr>
        <w:suppressAutoHyphens w:val="0"/>
        <w:spacing w:before="240" w:after="240" w:line="276" w:lineRule="auto"/>
        <w:ind w:left="0" w:firstLine="0"/>
        <w:rPr>
          <w:b w:val="0"/>
          <w:bCs/>
        </w:rPr>
      </w:pPr>
      <w:r w:rsidRPr="00B85595">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1201E" w:rsidRPr="00B85595" w14:paraId="254A519D" w14:textId="77777777" w:rsidTr="00CE29D5">
        <w:tc>
          <w:tcPr>
            <w:tcW w:w="0" w:type="auto"/>
            <w:shd w:val="clear" w:color="auto" w:fill="C4BC96"/>
            <w:vAlign w:val="center"/>
          </w:tcPr>
          <w:p w14:paraId="490A256B" w14:textId="77777777" w:rsidR="0011201E" w:rsidRPr="00B85595" w:rsidRDefault="0011201E" w:rsidP="00FE7EBD">
            <w:pPr>
              <w:pStyle w:val="TRN0"/>
              <w:widowControl w:val="0"/>
              <w:numPr>
                <w:ilvl w:val="0"/>
                <w:numId w:val="48"/>
              </w:numPr>
              <w:suppressAutoHyphens w:val="0"/>
              <w:spacing w:before="120" w:after="120"/>
              <w:ind w:left="0" w:firstLine="0"/>
              <w:rPr>
                <w:b/>
                <w:bCs/>
              </w:rPr>
            </w:pPr>
            <w:r w:rsidRPr="00B85595">
              <w:rPr>
                <w:b/>
                <w:bCs/>
              </w:rPr>
              <w:t>DOS RESPONSÁVEIS PELO TERMO DE REFERÊNCIA</w:t>
            </w:r>
          </w:p>
        </w:tc>
      </w:tr>
    </w:tbl>
    <w:p w14:paraId="2F29C269" w14:textId="5EAE459C" w:rsidR="0011201E" w:rsidRPr="00B85595" w:rsidRDefault="0011201E" w:rsidP="00FE7EBD">
      <w:pPr>
        <w:pStyle w:val="TRN1"/>
        <w:widowControl w:val="0"/>
        <w:numPr>
          <w:ilvl w:val="1"/>
          <w:numId w:val="48"/>
        </w:numPr>
        <w:suppressAutoHyphens w:val="0"/>
        <w:spacing w:before="120" w:after="120"/>
        <w:ind w:left="0" w:firstLine="0"/>
        <w:rPr>
          <w:b w:val="0"/>
          <w:bCs/>
        </w:rPr>
      </w:pPr>
      <w:r w:rsidRPr="00B85595">
        <w:rPr>
          <w:b w:val="0"/>
          <w:bCs/>
        </w:rPr>
        <w:t xml:space="preserve">São responsáveis pelo presente Termo de Referência a </w:t>
      </w:r>
      <w:r w:rsidR="006A4606">
        <w:rPr>
          <w:b w:val="0"/>
          <w:bCs/>
        </w:rPr>
        <w:t>C</w:t>
      </w:r>
      <w:r w:rsidRPr="00B85595">
        <w:rPr>
          <w:b w:val="0"/>
          <w:bCs/>
        </w:rPr>
        <w:t>hefe do Serviço de Material (SEMAT) e o Supervisor da Supervisão de Planejamento da Contratação (SPC).</w:t>
      </w:r>
    </w:p>
    <w:p w14:paraId="70140FD5" w14:textId="77777777" w:rsidR="0011201E" w:rsidRPr="00B85595" w:rsidRDefault="0011201E" w:rsidP="0011201E">
      <w:pPr>
        <w:pStyle w:val="TRN1"/>
        <w:widowControl w:val="0"/>
        <w:numPr>
          <w:ilvl w:val="0"/>
          <w:numId w:val="0"/>
        </w:numPr>
        <w:spacing w:before="120" w:after="0"/>
        <w:jc w:val="center"/>
        <w:rPr>
          <w:b w:val="0"/>
        </w:rPr>
      </w:pPr>
      <w:r w:rsidRPr="00B85595">
        <w:br w:type="page"/>
      </w:r>
    </w:p>
    <w:p w14:paraId="6C1BE845" w14:textId="77777777" w:rsidR="00AC734F" w:rsidRDefault="00AC734F" w:rsidP="00AC734F">
      <w:pPr>
        <w:autoSpaceDE w:val="0"/>
        <w:spacing w:after="120"/>
        <w:jc w:val="center"/>
      </w:pPr>
      <w:r>
        <w:rPr>
          <w:rFonts w:ascii="Arial" w:hAnsi="Arial" w:cs="Arial"/>
          <w:b/>
          <w:bCs/>
          <w:color w:val="000000"/>
          <w:sz w:val="22"/>
          <w:szCs w:val="22"/>
        </w:rPr>
        <w:lastRenderedPageBreak/>
        <w:t>PREGÃO ELETRÔNICO Nº 90027/2024</w:t>
      </w:r>
    </w:p>
    <w:p w14:paraId="05AAA305" w14:textId="77777777" w:rsidR="00AC734F" w:rsidRDefault="00AC734F" w:rsidP="00AC734F">
      <w:pPr>
        <w:pStyle w:val="Corponico"/>
        <w:spacing w:after="120"/>
        <w:rPr>
          <w:rFonts w:ascii="Arial" w:hAnsi="Arial" w:cs="Arial"/>
          <w:b/>
          <w:bCs/>
          <w:color w:val="000000"/>
          <w:sz w:val="22"/>
          <w:szCs w:val="22"/>
        </w:rPr>
      </w:pPr>
    </w:p>
    <w:p w14:paraId="4CB0487A" w14:textId="77777777" w:rsidR="0011201E" w:rsidRPr="00B85595" w:rsidRDefault="0011201E" w:rsidP="0011201E">
      <w:pPr>
        <w:pStyle w:val="compras"/>
        <w:widowControl w:val="0"/>
        <w:suppressAutoHyphens w:val="0"/>
        <w:spacing w:before="120" w:after="120" w:line="360" w:lineRule="auto"/>
        <w:jc w:val="center"/>
        <w:rPr>
          <w:rFonts w:ascii="Arial" w:hAnsi="Arial" w:cs="Arial"/>
          <w:b/>
          <w:sz w:val="22"/>
          <w:szCs w:val="22"/>
          <w:u w:val="single"/>
        </w:rPr>
      </w:pPr>
      <w:r w:rsidRPr="00B85595">
        <w:rPr>
          <w:rFonts w:ascii="Arial" w:hAnsi="Arial" w:cs="Arial"/>
          <w:b/>
          <w:sz w:val="22"/>
          <w:szCs w:val="22"/>
          <w:u w:val="single"/>
        </w:rPr>
        <w:t>ANEXO II – ESPECIFICAÇÕES TÉCNICAS E ESTIMATIVA DE PREÇOS</w:t>
      </w:r>
    </w:p>
    <w:tbl>
      <w:tblPr>
        <w:tblW w:w="5218"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73"/>
        <w:gridCol w:w="714"/>
        <w:gridCol w:w="1278"/>
        <w:gridCol w:w="4522"/>
        <w:gridCol w:w="1600"/>
        <w:gridCol w:w="1342"/>
      </w:tblGrid>
      <w:tr w:rsidR="0011201E" w:rsidRPr="00B85595" w14:paraId="3A07A650" w14:textId="77777777" w:rsidTr="00CE29D5">
        <w:trPr>
          <w:cantSplit/>
          <w:trHeight w:val="866"/>
          <w:tblHeader/>
          <w:jc w:val="center"/>
        </w:trPr>
        <w:tc>
          <w:tcPr>
            <w:tcW w:w="601" w:type="dxa"/>
            <w:shd w:val="clear" w:color="auto" w:fill="C4BC96"/>
            <w:vAlign w:val="center"/>
            <w:hideMark/>
          </w:tcPr>
          <w:p w14:paraId="21D951F4" w14:textId="77777777" w:rsidR="0011201E" w:rsidRPr="00B85595" w:rsidRDefault="0011201E" w:rsidP="00CE29D5">
            <w:pPr>
              <w:widowControl w:val="0"/>
              <w:spacing w:before="60" w:after="60"/>
              <w:jc w:val="center"/>
              <w:rPr>
                <w:rFonts w:ascii="Arial" w:hAnsi="Arial" w:cs="Arial"/>
                <w:b/>
                <w:sz w:val="22"/>
                <w:szCs w:val="22"/>
              </w:rPr>
            </w:pPr>
            <w:r w:rsidRPr="00B85595">
              <w:rPr>
                <w:rFonts w:ascii="Arial" w:hAnsi="Arial" w:cs="Arial"/>
                <w:b/>
                <w:sz w:val="22"/>
                <w:szCs w:val="22"/>
              </w:rPr>
              <w:t>Item</w:t>
            </w:r>
          </w:p>
        </w:tc>
        <w:tc>
          <w:tcPr>
            <w:tcW w:w="751" w:type="dxa"/>
            <w:shd w:val="clear" w:color="auto" w:fill="C4BC96"/>
            <w:vAlign w:val="center"/>
          </w:tcPr>
          <w:p w14:paraId="2929CB1E" w14:textId="77777777" w:rsidR="0011201E" w:rsidRPr="00B85595" w:rsidRDefault="0011201E" w:rsidP="00CE29D5">
            <w:pPr>
              <w:widowControl w:val="0"/>
              <w:spacing w:before="60" w:after="60"/>
              <w:jc w:val="center"/>
              <w:rPr>
                <w:rFonts w:ascii="Arial" w:hAnsi="Arial" w:cs="Arial"/>
                <w:b/>
                <w:sz w:val="22"/>
                <w:szCs w:val="22"/>
              </w:rPr>
            </w:pPr>
            <w:proofErr w:type="spellStart"/>
            <w:r w:rsidRPr="00B85595">
              <w:rPr>
                <w:rFonts w:ascii="Arial" w:hAnsi="Arial" w:cs="Arial"/>
                <w:b/>
                <w:sz w:val="22"/>
                <w:szCs w:val="22"/>
              </w:rPr>
              <w:t>Qtd</w:t>
            </w:r>
            <w:proofErr w:type="spellEnd"/>
          </w:p>
        </w:tc>
        <w:tc>
          <w:tcPr>
            <w:tcW w:w="1351" w:type="dxa"/>
            <w:shd w:val="clear" w:color="auto" w:fill="C4BC96"/>
            <w:vAlign w:val="center"/>
            <w:hideMark/>
          </w:tcPr>
          <w:p w14:paraId="436210B2" w14:textId="77777777" w:rsidR="0011201E" w:rsidRPr="00B85595" w:rsidRDefault="0011201E" w:rsidP="00CE29D5">
            <w:pPr>
              <w:widowControl w:val="0"/>
              <w:spacing w:before="60" w:after="60"/>
              <w:jc w:val="center"/>
              <w:rPr>
                <w:rFonts w:ascii="Arial" w:hAnsi="Arial" w:cs="Arial"/>
                <w:b/>
                <w:sz w:val="22"/>
                <w:szCs w:val="22"/>
              </w:rPr>
            </w:pPr>
            <w:proofErr w:type="spellStart"/>
            <w:r w:rsidRPr="00B85595">
              <w:rPr>
                <w:rFonts w:ascii="Arial" w:hAnsi="Arial" w:cs="Arial"/>
                <w:b/>
                <w:sz w:val="22"/>
                <w:szCs w:val="22"/>
              </w:rPr>
              <w:t>Unid</w:t>
            </w:r>
            <w:proofErr w:type="spellEnd"/>
          </w:p>
        </w:tc>
        <w:tc>
          <w:tcPr>
            <w:tcW w:w="4802" w:type="dxa"/>
            <w:shd w:val="clear" w:color="auto" w:fill="C4BC96"/>
            <w:vAlign w:val="center"/>
            <w:hideMark/>
          </w:tcPr>
          <w:p w14:paraId="24274B7E" w14:textId="77777777" w:rsidR="0011201E" w:rsidRPr="00B85595" w:rsidRDefault="0011201E" w:rsidP="00CE29D5">
            <w:pPr>
              <w:widowControl w:val="0"/>
              <w:spacing w:before="60" w:after="60"/>
              <w:jc w:val="center"/>
              <w:rPr>
                <w:rFonts w:ascii="Arial" w:hAnsi="Arial" w:cs="Arial"/>
                <w:b/>
                <w:sz w:val="22"/>
                <w:szCs w:val="22"/>
              </w:rPr>
            </w:pPr>
            <w:r w:rsidRPr="00B85595">
              <w:rPr>
                <w:rFonts w:ascii="Arial" w:hAnsi="Arial" w:cs="Arial"/>
                <w:b/>
                <w:sz w:val="22"/>
                <w:szCs w:val="22"/>
              </w:rPr>
              <w:t>Especificações</w:t>
            </w:r>
          </w:p>
        </w:tc>
        <w:tc>
          <w:tcPr>
            <w:tcW w:w="1694" w:type="dxa"/>
            <w:shd w:val="clear" w:color="auto" w:fill="C4BC96"/>
            <w:vAlign w:val="center"/>
            <w:hideMark/>
          </w:tcPr>
          <w:p w14:paraId="1287D78D" w14:textId="77777777" w:rsidR="0011201E" w:rsidRPr="00B85595" w:rsidRDefault="0011201E" w:rsidP="00CE29D5">
            <w:pPr>
              <w:widowControl w:val="0"/>
              <w:spacing w:before="60" w:after="60"/>
              <w:jc w:val="center"/>
              <w:rPr>
                <w:rFonts w:ascii="Arial" w:hAnsi="Arial" w:cs="Arial"/>
                <w:b/>
                <w:sz w:val="22"/>
                <w:szCs w:val="22"/>
              </w:rPr>
            </w:pPr>
            <w:r w:rsidRPr="00B85595">
              <w:rPr>
                <w:rFonts w:ascii="Arial" w:hAnsi="Arial" w:cs="Arial"/>
                <w:b/>
                <w:sz w:val="22"/>
                <w:szCs w:val="22"/>
              </w:rPr>
              <w:t xml:space="preserve">Valor Unitário Estimado </w:t>
            </w:r>
            <w:r w:rsidRPr="00B85595">
              <w:rPr>
                <w:rFonts w:ascii="Arial" w:hAnsi="Arial" w:cs="Arial"/>
                <w:b/>
                <w:sz w:val="22"/>
                <w:szCs w:val="22"/>
              </w:rPr>
              <w:br/>
              <w:t>(R$)</w:t>
            </w:r>
          </w:p>
        </w:tc>
        <w:tc>
          <w:tcPr>
            <w:tcW w:w="1419" w:type="dxa"/>
            <w:shd w:val="clear" w:color="auto" w:fill="C4BC96"/>
            <w:vAlign w:val="center"/>
            <w:hideMark/>
          </w:tcPr>
          <w:p w14:paraId="0064E73C" w14:textId="77777777" w:rsidR="0011201E" w:rsidRPr="00B85595" w:rsidRDefault="0011201E" w:rsidP="00CE29D5">
            <w:pPr>
              <w:widowControl w:val="0"/>
              <w:spacing w:before="60" w:after="60"/>
              <w:jc w:val="center"/>
              <w:rPr>
                <w:rFonts w:ascii="Arial" w:hAnsi="Arial" w:cs="Arial"/>
                <w:b/>
                <w:sz w:val="22"/>
                <w:szCs w:val="22"/>
              </w:rPr>
            </w:pPr>
            <w:r w:rsidRPr="00B85595">
              <w:rPr>
                <w:rFonts w:ascii="Arial" w:hAnsi="Arial" w:cs="Arial"/>
                <w:b/>
                <w:sz w:val="22"/>
                <w:szCs w:val="22"/>
              </w:rPr>
              <w:t xml:space="preserve">Valor Total Estimado </w:t>
            </w:r>
            <w:r w:rsidRPr="00B85595">
              <w:rPr>
                <w:rFonts w:ascii="Arial" w:hAnsi="Arial" w:cs="Arial"/>
                <w:b/>
                <w:sz w:val="22"/>
                <w:szCs w:val="22"/>
              </w:rPr>
              <w:br/>
              <w:t>(R$)</w:t>
            </w:r>
          </w:p>
        </w:tc>
      </w:tr>
      <w:tr w:rsidR="0011201E" w:rsidRPr="00B85595" w14:paraId="65B04AE1" w14:textId="77777777" w:rsidTr="00CE29D5">
        <w:trPr>
          <w:cantSplit/>
          <w:trHeight w:val="1274"/>
          <w:jc w:val="center"/>
        </w:trPr>
        <w:tc>
          <w:tcPr>
            <w:tcW w:w="601" w:type="dxa"/>
            <w:shd w:val="clear" w:color="auto" w:fill="auto"/>
            <w:vAlign w:val="center"/>
          </w:tcPr>
          <w:p w14:paraId="528429C6"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w:t>
            </w:r>
          </w:p>
        </w:tc>
        <w:tc>
          <w:tcPr>
            <w:tcW w:w="751" w:type="dxa"/>
            <w:vAlign w:val="center"/>
          </w:tcPr>
          <w:p w14:paraId="33436992"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50</w:t>
            </w:r>
          </w:p>
        </w:tc>
        <w:tc>
          <w:tcPr>
            <w:tcW w:w="1351" w:type="dxa"/>
            <w:shd w:val="clear" w:color="auto" w:fill="auto"/>
            <w:vAlign w:val="center"/>
          </w:tcPr>
          <w:p w14:paraId="3C35DB4F"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792B344C"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Apontador de lápis em metal. Marca de referência: Faber Castell, sendo admitida outra similar com as mesmas características. (APRESENTAR AMOSTRA).</w:t>
            </w:r>
          </w:p>
        </w:tc>
        <w:tc>
          <w:tcPr>
            <w:tcW w:w="1694" w:type="dxa"/>
            <w:shd w:val="clear" w:color="000000" w:fill="FFFFFF"/>
            <w:vAlign w:val="center"/>
          </w:tcPr>
          <w:p w14:paraId="0982363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2,08</w:t>
            </w:r>
          </w:p>
        </w:tc>
        <w:tc>
          <w:tcPr>
            <w:tcW w:w="1419" w:type="dxa"/>
            <w:shd w:val="clear" w:color="auto" w:fill="auto"/>
            <w:vAlign w:val="center"/>
          </w:tcPr>
          <w:p w14:paraId="636646A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104,00</w:t>
            </w:r>
          </w:p>
        </w:tc>
      </w:tr>
      <w:tr w:rsidR="0011201E" w:rsidRPr="00B85595" w14:paraId="06436DAB" w14:textId="77777777" w:rsidTr="00CE29D5">
        <w:trPr>
          <w:cantSplit/>
          <w:trHeight w:val="1533"/>
          <w:jc w:val="center"/>
        </w:trPr>
        <w:tc>
          <w:tcPr>
            <w:tcW w:w="601" w:type="dxa"/>
            <w:shd w:val="clear" w:color="auto" w:fill="auto"/>
            <w:vAlign w:val="center"/>
          </w:tcPr>
          <w:p w14:paraId="37358303"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w:t>
            </w:r>
          </w:p>
        </w:tc>
        <w:tc>
          <w:tcPr>
            <w:tcW w:w="751" w:type="dxa"/>
            <w:vAlign w:val="center"/>
          </w:tcPr>
          <w:p w14:paraId="1AEFEBC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150</w:t>
            </w:r>
          </w:p>
        </w:tc>
        <w:tc>
          <w:tcPr>
            <w:tcW w:w="1351" w:type="dxa"/>
            <w:shd w:val="clear" w:color="auto" w:fill="auto"/>
            <w:vAlign w:val="center"/>
          </w:tcPr>
          <w:p w14:paraId="0135C58F"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06E8A744"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Borracha branca, medindo aproximadamente 42mm x 21mm x 11mm, com proteção em PVC. Marca de referência: Faber Castell, sendo admitida outra similar com as mesmas características. (APRESENTAR AMOSTRA).</w:t>
            </w:r>
          </w:p>
        </w:tc>
        <w:tc>
          <w:tcPr>
            <w:tcW w:w="1694" w:type="dxa"/>
            <w:shd w:val="clear" w:color="000000" w:fill="FFFFFF"/>
            <w:vAlign w:val="center"/>
          </w:tcPr>
          <w:p w14:paraId="2665848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1,62</w:t>
            </w:r>
          </w:p>
        </w:tc>
        <w:tc>
          <w:tcPr>
            <w:tcW w:w="1419" w:type="dxa"/>
            <w:shd w:val="clear" w:color="auto" w:fill="auto"/>
            <w:vAlign w:val="center"/>
          </w:tcPr>
          <w:p w14:paraId="1F9A874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243,00</w:t>
            </w:r>
          </w:p>
        </w:tc>
      </w:tr>
      <w:tr w:rsidR="0011201E" w:rsidRPr="00B85595" w14:paraId="3D4B5848" w14:textId="77777777" w:rsidTr="00CE29D5">
        <w:trPr>
          <w:cantSplit/>
          <w:jc w:val="center"/>
        </w:trPr>
        <w:tc>
          <w:tcPr>
            <w:tcW w:w="601" w:type="dxa"/>
            <w:shd w:val="clear" w:color="auto" w:fill="auto"/>
            <w:vAlign w:val="center"/>
          </w:tcPr>
          <w:p w14:paraId="63D2F8EC"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3</w:t>
            </w:r>
          </w:p>
        </w:tc>
        <w:tc>
          <w:tcPr>
            <w:tcW w:w="751" w:type="dxa"/>
            <w:vAlign w:val="center"/>
          </w:tcPr>
          <w:p w14:paraId="2FA455FB" w14:textId="77777777" w:rsidR="0011201E" w:rsidRPr="00B85595" w:rsidRDefault="0011201E" w:rsidP="00CE29D5">
            <w:pPr>
              <w:spacing w:beforeLines="40" w:before="96" w:afterLines="40" w:after="96"/>
              <w:jc w:val="center"/>
              <w:rPr>
                <w:rFonts w:ascii="Arial" w:hAnsi="Arial" w:cs="Arial"/>
              </w:rPr>
            </w:pPr>
            <w:r w:rsidRPr="00B85595">
              <w:rPr>
                <w:rFonts w:ascii="Arial" w:hAnsi="Arial" w:cs="Arial"/>
              </w:rPr>
              <w:t>5.000</w:t>
            </w:r>
          </w:p>
        </w:tc>
        <w:tc>
          <w:tcPr>
            <w:tcW w:w="1351" w:type="dxa"/>
            <w:shd w:val="clear" w:color="auto" w:fill="auto"/>
            <w:vAlign w:val="center"/>
          </w:tcPr>
          <w:p w14:paraId="4E83510E"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bloco</w:t>
            </w:r>
          </w:p>
        </w:tc>
        <w:tc>
          <w:tcPr>
            <w:tcW w:w="4802" w:type="dxa"/>
            <w:shd w:val="clear" w:color="auto" w:fill="auto"/>
            <w:vAlign w:val="center"/>
          </w:tcPr>
          <w:p w14:paraId="1EC95BE2"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Bloco de anotação pequeno, sem pauta, medindo aproximadamente 148mm x 218mm, em papel AP, 75g/m2, bloco com 50 folhas x 1 via, com capa e sobrecapa. (APRESENTAR AMOSTRA).</w:t>
            </w:r>
          </w:p>
        </w:tc>
        <w:tc>
          <w:tcPr>
            <w:tcW w:w="1694" w:type="dxa"/>
            <w:shd w:val="clear" w:color="auto" w:fill="auto"/>
            <w:vAlign w:val="center"/>
          </w:tcPr>
          <w:p w14:paraId="2DD69FC1"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4,49</w:t>
            </w:r>
          </w:p>
        </w:tc>
        <w:tc>
          <w:tcPr>
            <w:tcW w:w="1419" w:type="dxa"/>
            <w:shd w:val="clear" w:color="auto" w:fill="auto"/>
            <w:vAlign w:val="center"/>
          </w:tcPr>
          <w:p w14:paraId="1DBB80D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22.450,00</w:t>
            </w:r>
          </w:p>
        </w:tc>
      </w:tr>
      <w:tr w:rsidR="0011201E" w:rsidRPr="00B85595" w14:paraId="3E2CD3B6" w14:textId="77777777" w:rsidTr="00CE29D5">
        <w:trPr>
          <w:cantSplit/>
          <w:jc w:val="center"/>
        </w:trPr>
        <w:tc>
          <w:tcPr>
            <w:tcW w:w="601" w:type="dxa"/>
            <w:shd w:val="clear" w:color="auto" w:fill="auto"/>
            <w:vAlign w:val="center"/>
          </w:tcPr>
          <w:p w14:paraId="0E868C44"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4</w:t>
            </w:r>
          </w:p>
        </w:tc>
        <w:tc>
          <w:tcPr>
            <w:tcW w:w="751" w:type="dxa"/>
            <w:vAlign w:val="center"/>
          </w:tcPr>
          <w:p w14:paraId="5ABFB27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200</w:t>
            </w:r>
          </w:p>
        </w:tc>
        <w:tc>
          <w:tcPr>
            <w:tcW w:w="1351" w:type="dxa"/>
            <w:shd w:val="clear" w:color="auto" w:fill="auto"/>
            <w:vAlign w:val="center"/>
          </w:tcPr>
          <w:p w14:paraId="072E6E0E"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caixa</w:t>
            </w:r>
          </w:p>
        </w:tc>
        <w:tc>
          <w:tcPr>
            <w:tcW w:w="4802" w:type="dxa"/>
            <w:shd w:val="clear" w:color="auto" w:fill="auto"/>
            <w:vAlign w:val="center"/>
          </w:tcPr>
          <w:p w14:paraId="1B40B501"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Caneta esferográfica de escrita média, com corpo em cristal e cartucho removível, ponta com esfera em tungstênio, furo de respiração, com escrita uniforme e garantia de qualidade mediante troca em caso de falhas no funcionamento, fornecidas em caixas com 50 (cinquenta) unidades, sendo 100 (cem) caixas na cor azul, 70 (setenta) caixas, na cor preta e 30 (trinta) caixas na cor vermelha. Prazo de validade: indeterminado. Marca de referência: BIC, sendo admitida outra similar com as mesmas características. (APRESENTAR AMOSTRA).</w:t>
            </w:r>
          </w:p>
        </w:tc>
        <w:tc>
          <w:tcPr>
            <w:tcW w:w="1694" w:type="dxa"/>
            <w:shd w:val="clear" w:color="000000" w:fill="FFFFFF"/>
            <w:vAlign w:val="center"/>
          </w:tcPr>
          <w:p w14:paraId="1C6C976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42,33</w:t>
            </w:r>
          </w:p>
        </w:tc>
        <w:tc>
          <w:tcPr>
            <w:tcW w:w="1419" w:type="dxa"/>
            <w:shd w:val="clear" w:color="auto" w:fill="auto"/>
            <w:vAlign w:val="center"/>
          </w:tcPr>
          <w:p w14:paraId="0CF8C1B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8.466,00</w:t>
            </w:r>
          </w:p>
        </w:tc>
      </w:tr>
      <w:tr w:rsidR="0011201E" w:rsidRPr="00B85595" w14:paraId="4113D9CA" w14:textId="77777777" w:rsidTr="00CE29D5">
        <w:trPr>
          <w:cantSplit/>
          <w:jc w:val="center"/>
        </w:trPr>
        <w:tc>
          <w:tcPr>
            <w:tcW w:w="601" w:type="dxa"/>
            <w:vAlign w:val="center"/>
          </w:tcPr>
          <w:p w14:paraId="58C2D079"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5</w:t>
            </w:r>
          </w:p>
        </w:tc>
        <w:tc>
          <w:tcPr>
            <w:tcW w:w="751" w:type="dxa"/>
            <w:vAlign w:val="center"/>
          </w:tcPr>
          <w:p w14:paraId="44C4864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600</w:t>
            </w:r>
          </w:p>
        </w:tc>
        <w:tc>
          <w:tcPr>
            <w:tcW w:w="1351" w:type="dxa"/>
            <w:shd w:val="clear" w:color="auto" w:fill="auto"/>
            <w:vAlign w:val="center"/>
          </w:tcPr>
          <w:p w14:paraId="425F2C5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58355023"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Caixa em papelão para arquivamento de processos, medindo, aproximadamente, 24cm (altura) x 37cm (largura) x 14cm (profundidade), desmontável e com abertura na parte superior. (Onda: 550 gramas). (APRESENTAR AMOSTRA).</w:t>
            </w:r>
          </w:p>
        </w:tc>
        <w:tc>
          <w:tcPr>
            <w:tcW w:w="1694" w:type="dxa"/>
            <w:shd w:val="clear" w:color="000000" w:fill="FFFFFF"/>
            <w:vAlign w:val="center"/>
          </w:tcPr>
          <w:p w14:paraId="1050279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4,50</w:t>
            </w:r>
          </w:p>
        </w:tc>
        <w:tc>
          <w:tcPr>
            <w:tcW w:w="1419" w:type="dxa"/>
            <w:shd w:val="clear" w:color="auto" w:fill="auto"/>
            <w:vAlign w:val="center"/>
          </w:tcPr>
          <w:p w14:paraId="6E0B42F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2.700,00</w:t>
            </w:r>
          </w:p>
        </w:tc>
      </w:tr>
      <w:tr w:rsidR="0011201E" w:rsidRPr="00B85595" w14:paraId="31C70FD5" w14:textId="77777777" w:rsidTr="00CE29D5">
        <w:trPr>
          <w:cantSplit/>
          <w:jc w:val="center"/>
        </w:trPr>
        <w:tc>
          <w:tcPr>
            <w:tcW w:w="601" w:type="dxa"/>
            <w:vAlign w:val="center"/>
          </w:tcPr>
          <w:p w14:paraId="3196E3BD"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lastRenderedPageBreak/>
              <w:t>6</w:t>
            </w:r>
          </w:p>
        </w:tc>
        <w:tc>
          <w:tcPr>
            <w:tcW w:w="751" w:type="dxa"/>
            <w:vAlign w:val="center"/>
          </w:tcPr>
          <w:p w14:paraId="04AB9CD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30</w:t>
            </w:r>
          </w:p>
        </w:tc>
        <w:tc>
          <w:tcPr>
            <w:tcW w:w="1351" w:type="dxa"/>
            <w:shd w:val="clear" w:color="auto" w:fill="auto"/>
            <w:vAlign w:val="center"/>
          </w:tcPr>
          <w:p w14:paraId="46AC62AF"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caixa</w:t>
            </w:r>
          </w:p>
        </w:tc>
        <w:tc>
          <w:tcPr>
            <w:tcW w:w="4802" w:type="dxa"/>
            <w:shd w:val="clear" w:color="auto" w:fill="auto"/>
            <w:vAlign w:val="center"/>
          </w:tcPr>
          <w:p w14:paraId="5E529C1A"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Clips para papel, galvanizado, nº 1/0, tamanho 3cm, embalados em caixas com 50 (cinquenta) unidades. (APRESENTAR AMOSTRA).</w:t>
            </w:r>
          </w:p>
        </w:tc>
        <w:tc>
          <w:tcPr>
            <w:tcW w:w="1694" w:type="dxa"/>
            <w:shd w:val="clear" w:color="000000" w:fill="FFFFFF"/>
            <w:vAlign w:val="center"/>
          </w:tcPr>
          <w:p w14:paraId="223B8B0E"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2,80</w:t>
            </w:r>
          </w:p>
        </w:tc>
        <w:tc>
          <w:tcPr>
            <w:tcW w:w="1419" w:type="dxa"/>
            <w:shd w:val="clear" w:color="auto" w:fill="auto"/>
            <w:vAlign w:val="center"/>
          </w:tcPr>
          <w:p w14:paraId="61526A5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84,00</w:t>
            </w:r>
          </w:p>
        </w:tc>
      </w:tr>
      <w:tr w:rsidR="0011201E" w:rsidRPr="00B85595" w14:paraId="64C2B8E4" w14:textId="77777777" w:rsidTr="00CE29D5">
        <w:trPr>
          <w:cantSplit/>
          <w:jc w:val="center"/>
        </w:trPr>
        <w:tc>
          <w:tcPr>
            <w:tcW w:w="601" w:type="dxa"/>
            <w:vAlign w:val="center"/>
          </w:tcPr>
          <w:p w14:paraId="3CB73200"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7</w:t>
            </w:r>
          </w:p>
        </w:tc>
        <w:tc>
          <w:tcPr>
            <w:tcW w:w="751" w:type="dxa"/>
            <w:vAlign w:val="center"/>
          </w:tcPr>
          <w:p w14:paraId="5B05F8C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40</w:t>
            </w:r>
          </w:p>
        </w:tc>
        <w:tc>
          <w:tcPr>
            <w:tcW w:w="1351" w:type="dxa"/>
            <w:shd w:val="clear" w:color="auto" w:fill="auto"/>
            <w:vAlign w:val="center"/>
          </w:tcPr>
          <w:p w14:paraId="0F24B3EC"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caixa</w:t>
            </w:r>
          </w:p>
        </w:tc>
        <w:tc>
          <w:tcPr>
            <w:tcW w:w="4802" w:type="dxa"/>
            <w:shd w:val="clear" w:color="auto" w:fill="auto"/>
            <w:vAlign w:val="center"/>
          </w:tcPr>
          <w:p w14:paraId="0E1713DE"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Clips para papel, galvanizado, nº 6/0, tamanho 5cm, embalados em caixas com 50 (cinquenta) unidades. (APRESENTAR AMOSTRA).</w:t>
            </w:r>
          </w:p>
        </w:tc>
        <w:tc>
          <w:tcPr>
            <w:tcW w:w="1694" w:type="dxa"/>
            <w:shd w:val="clear" w:color="000000" w:fill="FFFFFF"/>
            <w:vAlign w:val="center"/>
          </w:tcPr>
          <w:p w14:paraId="2661E8C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2,80</w:t>
            </w:r>
          </w:p>
        </w:tc>
        <w:tc>
          <w:tcPr>
            <w:tcW w:w="1419" w:type="dxa"/>
            <w:shd w:val="clear" w:color="auto" w:fill="auto"/>
            <w:vAlign w:val="center"/>
          </w:tcPr>
          <w:p w14:paraId="152C6F9E"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112,00</w:t>
            </w:r>
          </w:p>
        </w:tc>
      </w:tr>
      <w:tr w:rsidR="0011201E" w:rsidRPr="00B85595" w14:paraId="288550A1" w14:textId="77777777" w:rsidTr="00CE29D5">
        <w:trPr>
          <w:cantSplit/>
          <w:jc w:val="center"/>
        </w:trPr>
        <w:tc>
          <w:tcPr>
            <w:tcW w:w="601" w:type="dxa"/>
            <w:vAlign w:val="center"/>
          </w:tcPr>
          <w:p w14:paraId="1D3C0162"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8</w:t>
            </w:r>
          </w:p>
        </w:tc>
        <w:tc>
          <w:tcPr>
            <w:tcW w:w="751" w:type="dxa"/>
            <w:vAlign w:val="center"/>
          </w:tcPr>
          <w:p w14:paraId="220DDE6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100</w:t>
            </w:r>
          </w:p>
        </w:tc>
        <w:tc>
          <w:tcPr>
            <w:tcW w:w="1351" w:type="dxa"/>
            <w:shd w:val="clear" w:color="auto" w:fill="auto"/>
            <w:vAlign w:val="center"/>
          </w:tcPr>
          <w:p w14:paraId="091ABC9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tubo</w:t>
            </w:r>
          </w:p>
        </w:tc>
        <w:tc>
          <w:tcPr>
            <w:tcW w:w="4802" w:type="dxa"/>
            <w:shd w:val="clear" w:color="auto" w:fill="auto"/>
            <w:vAlign w:val="center"/>
          </w:tcPr>
          <w:p w14:paraId="61C0A64B"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 xml:space="preserve">Cola em bastão (tubo), com alta adesividade, em barra de 8g, à base de água, com </w:t>
            </w:r>
            <w:proofErr w:type="spellStart"/>
            <w:r w:rsidRPr="00B85595">
              <w:rPr>
                <w:rFonts w:ascii="Arial" w:hAnsi="Arial" w:cs="Arial"/>
                <w:sz w:val="22"/>
                <w:szCs w:val="22"/>
              </w:rPr>
              <w:t>anti-ressecamento</w:t>
            </w:r>
            <w:proofErr w:type="spellEnd"/>
            <w:r w:rsidRPr="00B85595">
              <w:rPr>
                <w:rFonts w:ascii="Arial" w:hAnsi="Arial" w:cs="Arial"/>
                <w:sz w:val="22"/>
                <w:szCs w:val="22"/>
              </w:rPr>
              <w:t>, mecanismo de economia que permita seu uso até o final na posição vertical com o adesivo para baixo preso à base, com prazo mínimo de validade de 1 (um) ano, contado da entrega. Marca de referência: Faber Castell, sendo admitida outra similar com as mesmas características. (APRESENTAR AMOSTRA).</w:t>
            </w:r>
          </w:p>
        </w:tc>
        <w:tc>
          <w:tcPr>
            <w:tcW w:w="1694" w:type="dxa"/>
            <w:shd w:val="clear" w:color="000000" w:fill="FFFFFF"/>
            <w:vAlign w:val="center"/>
          </w:tcPr>
          <w:p w14:paraId="36B87E1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2,27</w:t>
            </w:r>
          </w:p>
        </w:tc>
        <w:tc>
          <w:tcPr>
            <w:tcW w:w="1419" w:type="dxa"/>
            <w:shd w:val="clear" w:color="auto" w:fill="auto"/>
            <w:vAlign w:val="center"/>
          </w:tcPr>
          <w:p w14:paraId="5ECAE378"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227,00</w:t>
            </w:r>
          </w:p>
        </w:tc>
      </w:tr>
      <w:tr w:rsidR="0011201E" w:rsidRPr="00B85595" w14:paraId="396946F2" w14:textId="77777777" w:rsidTr="00CE29D5">
        <w:trPr>
          <w:cantSplit/>
          <w:jc w:val="center"/>
        </w:trPr>
        <w:tc>
          <w:tcPr>
            <w:tcW w:w="601" w:type="dxa"/>
            <w:vAlign w:val="center"/>
          </w:tcPr>
          <w:p w14:paraId="1D7308C2"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9</w:t>
            </w:r>
          </w:p>
        </w:tc>
        <w:tc>
          <w:tcPr>
            <w:tcW w:w="751" w:type="dxa"/>
            <w:vAlign w:val="center"/>
          </w:tcPr>
          <w:p w14:paraId="6123ACE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50</w:t>
            </w:r>
          </w:p>
        </w:tc>
        <w:tc>
          <w:tcPr>
            <w:tcW w:w="1351" w:type="dxa"/>
            <w:shd w:val="clear" w:color="auto" w:fill="auto"/>
            <w:vAlign w:val="center"/>
          </w:tcPr>
          <w:p w14:paraId="30ACFD2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tubo</w:t>
            </w:r>
          </w:p>
        </w:tc>
        <w:tc>
          <w:tcPr>
            <w:tcW w:w="4802" w:type="dxa"/>
            <w:shd w:val="clear" w:color="auto" w:fill="auto"/>
            <w:vAlign w:val="center"/>
          </w:tcPr>
          <w:p w14:paraId="77777AFB" w14:textId="77777777" w:rsidR="0011201E" w:rsidRPr="00B85595" w:rsidRDefault="0011201E" w:rsidP="00CE29D5">
            <w:pPr>
              <w:jc w:val="both"/>
              <w:rPr>
                <w:rFonts w:ascii="Arial" w:hAnsi="Arial" w:cs="Arial"/>
                <w:sz w:val="22"/>
                <w:szCs w:val="22"/>
                <w:lang w:eastAsia="pt-BR"/>
              </w:rPr>
            </w:pPr>
            <w:r w:rsidRPr="00B85595">
              <w:rPr>
                <w:rFonts w:ascii="Arial" w:hAnsi="Arial" w:cs="Arial"/>
                <w:sz w:val="22"/>
                <w:szCs w:val="22"/>
                <w:lang w:eastAsia="pt-BR"/>
              </w:rPr>
              <w:t>Cola líquida branca para papel e madeira, lavável</w:t>
            </w:r>
            <w:r w:rsidRPr="00B85595">
              <w:rPr>
                <w:rFonts w:ascii="Arial" w:hAnsi="Arial" w:cs="Arial"/>
                <w:lang w:eastAsia="pt-BR"/>
              </w:rPr>
              <w:t xml:space="preserve">, </w:t>
            </w:r>
            <w:r w:rsidRPr="00B85595">
              <w:rPr>
                <w:rFonts w:ascii="Arial" w:hAnsi="Arial" w:cs="Arial"/>
                <w:sz w:val="22"/>
                <w:szCs w:val="22"/>
                <w:lang w:eastAsia="pt-BR"/>
              </w:rPr>
              <w:t>não tóxica, acondicionada em tubo com 40g. e com prazo de validade de, no mínimo, 1 (um) ano a contar da entrega. Marca de referência: Faber Castell ou Scotch, sendo admitida outra similar com as mesmas características. (APRESENTAR AMOSTRA).</w:t>
            </w:r>
          </w:p>
        </w:tc>
        <w:tc>
          <w:tcPr>
            <w:tcW w:w="1694" w:type="dxa"/>
            <w:shd w:val="clear" w:color="000000" w:fill="FFFFFF"/>
            <w:vAlign w:val="center"/>
          </w:tcPr>
          <w:p w14:paraId="3DB5DE8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2,86</w:t>
            </w:r>
          </w:p>
        </w:tc>
        <w:tc>
          <w:tcPr>
            <w:tcW w:w="1419" w:type="dxa"/>
            <w:shd w:val="clear" w:color="auto" w:fill="auto"/>
            <w:vAlign w:val="center"/>
          </w:tcPr>
          <w:p w14:paraId="0526B7E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143,00</w:t>
            </w:r>
          </w:p>
        </w:tc>
      </w:tr>
      <w:tr w:rsidR="0011201E" w:rsidRPr="00B85595" w14:paraId="612314A4" w14:textId="77777777" w:rsidTr="00CE29D5">
        <w:trPr>
          <w:cantSplit/>
          <w:jc w:val="center"/>
        </w:trPr>
        <w:tc>
          <w:tcPr>
            <w:tcW w:w="601" w:type="dxa"/>
            <w:vAlign w:val="center"/>
          </w:tcPr>
          <w:p w14:paraId="16D396B2"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10</w:t>
            </w:r>
          </w:p>
        </w:tc>
        <w:tc>
          <w:tcPr>
            <w:tcW w:w="751" w:type="dxa"/>
            <w:vAlign w:val="center"/>
          </w:tcPr>
          <w:p w14:paraId="4E48E9E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100</w:t>
            </w:r>
          </w:p>
        </w:tc>
        <w:tc>
          <w:tcPr>
            <w:tcW w:w="1351" w:type="dxa"/>
            <w:shd w:val="clear" w:color="auto" w:fill="auto"/>
            <w:vAlign w:val="center"/>
          </w:tcPr>
          <w:p w14:paraId="5E422872"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2B167BFA" w14:textId="77777777" w:rsidR="0011201E" w:rsidRPr="00B85595" w:rsidRDefault="0011201E" w:rsidP="00CE29D5">
            <w:pPr>
              <w:jc w:val="both"/>
              <w:rPr>
                <w:rFonts w:ascii="Arial" w:hAnsi="Arial" w:cs="Arial"/>
                <w:sz w:val="22"/>
                <w:szCs w:val="22"/>
              </w:rPr>
            </w:pPr>
            <w:r w:rsidRPr="00B85595">
              <w:rPr>
                <w:rFonts w:ascii="Arial" w:hAnsi="Arial" w:cs="Arial"/>
                <w:sz w:val="22"/>
                <w:szCs w:val="22"/>
                <w:lang w:eastAsia="pt-BR"/>
              </w:rPr>
              <w:t>Conjunto porta lápis, clips e lembrete em peça única de acrílico fumê, medindo aproximadamente 22,5 cm de comprimento por 6,5 cm de largura. (APRESENTAR AMOSTRA).</w:t>
            </w:r>
          </w:p>
        </w:tc>
        <w:tc>
          <w:tcPr>
            <w:tcW w:w="1694" w:type="dxa"/>
            <w:shd w:val="clear" w:color="000000" w:fill="FFFFFF"/>
            <w:vAlign w:val="center"/>
          </w:tcPr>
          <w:p w14:paraId="189EE22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9,32</w:t>
            </w:r>
          </w:p>
        </w:tc>
        <w:tc>
          <w:tcPr>
            <w:tcW w:w="1419" w:type="dxa"/>
            <w:shd w:val="clear" w:color="auto" w:fill="auto"/>
            <w:vAlign w:val="center"/>
          </w:tcPr>
          <w:p w14:paraId="22563B0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932,00</w:t>
            </w:r>
          </w:p>
        </w:tc>
      </w:tr>
      <w:tr w:rsidR="0011201E" w:rsidRPr="00B85595" w14:paraId="4747CEE2" w14:textId="77777777" w:rsidTr="00CE29D5">
        <w:trPr>
          <w:cantSplit/>
          <w:jc w:val="center"/>
        </w:trPr>
        <w:tc>
          <w:tcPr>
            <w:tcW w:w="601" w:type="dxa"/>
            <w:vAlign w:val="center"/>
          </w:tcPr>
          <w:p w14:paraId="19DBD203"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11</w:t>
            </w:r>
          </w:p>
        </w:tc>
        <w:tc>
          <w:tcPr>
            <w:tcW w:w="751" w:type="dxa"/>
            <w:vAlign w:val="center"/>
          </w:tcPr>
          <w:p w14:paraId="21148F4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70</w:t>
            </w:r>
          </w:p>
        </w:tc>
        <w:tc>
          <w:tcPr>
            <w:tcW w:w="1351" w:type="dxa"/>
            <w:shd w:val="clear" w:color="auto" w:fill="auto"/>
            <w:vAlign w:val="center"/>
          </w:tcPr>
          <w:p w14:paraId="2CC9C753"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rolo</w:t>
            </w:r>
          </w:p>
        </w:tc>
        <w:tc>
          <w:tcPr>
            <w:tcW w:w="4802" w:type="dxa"/>
            <w:shd w:val="clear" w:color="auto" w:fill="auto"/>
            <w:vAlign w:val="center"/>
          </w:tcPr>
          <w:p w14:paraId="53F092E4" w14:textId="77777777" w:rsidR="0011201E" w:rsidRPr="00B85595" w:rsidRDefault="0011201E" w:rsidP="00CE29D5">
            <w:pPr>
              <w:jc w:val="both"/>
              <w:rPr>
                <w:rFonts w:ascii="Arial" w:hAnsi="Arial" w:cs="Arial"/>
                <w:sz w:val="22"/>
                <w:szCs w:val="22"/>
              </w:rPr>
            </w:pPr>
            <w:bookmarkStart w:id="21" w:name="_Hlk175140540"/>
            <w:r w:rsidRPr="00B85595">
              <w:rPr>
                <w:rFonts w:ascii="Arial" w:hAnsi="Arial" w:cs="Arial"/>
                <w:sz w:val="22"/>
                <w:szCs w:val="22"/>
                <w:lang w:eastAsia="pt-BR"/>
              </w:rPr>
              <w:t>Fita adesiva transparente (</w:t>
            </w:r>
            <w:r w:rsidRPr="00B85595">
              <w:rPr>
                <w:rFonts w:ascii="Arial" w:hAnsi="Arial" w:cs="Arial"/>
                <w:i/>
                <w:sz w:val="22"/>
                <w:szCs w:val="22"/>
                <w:lang w:eastAsia="pt-BR"/>
              </w:rPr>
              <w:t>Magic Tape</w:t>
            </w:r>
            <w:r w:rsidRPr="00B85595">
              <w:rPr>
                <w:rFonts w:ascii="Arial" w:hAnsi="Arial" w:cs="Arial"/>
                <w:sz w:val="22"/>
                <w:szCs w:val="22"/>
                <w:lang w:eastAsia="pt-BR"/>
              </w:rPr>
              <w:t>), de alta aderência, medindo, no mínimo, 50m de comprimento por 25mm de largura, de fácil corte manual. Prazo de validade de, no mínimo, 1 (um) ano a contar da entrega. (APRESENTAR AMOSTRA</w:t>
            </w:r>
            <w:bookmarkEnd w:id="21"/>
            <w:r w:rsidRPr="00B85595">
              <w:rPr>
                <w:rFonts w:ascii="Arial" w:hAnsi="Arial" w:cs="Arial"/>
                <w:sz w:val="22"/>
                <w:szCs w:val="22"/>
                <w:lang w:eastAsia="pt-BR"/>
              </w:rPr>
              <w:t>).</w:t>
            </w:r>
          </w:p>
        </w:tc>
        <w:tc>
          <w:tcPr>
            <w:tcW w:w="1694" w:type="dxa"/>
            <w:shd w:val="clear" w:color="000000" w:fill="FFFFFF"/>
            <w:vAlign w:val="center"/>
          </w:tcPr>
          <w:p w14:paraId="4F402991"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59,00</w:t>
            </w:r>
          </w:p>
        </w:tc>
        <w:tc>
          <w:tcPr>
            <w:tcW w:w="1419" w:type="dxa"/>
            <w:shd w:val="clear" w:color="auto" w:fill="auto"/>
            <w:vAlign w:val="center"/>
          </w:tcPr>
          <w:p w14:paraId="6B87795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4.130,00</w:t>
            </w:r>
          </w:p>
        </w:tc>
      </w:tr>
      <w:tr w:rsidR="0011201E" w:rsidRPr="00B85595" w14:paraId="66F2A4B6" w14:textId="77777777" w:rsidTr="00CE29D5">
        <w:trPr>
          <w:cantSplit/>
          <w:jc w:val="center"/>
        </w:trPr>
        <w:tc>
          <w:tcPr>
            <w:tcW w:w="601" w:type="dxa"/>
            <w:vAlign w:val="center"/>
          </w:tcPr>
          <w:p w14:paraId="28D895BC"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lastRenderedPageBreak/>
              <w:t>12</w:t>
            </w:r>
          </w:p>
        </w:tc>
        <w:tc>
          <w:tcPr>
            <w:tcW w:w="751" w:type="dxa"/>
            <w:vAlign w:val="center"/>
          </w:tcPr>
          <w:p w14:paraId="17F51AC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100</w:t>
            </w:r>
          </w:p>
        </w:tc>
        <w:tc>
          <w:tcPr>
            <w:tcW w:w="1351" w:type="dxa"/>
            <w:shd w:val="clear" w:color="auto" w:fill="auto"/>
            <w:vAlign w:val="center"/>
          </w:tcPr>
          <w:p w14:paraId="3110F0B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rolo</w:t>
            </w:r>
          </w:p>
        </w:tc>
        <w:tc>
          <w:tcPr>
            <w:tcW w:w="4802" w:type="dxa"/>
            <w:shd w:val="clear" w:color="auto" w:fill="auto"/>
            <w:vAlign w:val="center"/>
          </w:tcPr>
          <w:p w14:paraId="71EFDE64" w14:textId="77777777" w:rsidR="0011201E" w:rsidRPr="00B85595" w:rsidRDefault="0011201E" w:rsidP="00CE29D5">
            <w:pPr>
              <w:jc w:val="both"/>
              <w:rPr>
                <w:rFonts w:ascii="Arial" w:hAnsi="Arial" w:cs="Arial"/>
                <w:sz w:val="22"/>
                <w:szCs w:val="22"/>
              </w:rPr>
            </w:pPr>
            <w:r w:rsidRPr="00B85595">
              <w:rPr>
                <w:rFonts w:ascii="Arial" w:hAnsi="Arial" w:cs="Arial"/>
                <w:sz w:val="22"/>
                <w:szCs w:val="22"/>
                <w:lang w:eastAsia="pt-BR"/>
              </w:rPr>
              <w:t>Fita adesiva transparente, de alta aderência, medindo 50m de comprimento por 50mm de largura, de fácil corte manual. Prazo de validade de, no mínimo, 1 (um) ano a contar da entrega. Marca de referência: 3M, sendo admitida outra similar com as mesmas características. (APRESENTAR AMOSTRA).</w:t>
            </w:r>
          </w:p>
        </w:tc>
        <w:tc>
          <w:tcPr>
            <w:tcW w:w="1694" w:type="dxa"/>
            <w:shd w:val="clear" w:color="000000" w:fill="FFFFFF"/>
            <w:vAlign w:val="center"/>
          </w:tcPr>
          <w:p w14:paraId="1A33A5D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7,49</w:t>
            </w:r>
          </w:p>
        </w:tc>
        <w:tc>
          <w:tcPr>
            <w:tcW w:w="1419" w:type="dxa"/>
            <w:shd w:val="clear" w:color="auto" w:fill="auto"/>
            <w:vAlign w:val="center"/>
          </w:tcPr>
          <w:p w14:paraId="4A6D877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749,00</w:t>
            </w:r>
          </w:p>
        </w:tc>
      </w:tr>
      <w:tr w:rsidR="0011201E" w:rsidRPr="00B85595" w14:paraId="1143F419" w14:textId="77777777" w:rsidTr="00CE29D5">
        <w:trPr>
          <w:cantSplit/>
          <w:jc w:val="center"/>
        </w:trPr>
        <w:tc>
          <w:tcPr>
            <w:tcW w:w="601" w:type="dxa"/>
            <w:vAlign w:val="center"/>
          </w:tcPr>
          <w:p w14:paraId="05A5DB13"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13</w:t>
            </w:r>
          </w:p>
        </w:tc>
        <w:tc>
          <w:tcPr>
            <w:tcW w:w="751" w:type="dxa"/>
            <w:vAlign w:val="center"/>
          </w:tcPr>
          <w:p w14:paraId="46D20C2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40</w:t>
            </w:r>
          </w:p>
        </w:tc>
        <w:tc>
          <w:tcPr>
            <w:tcW w:w="1351" w:type="dxa"/>
            <w:shd w:val="clear" w:color="auto" w:fill="auto"/>
            <w:vAlign w:val="center"/>
          </w:tcPr>
          <w:p w14:paraId="0329A42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rolo</w:t>
            </w:r>
          </w:p>
        </w:tc>
        <w:tc>
          <w:tcPr>
            <w:tcW w:w="4802" w:type="dxa"/>
            <w:shd w:val="clear" w:color="auto" w:fill="auto"/>
            <w:vAlign w:val="center"/>
          </w:tcPr>
          <w:p w14:paraId="6F8BB13A"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Fita adesiva durex, plástica, medindo 12mm x 33 m, com prazo de validade de, no mínimo 1 ano, a contar da entrega. (APRESENTAR AMOSTRA).</w:t>
            </w:r>
          </w:p>
        </w:tc>
        <w:tc>
          <w:tcPr>
            <w:tcW w:w="1694" w:type="dxa"/>
            <w:shd w:val="clear" w:color="000000" w:fill="FFFFFF"/>
            <w:vAlign w:val="center"/>
          </w:tcPr>
          <w:p w14:paraId="5D1AF35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2,35</w:t>
            </w:r>
          </w:p>
        </w:tc>
        <w:tc>
          <w:tcPr>
            <w:tcW w:w="1419" w:type="dxa"/>
            <w:shd w:val="clear" w:color="auto" w:fill="auto"/>
            <w:vAlign w:val="center"/>
          </w:tcPr>
          <w:p w14:paraId="6DF5FEFC"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94,00</w:t>
            </w:r>
          </w:p>
        </w:tc>
      </w:tr>
      <w:tr w:rsidR="0011201E" w:rsidRPr="00B85595" w14:paraId="2BF7FEA4" w14:textId="77777777" w:rsidTr="00CE29D5">
        <w:trPr>
          <w:cantSplit/>
          <w:jc w:val="center"/>
        </w:trPr>
        <w:tc>
          <w:tcPr>
            <w:tcW w:w="601" w:type="dxa"/>
            <w:vAlign w:val="center"/>
          </w:tcPr>
          <w:p w14:paraId="76F821F2"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14</w:t>
            </w:r>
          </w:p>
        </w:tc>
        <w:tc>
          <w:tcPr>
            <w:tcW w:w="751" w:type="dxa"/>
            <w:vAlign w:val="center"/>
          </w:tcPr>
          <w:p w14:paraId="283B29F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100</w:t>
            </w:r>
          </w:p>
        </w:tc>
        <w:tc>
          <w:tcPr>
            <w:tcW w:w="1351" w:type="dxa"/>
            <w:shd w:val="clear" w:color="auto" w:fill="auto"/>
            <w:vAlign w:val="center"/>
          </w:tcPr>
          <w:p w14:paraId="00C5B5B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tubo</w:t>
            </w:r>
          </w:p>
        </w:tc>
        <w:tc>
          <w:tcPr>
            <w:tcW w:w="4802" w:type="dxa"/>
            <w:shd w:val="clear" w:color="auto" w:fill="auto"/>
            <w:vAlign w:val="center"/>
          </w:tcPr>
          <w:p w14:paraId="3BD7C2F5"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Grafite 0.7mm 2B, para lapiseira técnica de uso profissional, em tubo com 12 unidades. Marca de referência: Faber Castell, sendo admitida outra similar, com as mesmas características. (APRESENTAR AMOSTRA)</w:t>
            </w:r>
          </w:p>
        </w:tc>
        <w:tc>
          <w:tcPr>
            <w:tcW w:w="1694" w:type="dxa"/>
            <w:shd w:val="clear" w:color="000000" w:fill="FFFFFF"/>
            <w:vAlign w:val="center"/>
          </w:tcPr>
          <w:p w14:paraId="5F5EF65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3,04</w:t>
            </w:r>
          </w:p>
        </w:tc>
        <w:tc>
          <w:tcPr>
            <w:tcW w:w="1419" w:type="dxa"/>
            <w:shd w:val="clear" w:color="auto" w:fill="auto"/>
            <w:vAlign w:val="center"/>
          </w:tcPr>
          <w:p w14:paraId="591C410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304,00</w:t>
            </w:r>
          </w:p>
        </w:tc>
      </w:tr>
      <w:tr w:rsidR="0011201E" w:rsidRPr="00B85595" w14:paraId="0D836A97" w14:textId="77777777" w:rsidTr="00CE29D5">
        <w:trPr>
          <w:cantSplit/>
          <w:jc w:val="center"/>
        </w:trPr>
        <w:tc>
          <w:tcPr>
            <w:tcW w:w="601" w:type="dxa"/>
            <w:vAlign w:val="center"/>
          </w:tcPr>
          <w:p w14:paraId="63F0A388"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15</w:t>
            </w:r>
          </w:p>
        </w:tc>
        <w:tc>
          <w:tcPr>
            <w:tcW w:w="751" w:type="dxa"/>
            <w:vAlign w:val="center"/>
          </w:tcPr>
          <w:p w14:paraId="21BE7CF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w:t>
            </w:r>
          </w:p>
        </w:tc>
        <w:tc>
          <w:tcPr>
            <w:tcW w:w="1351" w:type="dxa"/>
            <w:shd w:val="clear" w:color="auto" w:fill="auto"/>
            <w:vAlign w:val="center"/>
          </w:tcPr>
          <w:p w14:paraId="23CCBA11"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caixa</w:t>
            </w:r>
          </w:p>
        </w:tc>
        <w:tc>
          <w:tcPr>
            <w:tcW w:w="4802" w:type="dxa"/>
            <w:shd w:val="clear" w:color="auto" w:fill="auto"/>
            <w:vAlign w:val="center"/>
          </w:tcPr>
          <w:p w14:paraId="000AE9B5" w14:textId="77777777" w:rsidR="0011201E" w:rsidRPr="00B85595" w:rsidRDefault="0011201E" w:rsidP="00CE29D5">
            <w:pPr>
              <w:jc w:val="both"/>
              <w:rPr>
                <w:rFonts w:ascii="Arial" w:hAnsi="Arial" w:cs="Arial"/>
                <w:sz w:val="22"/>
                <w:szCs w:val="22"/>
              </w:rPr>
            </w:pPr>
            <w:r w:rsidRPr="00B85595">
              <w:rPr>
                <w:rFonts w:ascii="Arial" w:hAnsi="Arial" w:cs="Arial"/>
                <w:sz w:val="22"/>
                <w:szCs w:val="22"/>
                <w:lang w:eastAsia="pt-BR"/>
              </w:rPr>
              <w:t>Grampo de tamanho 26/6 para grampeador médio, cobreado, sem falhas de cor e sem ondulações/diferenças nas extremidades dos grampos. Fornecido em caixas com 5.000 (cinco mil) unidades. (APRESENTAR AMOSTRA).</w:t>
            </w:r>
          </w:p>
        </w:tc>
        <w:tc>
          <w:tcPr>
            <w:tcW w:w="1694" w:type="dxa"/>
            <w:shd w:val="clear" w:color="000000" w:fill="FFFFFF"/>
            <w:vAlign w:val="center"/>
          </w:tcPr>
          <w:p w14:paraId="3DB47BD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8,66</w:t>
            </w:r>
          </w:p>
        </w:tc>
        <w:tc>
          <w:tcPr>
            <w:tcW w:w="1419" w:type="dxa"/>
            <w:shd w:val="clear" w:color="auto" w:fill="auto"/>
            <w:vAlign w:val="center"/>
          </w:tcPr>
          <w:p w14:paraId="4FFF3AE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173,20</w:t>
            </w:r>
          </w:p>
        </w:tc>
      </w:tr>
      <w:tr w:rsidR="0011201E" w:rsidRPr="00B85595" w14:paraId="06C45850" w14:textId="77777777" w:rsidTr="00CE29D5">
        <w:trPr>
          <w:cantSplit/>
          <w:jc w:val="center"/>
        </w:trPr>
        <w:tc>
          <w:tcPr>
            <w:tcW w:w="601" w:type="dxa"/>
            <w:vAlign w:val="center"/>
          </w:tcPr>
          <w:p w14:paraId="059CDEF4"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16</w:t>
            </w:r>
          </w:p>
        </w:tc>
        <w:tc>
          <w:tcPr>
            <w:tcW w:w="751" w:type="dxa"/>
            <w:vAlign w:val="center"/>
          </w:tcPr>
          <w:p w14:paraId="6E21DDA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w:t>
            </w:r>
          </w:p>
        </w:tc>
        <w:tc>
          <w:tcPr>
            <w:tcW w:w="1351" w:type="dxa"/>
            <w:shd w:val="clear" w:color="auto" w:fill="auto"/>
            <w:vAlign w:val="center"/>
          </w:tcPr>
          <w:p w14:paraId="2442280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1906DA95"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Grampeador médio de mesa, tamanho aproximado de 18x07 cm, que comporte grampos 26/6, limite mínimo de 100 grampos, estrutura reforçada, de alta qualidade e durabilidade, marca de referência: YES, sendo admitida outra similar com as mesmas características. (APRESENTAR AMOSTRA).</w:t>
            </w:r>
          </w:p>
        </w:tc>
        <w:tc>
          <w:tcPr>
            <w:tcW w:w="1694" w:type="dxa"/>
            <w:shd w:val="clear" w:color="000000" w:fill="FFFFFF"/>
            <w:vAlign w:val="center"/>
          </w:tcPr>
          <w:p w14:paraId="36FC3C8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21,99</w:t>
            </w:r>
          </w:p>
        </w:tc>
        <w:tc>
          <w:tcPr>
            <w:tcW w:w="1419" w:type="dxa"/>
            <w:shd w:val="clear" w:color="auto" w:fill="auto"/>
            <w:vAlign w:val="center"/>
          </w:tcPr>
          <w:p w14:paraId="05AADBF1"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439,80</w:t>
            </w:r>
          </w:p>
        </w:tc>
      </w:tr>
      <w:tr w:rsidR="0011201E" w:rsidRPr="00B85595" w14:paraId="70DFA3E6" w14:textId="77777777" w:rsidTr="00CE29D5">
        <w:trPr>
          <w:cantSplit/>
          <w:jc w:val="center"/>
        </w:trPr>
        <w:tc>
          <w:tcPr>
            <w:tcW w:w="601" w:type="dxa"/>
            <w:vAlign w:val="center"/>
          </w:tcPr>
          <w:p w14:paraId="357CAB89"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17</w:t>
            </w:r>
          </w:p>
        </w:tc>
        <w:tc>
          <w:tcPr>
            <w:tcW w:w="751" w:type="dxa"/>
            <w:vAlign w:val="center"/>
          </w:tcPr>
          <w:p w14:paraId="0ACD82A3"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200</w:t>
            </w:r>
          </w:p>
        </w:tc>
        <w:tc>
          <w:tcPr>
            <w:tcW w:w="1351" w:type="dxa"/>
            <w:shd w:val="clear" w:color="auto" w:fill="auto"/>
            <w:vAlign w:val="center"/>
          </w:tcPr>
          <w:p w14:paraId="09194ED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2AF2DE68"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Lapiseira técnica de uso profissional, corpo plástico sextavado, ponta metálica, com clip metálico e grafite espessura 0.7, corpo medindo, aproximadamente, 112mm. Marca de referência: Faber Castel, sendo admitida outra similar com as mesmas características. (APRESENTAR AMOSTRA).</w:t>
            </w:r>
          </w:p>
        </w:tc>
        <w:tc>
          <w:tcPr>
            <w:tcW w:w="1694" w:type="dxa"/>
            <w:shd w:val="clear" w:color="000000" w:fill="FFFFFF"/>
            <w:vAlign w:val="center"/>
          </w:tcPr>
          <w:p w14:paraId="424B141F"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7,76</w:t>
            </w:r>
          </w:p>
        </w:tc>
        <w:tc>
          <w:tcPr>
            <w:tcW w:w="1419" w:type="dxa"/>
            <w:shd w:val="clear" w:color="auto" w:fill="auto"/>
            <w:vAlign w:val="center"/>
          </w:tcPr>
          <w:p w14:paraId="554FC90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1.552,00</w:t>
            </w:r>
          </w:p>
        </w:tc>
      </w:tr>
      <w:tr w:rsidR="0011201E" w:rsidRPr="00B85595" w14:paraId="608751CD" w14:textId="77777777" w:rsidTr="00CE29D5">
        <w:trPr>
          <w:cantSplit/>
          <w:jc w:val="center"/>
        </w:trPr>
        <w:tc>
          <w:tcPr>
            <w:tcW w:w="601" w:type="dxa"/>
            <w:vAlign w:val="center"/>
          </w:tcPr>
          <w:p w14:paraId="4E9F9BA6"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18</w:t>
            </w:r>
          </w:p>
        </w:tc>
        <w:tc>
          <w:tcPr>
            <w:tcW w:w="751" w:type="dxa"/>
            <w:vAlign w:val="center"/>
          </w:tcPr>
          <w:p w14:paraId="5C231B2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100</w:t>
            </w:r>
          </w:p>
        </w:tc>
        <w:tc>
          <w:tcPr>
            <w:tcW w:w="1351" w:type="dxa"/>
            <w:shd w:val="clear" w:color="auto" w:fill="auto"/>
            <w:vAlign w:val="center"/>
          </w:tcPr>
          <w:p w14:paraId="49D48313"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78B551AE"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Livro de ata, capa dura (preto), costurado com folhas numeradas (100 folhas), medindo 210 x 310mm. (APRESENTAR AMOSTRA).</w:t>
            </w:r>
          </w:p>
        </w:tc>
        <w:tc>
          <w:tcPr>
            <w:tcW w:w="1694" w:type="dxa"/>
            <w:shd w:val="clear" w:color="000000" w:fill="FFFFFF"/>
            <w:vAlign w:val="center"/>
          </w:tcPr>
          <w:p w14:paraId="5F0B81FC"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18,66</w:t>
            </w:r>
          </w:p>
        </w:tc>
        <w:tc>
          <w:tcPr>
            <w:tcW w:w="1419" w:type="dxa"/>
            <w:shd w:val="clear" w:color="auto" w:fill="auto"/>
            <w:vAlign w:val="center"/>
          </w:tcPr>
          <w:p w14:paraId="5786917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1.866,00</w:t>
            </w:r>
          </w:p>
        </w:tc>
      </w:tr>
      <w:tr w:rsidR="0011201E" w:rsidRPr="00B85595" w14:paraId="269D9233" w14:textId="77777777" w:rsidTr="00CE29D5">
        <w:trPr>
          <w:cantSplit/>
          <w:jc w:val="center"/>
        </w:trPr>
        <w:tc>
          <w:tcPr>
            <w:tcW w:w="601" w:type="dxa"/>
            <w:vAlign w:val="center"/>
          </w:tcPr>
          <w:p w14:paraId="425A21EE"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lastRenderedPageBreak/>
              <w:t>19</w:t>
            </w:r>
          </w:p>
        </w:tc>
        <w:tc>
          <w:tcPr>
            <w:tcW w:w="751" w:type="dxa"/>
            <w:vAlign w:val="center"/>
          </w:tcPr>
          <w:p w14:paraId="16D475F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30</w:t>
            </w:r>
          </w:p>
        </w:tc>
        <w:tc>
          <w:tcPr>
            <w:tcW w:w="1351" w:type="dxa"/>
            <w:shd w:val="clear" w:color="auto" w:fill="auto"/>
            <w:vAlign w:val="center"/>
          </w:tcPr>
          <w:p w14:paraId="6FBF2C2C"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resma</w:t>
            </w:r>
          </w:p>
        </w:tc>
        <w:tc>
          <w:tcPr>
            <w:tcW w:w="4802" w:type="dxa"/>
            <w:shd w:val="clear" w:color="auto" w:fill="auto"/>
            <w:vAlign w:val="center"/>
          </w:tcPr>
          <w:p w14:paraId="140E75D8" w14:textId="77777777" w:rsidR="0011201E" w:rsidRPr="00B85595" w:rsidRDefault="0011201E" w:rsidP="00CE29D5">
            <w:pPr>
              <w:jc w:val="both"/>
              <w:rPr>
                <w:rFonts w:ascii="Arial" w:hAnsi="Arial" w:cs="Arial"/>
                <w:sz w:val="22"/>
                <w:szCs w:val="22"/>
              </w:rPr>
            </w:pPr>
            <w:r w:rsidRPr="00B85595">
              <w:rPr>
                <w:rFonts w:ascii="Arial" w:hAnsi="Arial" w:cs="Arial"/>
                <w:sz w:val="22"/>
                <w:szCs w:val="22"/>
                <w:lang w:eastAsia="pt-BR"/>
              </w:rPr>
              <w:t>Papel A3 branco, de uso profissional, 75gm2, 297 x 420mm (resma com 500 folhas)</w:t>
            </w:r>
            <w:r w:rsidRPr="00B85595">
              <w:rPr>
                <w:rFonts w:ascii="Arial" w:hAnsi="Arial" w:cs="Arial"/>
                <w:sz w:val="22"/>
                <w:szCs w:val="22"/>
              </w:rPr>
              <w:t xml:space="preserve">. Marca de referência: </w:t>
            </w:r>
            <w:proofErr w:type="spellStart"/>
            <w:r w:rsidRPr="00B85595">
              <w:rPr>
                <w:rFonts w:ascii="Arial" w:hAnsi="Arial" w:cs="Arial"/>
                <w:sz w:val="22"/>
                <w:szCs w:val="22"/>
              </w:rPr>
              <w:t>Chamex</w:t>
            </w:r>
            <w:proofErr w:type="spellEnd"/>
            <w:r w:rsidRPr="00B85595">
              <w:rPr>
                <w:rFonts w:ascii="Arial" w:hAnsi="Arial" w:cs="Arial"/>
                <w:sz w:val="22"/>
                <w:szCs w:val="22"/>
              </w:rPr>
              <w:t>, sendo admitida outra similar com as mesmas características. (APRESENTAR AMOSTRA).</w:t>
            </w:r>
          </w:p>
        </w:tc>
        <w:tc>
          <w:tcPr>
            <w:tcW w:w="1694" w:type="dxa"/>
            <w:shd w:val="clear" w:color="000000" w:fill="FFFFFF"/>
            <w:vAlign w:val="center"/>
          </w:tcPr>
          <w:p w14:paraId="09CB9BA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72,25</w:t>
            </w:r>
          </w:p>
        </w:tc>
        <w:tc>
          <w:tcPr>
            <w:tcW w:w="1419" w:type="dxa"/>
            <w:shd w:val="clear" w:color="auto" w:fill="auto"/>
            <w:vAlign w:val="center"/>
          </w:tcPr>
          <w:p w14:paraId="631E909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2.167,50</w:t>
            </w:r>
          </w:p>
        </w:tc>
      </w:tr>
      <w:tr w:rsidR="0011201E" w:rsidRPr="00B85595" w14:paraId="7D436BFC" w14:textId="77777777" w:rsidTr="00CE29D5">
        <w:trPr>
          <w:cantSplit/>
          <w:jc w:val="center"/>
        </w:trPr>
        <w:tc>
          <w:tcPr>
            <w:tcW w:w="601" w:type="dxa"/>
            <w:vAlign w:val="center"/>
          </w:tcPr>
          <w:p w14:paraId="05FE81DA"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20</w:t>
            </w:r>
          </w:p>
        </w:tc>
        <w:tc>
          <w:tcPr>
            <w:tcW w:w="751" w:type="dxa"/>
            <w:vAlign w:val="center"/>
          </w:tcPr>
          <w:p w14:paraId="0FC83B13"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70</w:t>
            </w:r>
          </w:p>
        </w:tc>
        <w:tc>
          <w:tcPr>
            <w:tcW w:w="1351" w:type="dxa"/>
            <w:shd w:val="clear" w:color="auto" w:fill="auto"/>
            <w:vAlign w:val="center"/>
          </w:tcPr>
          <w:p w14:paraId="0F8F0832"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7D3A13CB" w14:textId="77777777" w:rsidR="0011201E" w:rsidRPr="00B85595" w:rsidRDefault="0011201E" w:rsidP="00CE29D5">
            <w:pPr>
              <w:jc w:val="both"/>
              <w:rPr>
                <w:rFonts w:ascii="Arial" w:hAnsi="Arial" w:cs="Arial"/>
                <w:sz w:val="22"/>
                <w:szCs w:val="22"/>
              </w:rPr>
            </w:pPr>
            <w:r w:rsidRPr="00B85595">
              <w:rPr>
                <w:rFonts w:ascii="Arial" w:hAnsi="Arial" w:cs="Arial"/>
                <w:sz w:val="22"/>
                <w:szCs w:val="22"/>
                <w:lang w:eastAsia="pt-BR"/>
              </w:rPr>
              <w:t>Pasta catálogo, com capa removível e 20 (vinte) folhas plásticas, parafuso inox e capacidade para adicionar até 80 (oitenta) folhas plásticas de 250mm x 340mm. (APRESENTAR AMOSTRA).</w:t>
            </w:r>
          </w:p>
        </w:tc>
        <w:tc>
          <w:tcPr>
            <w:tcW w:w="1694" w:type="dxa"/>
            <w:shd w:val="clear" w:color="000000" w:fill="FFFFFF"/>
            <w:vAlign w:val="center"/>
          </w:tcPr>
          <w:p w14:paraId="38164457"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16,72</w:t>
            </w:r>
          </w:p>
        </w:tc>
        <w:tc>
          <w:tcPr>
            <w:tcW w:w="1419" w:type="dxa"/>
            <w:shd w:val="clear" w:color="auto" w:fill="auto"/>
            <w:vAlign w:val="center"/>
          </w:tcPr>
          <w:p w14:paraId="49487F2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1.170,40</w:t>
            </w:r>
          </w:p>
        </w:tc>
      </w:tr>
      <w:tr w:rsidR="0011201E" w:rsidRPr="00B85595" w14:paraId="2BEF9F88" w14:textId="77777777" w:rsidTr="00CE29D5">
        <w:trPr>
          <w:cantSplit/>
          <w:jc w:val="center"/>
        </w:trPr>
        <w:tc>
          <w:tcPr>
            <w:tcW w:w="601" w:type="dxa"/>
            <w:vAlign w:val="center"/>
          </w:tcPr>
          <w:p w14:paraId="1E929ACF"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21</w:t>
            </w:r>
          </w:p>
        </w:tc>
        <w:tc>
          <w:tcPr>
            <w:tcW w:w="751" w:type="dxa"/>
            <w:vAlign w:val="center"/>
          </w:tcPr>
          <w:p w14:paraId="7949BF3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w:t>
            </w:r>
          </w:p>
        </w:tc>
        <w:tc>
          <w:tcPr>
            <w:tcW w:w="1351" w:type="dxa"/>
            <w:shd w:val="clear" w:color="auto" w:fill="auto"/>
            <w:vAlign w:val="center"/>
          </w:tcPr>
          <w:p w14:paraId="1D391D1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bloco</w:t>
            </w:r>
          </w:p>
        </w:tc>
        <w:tc>
          <w:tcPr>
            <w:tcW w:w="4802" w:type="dxa"/>
            <w:shd w:val="clear" w:color="auto" w:fill="auto"/>
            <w:vAlign w:val="center"/>
          </w:tcPr>
          <w:p w14:paraId="331D9DC0" w14:textId="77777777" w:rsidR="0011201E" w:rsidRPr="00B85595" w:rsidRDefault="0011201E" w:rsidP="00CE29D5">
            <w:pPr>
              <w:jc w:val="both"/>
              <w:rPr>
                <w:rFonts w:ascii="Arial" w:hAnsi="Arial" w:cs="Arial"/>
                <w:sz w:val="22"/>
                <w:szCs w:val="22"/>
                <w:lang w:eastAsia="pt-BR"/>
              </w:rPr>
            </w:pPr>
            <w:r w:rsidRPr="00B85595">
              <w:rPr>
                <w:rFonts w:ascii="Arial" w:hAnsi="Arial" w:cs="Arial"/>
                <w:sz w:val="22"/>
                <w:szCs w:val="22"/>
              </w:rPr>
              <w:t>Papel para flip-</w:t>
            </w:r>
            <w:proofErr w:type="spellStart"/>
            <w:r w:rsidRPr="00B85595">
              <w:rPr>
                <w:rFonts w:ascii="Arial" w:hAnsi="Arial" w:cs="Arial"/>
                <w:sz w:val="22"/>
                <w:szCs w:val="22"/>
              </w:rPr>
              <w:t>chart</w:t>
            </w:r>
            <w:proofErr w:type="spellEnd"/>
            <w:r w:rsidRPr="00B85595">
              <w:rPr>
                <w:rFonts w:ascii="Arial" w:hAnsi="Arial" w:cs="Arial"/>
                <w:sz w:val="22"/>
                <w:szCs w:val="22"/>
              </w:rPr>
              <w:t xml:space="preserve"> 66 x 96, branco com 50 folhas e com dois furos. (APRESENTAR AMOSTRA).</w:t>
            </w:r>
          </w:p>
        </w:tc>
        <w:tc>
          <w:tcPr>
            <w:tcW w:w="1694" w:type="dxa"/>
            <w:shd w:val="clear" w:color="000000" w:fill="FFFFFF"/>
            <w:vAlign w:val="center"/>
          </w:tcPr>
          <w:p w14:paraId="1239908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47,50</w:t>
            </w:r>
          </w:p>
        </w:tc>
        <w:tc>
          <w:tcPr>
            <w:tcW w:w="1419" w:type="dxa"/>
            <w:shd w:val="clear" w:color="auto" w:fill="auto"/>
            <w:vAlign w:val="center"/>
          </w:tcPr>
          <w:p w14:paraId="456AC40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950,00</w:t>
            </w:r>
          </w:p>
        </w:tc>
      </w:tr>
      <w:tr w:rsidR="0011201E" w:rsidRPr="00B85595" w14:paraId="2BCD3A14" w14:textId="77777777" w:rsidTr="00CE29D5">
        <w:trPr>
          <w:cantSplit/>
          <w:jc w:val="center"/>
        </w:trPr>
        <w:tc>
          <w:tcPr>
            <w:tcW w:w="601" w:type="dxa"/>
            <w:vAlign w:val="center"/>
          </w:tcPr>
          <w:p w14:paraId="22C7ED77"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22</w:t>
            </w:r>
          </w:p>
        </w:tc>
        <w:tc>
          <w:tcPr>
            <w:tcW w:w="751" w:type="dxa"/>
            <w:vAlign w:val="center"/>
          </w:tcPr>
          <w:p w14:paraId="6AEDA586"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500</w:t>
            </w:r>
          </w:p>
        </w:tc>
        <w:tc>
          <w:tcPr>
            <w:tcW w:w="1351" w:type="dxa"/>
            <w:shd w:val="clear" w:color="auto" w:fill="auto"/>
            <w:vAlign w:val="center"/>
          </w:tcPr>
          <w:p w14:paraId="39F407D5"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61DD3D7C"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 xml:space="preserve">Pasta em PVC transparente, tipo envelope </w:t>
            </w:r>
            <w:proofErr w:type="gramStart"/>
            <w:r w:rsidRPr="00B85595">
              <w:rPr>
                <w:rFonts w:ascii="Arial" w:hAnsi="Arial" w:cs="Arial"/>
                <w:sz w:val="22"/>
                <w:szCs w:val="22"/>
              </w:rPr>
              <w:t>com fechamento diagonais</w:t>
            </w:r>
            <w:proofErr w:type="gramEnd"/>
            <w:r w:rsidRPr="00B85595">
              <w:rPr>
                <w:rFonts w:ascii="Arial" w:hAnsi="Arial" w:cs="Arial"/>
                <w:sz w:val="22"/>
                <w:szCs w:val="22"/>
              </w:rPr>
              <w:t xml:space="preserve"> em botão, tamanho ofício 360 x 240 mm, na cor transparente. Marca de referência: ACP, YES, sendo admitida outra similar com as mesmas características. (APRESENTAR AMOSTRA).</w:t>
            </w:r>
          </w:p>
        </w:tc>
        <w:tc>
          <w:tcPr>
            <w:tcW w:w="1694" w:type="dxa"/>
            <w:shd w:val="clear" w:color="000000" w:fill="FFFFFF"/>
            <w:vAlign w:val="center"/>
          </w:tcPr>
          <w:p w14:paraId="7F8CA658"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4,50</w:t>
            </w:r>
          </w:p>
        </w:tc>
        <w:tc>
          <w:tcPr>
            <w:tcW w:w="1419" w:type="dxa"/>
            <w:shd w:val="clear" w:color="auto" w:fill="auto"/>
            <w:vAlign w:val="center"/>
          </w:tcPr>
          <w:p w14:paraId="51D6782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2.250,00</w:t>
            </w:r>
          </w:p>
        </w:tc>
      </w:tr>
      <w:tr w:rsidR="0011201E" w:rsidRPr="00B85595" w14:paraId="49A642C4" w14:textId="77777777" w:rsidTr="00CE29D5">
        <w:trPr>
          <w:cantSplit/>
          <w:jc w:val="center"/>
        </w:trPr>
        <w:tc>
          <w:tcPr>
            <w:tcW w:w="601" w:type="dxa"/>
            <w:vAlign w:val="center"/>
          </w:tcPr>
          <w:p w14:paraId="7B39E209"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23</w:t>
            </w:r>
          </w:p>
        </w:tc>
        <w:tc>
          <w:tcPr>
            <w:tcW w:w="751" w:type="dxa"/>
            <w:vAlign w:val="center"/>
          </w:tcPr>
          <w:p w14:paraId="76A16C20"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500</w:t>
            </w:r>
          </w:p>
        </w:tc>
        <w:tc>
          <w:tcPr>
            <w:tcW w:w="1351" w:type="dxa"/>
            <w:shd w:val="clear" w:color="auto" w:fill="auto"/>
            <w:vAlign w:val="center"/>
          </w:tcPr>
          <w:p w14:paraId="29BE0761"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bloco</w:t>
            </w:r>
          </w:p>
        </w:tc>
        <w:tc>
          <w:tcPr>
            <w:tcW w:w="4802" w:type="dxa"/>
            <w:shd w:val="clear" w:color="auto" w:fill="auto"/>
            <w:vAlign w:val="center"/>
          </w:tcPr>
          <w:p w14:paraId="7A2DE289"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 xml:space="preserve">Refil para uso em suporte dispensador tipo </w:t>
            </w:r>
            <w:proofErr w:type="spellStart"/>
            <w:r w:rsidRPr="00B85595">
              <w:rPr>
                <w:rFonts w:ascii="Arial" w:hAnsi="Arial" w:cs="Arial"/>
                <w:sz w:val="22"/>
                <w:szCs w:val="22"/>
              </w:rPr>
              <w:t>post-it</w:t>
            </w:r>
            <w:proofErr w:type="spellEnd"/>
            <w:r w:rsidRPr="00B85595">
              <w:rPr>
                <w:rFonts w:ascii="Arial" w:hAnsi="Arial" w:cs="Arial"/>
                <w:sz w:val="22"/>
                <w:szCs w:val="22"/>
              </w:rPr>
              <w:t xml:space="preserve"> pop-up, folhas reposicionáveis, adesivas e sanfonadas, no formato 76mm x 76mm, com 100 folhas em cada bloco, espessura 0,100mm, cor amarela, armazenados em embalagem plástica, com prazo de validade mínima de 3 anos, a contar da entrega. Marca de referência: 3M, sendo admitida outra similar com as mesmas características. (APRESENTAR AMOSTRA).</w:t>
            </w:r>
          </w:p>
        </w:tc>
        <w:tc>
          <w:tcPr>
            <w:tcW w:w="1694" w:type="dxa"/>
            <w:shd w:val="clear" w:color="000000" w:fill="FFFFFF"/>
            <w:vAlign w:val="center"/>
          </w:tcPr>
          <w:p w14:paraId="4D589AD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7,85</w:t>
            </w:r>
          </w:p>
        </w:tc>
        <w:tc>
          <w:tcPr>
            <w:tcW w:w="1419" w:type="dxa"/>
            <w:shd w:val="clear" w:color="auto" w:fill="auto"/>
            <w:vAlign w:val="center"/>
          </w:tcPr>
          <w:p w14:paraId="5B398B6A"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3.925,00</w:t>
            </w:r>
          </w:p>
        </w:tc>
      </w:tr>
      <w:tr w:rsidR="0011201E" w:rsidRPr="00B85595" w14:paraId="272C9E3F" w14:textId="77777777" w:rsidTr="00CE29D5">
        <w:trPr>
          <w:cantSplit/>
          <w:jc w:val="center"/>
        </w:trPr>
        <w:tc>
          <w:tcPr>
            <w:tcW w:w="601" w:type="dxa"/>
            <w:vAlign w:val="center"/>
          </w:tcPr>
          <w:p w14:paraId="0A5C2A34"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t>24</w:t>
            </w:r>
          </w:p>
        </w:tc>
        <w:tc>
          <w:tcPr>
            <w:tcW w:w="751" w:type="dxa"/>
            <w:vAlign w:val="center"/>
          </w:tcPr>
          <w:p w14:paraId="0CCBCDEF"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90</w:t>
            </w:r>
          </w:p>
        </w:tc>
        <w:tc>
          <w:tcPr>
            <w:tcW w:w="1351" w:type="dxa"/>
            <w:shd w:val="clear" w:color="auto" w:fill="auto"/>
            <w:vAlign w:val="center"/>
          </w:tcPr>
          <w:p w14:paraId="01A7F06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22BEDAE4"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 xml:space="preserve">Régua em poliestireno, rígida, com escala de 30 cm gravada por transferência de imagem. Marca de referência: </w:t>
            </w:r>
            <w:proofErr w:type="spellStart"/>
            <w:r w:rsidRPr="00B85595">
              <w:rPr>
                <w:rFonts w:ascii="Arial" w:hAnsi="Arial" w:cs="Arial"/>
                <w:sz w:val="22"/>
                <w:szCs w:val="22"/>
              </w:rPr>
              <w:t>Acrimet</w:t>
            </w:r>
            <w:proofErr w:type="spellEnd"/>
            <w:r w:rsidRPr="00B85595">
              <w:rPr>
                <w:rFonts w:ascii="Arial" w:hAnsi="Arial" w:cs="Arial"/>
                <w:sz w:val="22"/>
                <w:szCs w:val="22"/>
              </w:rPr>
              <w:t>, sendo admitida outra similar com as mesmas características. (APRESENTAR AMOSTRA).</w:t>
            </w:r>
          </w:p>
        </w:tc>
        <w:tc>
          <w:tcPr>
            <w:tcW w:w="1694" w:type="dxa"/>
            <w:shd w:val="clear" w:color="000000" w:fill="FFFFFF"/>
            <w:vAlign w:val="center"/>
          </w:tcPr>
          <w:p w14:paraId="0EE02224"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2,33</w:t>
            </w:r>
          </w:p>
        </w:tc>
        <w:tc>
          <w:tcPr>
            <w:tcW w:w="1419" w:type="dxa"/>
            <w:shd w:val="clear" w:color="auto" w:fill="auto"/>
            <w:vAlign w:val="center"/>
          </w:tcPr>
          <w:p w14:paraId="478A7EBB"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209,70</w:t>
            </w:r>
          </w:p>
        </w:tc>
      </w:tr>
      <w:tr w:rsidR="0011201E" w:rsidRPr="00B85595" w14:paraId="7D45B552" w14:textId="77777777" w:rsidTr="00CE29D5">
        <w:trPr>
          <w:cantSplit/>
          <w:jc w:val="center"/>
        </w:trPr>
        <w:tc>
          <w:tcPr>
            <w:tcW w:w="601" w:type="dxa"/>
            <w:vAlign w:val="center"/>
          </w:tcPr>
          <w:p w14:paraId="75BF8BA2" w14:textId="77777777" w:rsidR="0011201E" w:rsidRPr="00B85595" w:rsidRDefault="0011201E" w:rsidP="00CE29D5">
            <w:pPr>
              <w:widowControl w:val="0"/>
              <w:spacing w:beforeLines="40" w:before="96" w:afterLines="40" w:after="96"/>
              <w:jc w:val="center"/>
              <w:rPr>
                <w:rFonts w:ascii="Arial" w:hAnsi="Arial" w:cs="Arial"/>
                <w:sz w:val="22"/>
                <w:szCs w:val="22"/>
              </w:rPr>
            </w:pPr>
            <w:r w:rsidRPr="00B85595">
              <w:rPr>
                <w:rFonts w:ascii="Arial" w:hAnsi="Arial" w:cs="Arial"/>
                <w:sz w:val="22"/>
                <w:szCs w:val="22"/>
              </w:rPr>
              <w:lastRenderedPageBreak/>
              <w:t>25</w:t>
            </w:r>
          </w:p>
        </w:tc>
        <w:tc>
          <w:tcPr>
            <w:tcW w:w="751" w:type="dxa"/>
            <w:vAlign w:val="center"/>
          </w:tcPr>
          <w:p w14:paraId="505CC142"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60</w:t>
            </w:r>
          </w:p>
        </w:tc>
        <w:tc>
          <w:tcPr>
            <w:tcW w:w="1351" w:type="dxa"/>
            <w:shd w:val="clear" w:color="auto" w:fill="auto"/>
            <w:vAlign w:val="center"/>
          </w:tcPr>
          <w:p w14:paraId="116EE11D"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unidade</w:t>
            </w:r>
          </w:p>
        </w:tc>
        <w:tc>
          <w:tcPr>
            <w:tcW w:w="4802" w:type="dxa"/>
            <w:shd w:val="clear" w:color="auto" w:fill="auto"/>
            <w:vAlign w:val="center"/>
          </w:tcPr>
          <w:p w14:paraId="65BECABB" w14:textId="77777777" w:rsidR="0011201E" w:rsidRPr="00B85595" w:rsidRDefault="0011201E" w:rsidP="00CE29D5">
            <w:pPr>
              <w:jc w:val="both"/>
              <w:rPr>
                <w:rFonts w:ascii="Arial" w:hAnsi="Arial" w:cs="Arial"/>
                <w:sz w:val="22"/>
                <w:szCs w:val="22"/>
              </w:rPr>
            </w:pPr>
            <w:r w:rsidRPr="00B85595">
              <w:rPr>
                <w:rFonts w:ascii="Arial" w:hAnsi="Arial" w:cs="Arial"/>
                <w:sz w:val="22"/>
                <w:szCs w:val="22"/>
              </w:rPr>
              <w:t xml:space="preserve">Suporte dispensador em plástico injetado Ref. PRO330, poliestireno 370 gramas, antiderrapante para bloco de lembrete </w:t>
            </w:r>
            <w:proofErr w:type="gramStart"/>
            <w:r w:rsidRPr="00B85595">
              <w:rPr>
                <w:rFonts w:ascii="Arial" w:hAnsi="Arial" w:cs="Arial"/>
                <w:sz w:val="22"/>
                <w:szCs w:val="22"/>
              </w:rPr>
              <w:t>auto adesivos</w:t>
            </w:r>
            <w:proofErr w:type="gramEnd"/>
            <w:r w:rsidRPr="00B85595">
              <w:rPr>
                <w:rFonts w:ascii="Arial" w:hAnsi="Arial" w:cs="Arial"/>
                <w:sz w:val="22"/>
                <w:szCs w:val="22"/>
              </w:rPr>
              <w:t xml:space="preserve"> tipo </w:t>
            </w:r>
            <w:proofErr w:type="spellStart"/>
            <w:r w:rsidRPr="00B85595">
              <w:rPr>
                <w:rFonts w:ascii="Arial" w:hAnsi="Arial" w:cs="Arial"/>
                <w:sz w:val="22"/>
                <w:szCs w:val="22"/>
              </w:rPr>
              <w:t>post-it</w:t>
            </w:r>
            <w:proofErr w:type="spellEnd"/>
            <w:r w:rsidRPr="00B85595">
              <w:rPr>
                <w:rFonts w:ascii="Arial" w:hAnsi="Arial" w:cs="Arial"/>
                <w:sz w:val="22"/>
                <w:szCs w:val="22"/>
              </w:rPr>
              <w:t xml:space="preserve"> pop-up 76x76mm, folhas alternadas, sanfonadas, Marca de referência: 3M, sendo admitida outra similar com as mesmas características</w:t>
            </w:r>
            <w:r w:rsidRPr="00B85595">
              <w:rPr>
                <w:rFonts w:ascii="Arial" w:hAnsi="Arial" w:cs="Arial"/>
                <w:b/>
                <w:bCs/>
                <w:sz w:val="22"/>
                <w:szCs w:val="22"/>
              </w:rPr>
              <w:t>.</w:t>
            </w:r>
            <w:r w:rsidRPr="00B85595">
              <w:rPr>
                <w:rFonts w:ascii="Arial" w:hAnsi="Arial" w:cs="Arial"/>
                <w:sz w:val="22"/>
                <w:szCs w:val="22"/>
              </w:rPr>
              <w:t xml:space="preserve"> (APRESENTAR AMOSTRA).</w:t>
            </w:r>
          </w:p>
        </w:tc>
        <w:tc>
          <w:tcPr>
            <w:tcW w:w="1694" w:type="dxa"/>
            <w:shd w:val="clear" w:color="000000" w:fill="FFFFFF"/>
            <w:vAlign w:val="center"/>
          </w:tcPr>
          <w:p w14:paraId="637466C9"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63,42</w:t>
            </w:r>
          </w:p>
        </w:tc>
        <w:tc>
          <w:tcPr>
            <w:tcW w:w="1419" w:type="dxa"/>
            <w:shd w:val="clear" w:color="auto" w:fill="auto"/>
            <w:vAlign w:val="center"/>
          </w:tcPr>
          <w:p w14:paraId="03981AB8" w14:textId="77777777" w:rsidR="0011201E" w:rsidRPr="00B85595" w:rsidRDefault="0011201E" w:rsidP="00CE29D5">
            <w:pPr>
              <w:spacing w:beforeLines="40" w:before="96" w:afterLines="40" w:after="96"/>
              <w:jc w:val="center"/>
              <w:rPr>
                <w:rFonts w:ascii="Arial" w:hAnsi="Arial" w:cs="Arial"/>
                <w:sz w:val="22"/>
                <w:szCs w:val="22"/>
              </w:rPr>
            </w:pPr>
            <w:r w:rsidRPr="00B85595">
              <w:rPr>
                <w:rFonts w:ascii="Arial" w:hAnsi="Arial" w:cs="Arial"/>
                <w:sz w:val="22"/>
                <w:szCs w:val="22"/>
              </w:rPr>
              <w:t>3.805,20</w:t>
            </w:r>
          </w:p>
        </w:tc>
      </w:tr>
      <w:tr w:rsidR="0011201E" w:rsidRPr="00B85595" w14:paraId="00391CE9" w14:textId="77777777" w:rsidTr="00CE29D5">
        <w:trPr>
          <w:cantSplit/>
          <w:trHeight w:val="502"/>
          <w:jc w:val="center"/>
        </w:trPr>
        <w:tc>
          <w:tcPr>
            <w:tcW w:w="9199" w:type="dxa"/>
            <w:gridSpan w:val="5"/>
            <w:shd w:val="clear" w:color="auto" w:fill="C4BC96"/>
            <w:vAlign w:val="center"/>
          </w:tcPr>
          <w:p w14:paraId="7649F8A2" w14:textId="77777777" w:rsidR="0011201E" w:rsidRPr="00B85595" w:rsidRDefault="0011201E" w:rsidP="00CE29D5">
            <w:pPr>
              <w:widowControl w:val="0"/>
              <w:spacing w:before="60" w:after="60"/>
              <w:jc w:val="right"/>
              <w:rPr>
                <w:rFonts w:ascii="Arial" w:hAnsi="Arial" w:cs="Arial"/>
                <w:b/>
                <w:bCs/>
                <w:sz w:val="22"/>
                <w:szCs w:val="22"/>
              </w:rPr>
            </w:pPr>
            <w:r w:rsidRPr="00B85595">
              <w:rPr>
                <w:rFonts w:ascii="Arial" w:hAnsi="Arial" w:cs="Arial"/>
                <w:b/>
                <w:bCs/>
                <w:sz w:val="22"/>
                <w:szCs w:val="22"/>
              </w:rPr>
              <w:t>Valor Total Estimado (R$)</w:t>
            </w:r>
          </w:p>
        </w:tc>
        <w:tc>
          <w:tcPr>
            <w:tcW w:w="1419" w:type="dxa"/>
            <w:shd w:val="clear" w:color="auto" w:fill="C4BC96"/>
            <w:vAlign w:val="center"/>
          </w:tcPr>
          <w:p w14:paraId="0ED443C9" w14:textId="77777777" w:rsidR="0011201E" w:rsidRPr="00B85595" w:rsidRDefault="0011201E" w:rsidP="00CE29D5">
            <w:pPr>
              <w:suppressAutoHyphens w:val="0"/>
              <w:jc w:val="center"/>
              <w:rPr>
                <w:rFonts w:ascii="Arial" w:hAnsi="Arial" w:cs="Arial"/>
                <w:b/>
                <w:bCs/>
                <w:sz w:val="22"/>
                <w:szCs w:val="22"/>
              </w:rPr>
            </w:pPr>
            <w:r w:rsidRPr="00B85595">
              <w:rPr>
                <w:rFonts w:ascii="Arial" w:hAnsi="Arial" w:cs="Arial"/>
                <w:b/>
                <w:bCs/>
                <w:sz w:val="22"/>
                <w:szCs w:val="22"/>
              </w:rPr>
              <w:t>59.246,80</w:t>
            </w:r>
          </w:p>
        </w:tc>
      </w:tr>
    </w:tbl>
    <w:p w14:paraId="2A16D489" w14:textId="77777777" w:rsidR="0011201E" w:rsidRPr="00B85595" w:rsidRDefault="0011201E" w:rsidP="0011201E">
      <w:pPr>
        <w:pStyle w:val="Corponico"/>
        <w:widowControl w:val="0"/>
        <w:suppressAutoHyphens w:val="0"/>
        <w:spacing w:after="0"/>
        <w:jc w:val="center"/>
        <w:rPr>
          <w:rFonts w:ascii="Arial" w:hAnsi="Arial" w:cs="Arial"/>
          <w:sz w:val="22"/>
          <w:szCs w:val="22"/>
          <w:u w:val="single"/>
        </w:rPr>
      </w:pPr>
    </w:p>
    <w:p w14:paraId="48E466F5" w14:textId="77777777" w:rsidR="0011201E" w:rsidRPr="00B85595" w:rsidRDefault="0011201E" w:rsidP="0011201E">
      <w:pPr>
        <w:pStyle w:val="Corponico"/>
        <w:widowControl w:val="0"/>
        <w:suppressAutoHyphens w:val="0"/>
        <w:spacing w:after="0"/>
        <w:jc w:val="center"/>
        <w:rPr>
          <w:rFonts w:ascii="Arial" w:hAnsi="Arial" w:cs="Arial"/>
          <w:sz w:val="22"/>
          <w:szCs w:val="22"/>
          <w:u w:val="single"/>
        </w:rPr>
      </w:pPr>
    </w:p>
    <w:p w14:paraId="7E3CA558" w14:textId="77777777" w:rsidR="00AC734F" w:rsidRDefault="0011201E" w:rsidP="00AC734F">
      <w:pPr>
        <w:autoSpaceDE w:val="0"/>
        <w:spacing w:after="120"/>
        <w:jc w:val="center"/>
      </w:pPr>
      <w:r w:rsidRPr="00B85595">
        <w:rPr>
          <w:rFonts w:ascii="Arial" w:hAnsi="Arial" w:cs="Arial"/>
          <w:b/>
        </w:rPr>
        <w:br w:type="page"/>
      </w:r>
      <w:r w:rsidR="00AC734F">
        <w:rPr>
          <w:rFonts w:ascii="Arial" w:hAnsi="Arial" w:cs="Arial"/>
          <w:b/>
          <w:bCs/>
          <w:color w:val="000000"/>
          <w:sz w:val="22"/>
          <w:szCs w:val="22"/>
        </w:rPr>
        <w:lastRenderedPageBreak/>
        <w:t>PREGÃO ELETRÔNICO Nº 90027/2024</w:t>
      </w:r>
    </w:p>
    <w:p w14:paraId="77A01973" w14:textId="77777777" w:rsidR="00AC734F" w:rsidRDefault="00AC734F" w:rsidP="00AC734F">
      <w:pPr>
        <w:pStyle w:val="Corponico"/>
        <w:spacing w:after="120"/>
        <w:rPr>
          <w:rFonts w:ascii="Arial" w:hAnsi="Arial" w:cs="Arial"/>
          <w:b/>
          <w:bCs/>
          <w:color w:val="000000"/>
          <w:sz w:val="22"/>
          <w:szCs w:val="22"/>
        </w:rPr>
      </w:pPr>
    </w:p>
    <w:p w14:paraId="7D4EAF66" w14:textId="53FD53FA" w:rsidR="0011201E" w:rsidRPr="00B85595" w:rsidRDefault="0011201E" w:rsidP="0011201E">
      <w:pPr>
        <w:pStyle w:val="Corponico"/>
        <w:spacing w:after="0" w:line="360" w:lineRule="auto"/>
        <w:jc w:val="center"/>
        <w:rPr>
          <w:rFonts w:ascii="Arial" w:hAnsi="Arial" w:cs="Arial"/>
          <w:b/>
          <w:bCs/>
          <w:sz w:val="22"/>
          <w:szCs w:val="22"/>
          <w:u w:val="single"/>
        </w:rPr>
      </w:pPr>
      <w:r w:rsidRPr="00B85595">
        <w:rPr>
          <w:rFonts w:ascii="Arial" w:hAnsi="Arial" w:cs="Arial"/>
          <w:b/>
          <w:sz w:val="22"/>
          <w:szCs w:val="22"/>
          <w:u w:val="single"/>
        </w:rPr>
        <w:t xml:space="preserve">ANEXO III - </w:t>
      </w:r>
      <w:r w:rsidRPr="00B85595">
        <w:rPr>
          <w:rFonts w:ascii="Arial" w:hAnsi="Arial" w:cs="Arial"/>
          <w:b/>
          <w:bCs/>
          <w:sz w:val="22"/>
          <w:szCs w:val="22"/>
          <w:u w:val="single"/>
        </w:rPr>
        <w:t>MODELO DA PROPOSTA DE PREÇOS</w:t>
      </w:r>
    </w:p>
    <w:p w14:paraId="4EABD98F" w14:textId="77777777" w:rsidR="0011201E" w:rsidRPr="00B85595" w:rsidRDefault="0011201E" w:rsidP="0011201E">
      <w:pPr>
        <w:widowControl w:val="0"/>
        <w:spacing w:after="120"/>
        <w:ind w:right="1"/>
        <w:jc w:val="both"/>
        <w:rPr>
          <w:rFonts w:ascii="Arial" w:eastAsia="Calibri" w:hAnsi="Arial" w:cs="Arial"/>
          <w:sz w:val="22"/>
          <w:szCs w:val="22"/>
        </w:rPr>
      </w:pPr>
    </w:p>
    <w:p w14:paraId="31C62661" w14:textId="77777777" w:rsidR="0011201E" w:rsidRPr="00B85595" w:rsidRDefault="0011201E" w:rsidP="0011201E">
      <w:pPr>
        <w:widowControl w:val="0"/>
        <w:spacing w:after="120" w:line="360" w:lineRule="auto"/>
        <w:ind w:right="1"/>
        <w:jc w:val="both"/>
        <w:rPr>
          <w:rFonts w:ascii="Arial" w:eastAsia="Calibri" w:hAnsi="Arial" w:cs="Arial"/>
          <w:sz w:val="22"/>
          <w:szCs w:val="22"/>
        </w:rPr>
      </w:pPr>
      <w:r w:rsidRPr="00B85595">
        <w:rPr>
          <w:rFonts w:ascii="Arial" w:eastAsia="Calibri" w:hAnsi="Arial" w:cs="Arial"/>
          <w:sz w:val="22"/>
          <w:szCs w:val="22"/>
        </w:rPr>
        <w:t>[</w:t>
      </w:r>
      <w:r w:rsidRPr="00B85595">
        <w:rPr>
          <w:rFonts w:ascii="Arial" w:eastAsia="Calibri" w:hAnsi="Arial" w:cs="Arial"/>
          <w:b/>
          <w:bCs/>
          <w:sz w:val="22"/>
          <w:szCs w:val="22"/>
        </w:rPr>
        <w:t>NOME DO PROPONENTE</w:t>
      </w:r>
      <w:r w:rsidRPr="00B85595">
        <w:rPr>
          <w:rFonts w:ascii="Arial" w:eastAsia="Calibri" w:hAnsi="Arial" w:cs="Arial"/>
          <w:sz w:val="22"/>
          <w:szCs w:val="22"/>
        </w:rPr>
        <w:t xml:space="preserve">], CNPJ, endereço, representante, vem apresentar proposta de preços para o fornecimento de </w:t>
      </w:r>
      <w:r w:rsidRPr="00B85595">
        <w:rPr>
          <w:rFonts w:ascii="Arial" w:eastAsia="Bitstream Vera Sans" w:hAnsi="Arial" w:cs="Arial"/>
          <w:sz w:val="22"/>
          <w:szCs w:val="22"/>
        </w:rPr>
        <w:t>MATERIAL DE CONSUMO (material de expediente),</w:t>
      </w:r>
      <w:r w:rsidRPr="00B85595">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30"/>
        <w:gridCol w:w="943"/>
        <w:gridCol w:w="1077"/>
        <w:gridCol w:w="4125"/>
        <w:gridCol w:w="1343"/>
        <w:gridCol w:w="1192"/>
      </w:tblGrid>
      <w:tr w:rsidR="0011201E" w:rsidRPr="00B85595" w14:paraId="472FC02C" w14:textId="77777777" w:rsidTr="00CE29D5">
        <w:trPr>
          <w:trHeight w:val="660"/>
          <w:tblHeader/>
        </w:trPr>
        <w:tc>
          <w:tcPr>
            <w:tcW w:w="981" w:type="dxa"/>
            <w:shd w:val="clear" w:color="auto" w:fill="C4BC96"/>
            <w:vAlign w:val="center"/>
          </w:tcPr>
          <w:p w14:paraId="19BB3281" w14:textId="77777777" w:rsidR="0011201E" w:rsidRPr="00B85595" w:rsidRDefault="0011201E" w:rsidP="00CE29D5">
            <w:pPr>
              <w:widowControl w:val="0"/>
              <w:spacing w:before="120" w:after="120"/>
              <w:jc w:val="center"/>
              <w:rPr>
                <w:rFonts w:ascii="Arial" w:hAnsi="Arial" w:cs="Arial"/>
                <w:b/>
                <w:bCs/>
              </w:rPr>
            </w:pPr>
            <w:r w:rsidRPr="00B85595">
              <w:rPr>
                <w:rFonts w:ascii="Arial" w:hAnsi="Arial" w:cs="Arial"/>
                <w:b/>
                <w:bCs/>
              </w:rPr>
              <w:t>Item</w:t>
            </w:r>
          </w:p>
        </w:tc>
        <w:tc>
          <w:tcPr>
            <w:tcW w:w="995" w:type="dxa"/>
            <w:shd w:val="clear" w:color="auto" w:fill="C4BC96"/>
            <w:vAlign w:val="center"/>
          </w:tcPr>
          <w:p w14:paraId="3D8D3B7B" w14:textId="77777777" w:rsidR="0011201E" w:rsidRPr="00B85595" w:rsidRDefault="0011201E" w:rsidP="00CE29D5">
            <w:pPr>
              <w:widowControl w:val="0"/>
              <w:spacing w:before="120" w:after="120"/>
              <w:jc w:val="center"/>
              <w:rPr>
                <w:rFonts w:ascii="Arial" w:hAnsi="Arial" w:cs="Arial"/>
                <w:b/>
                <w:bCs/>
              </w:rPr>
            </w:pPr>
            <w:proofErr w:type="spellStart"/>
            <w:r w:rsidRPr="00B85595">
              <w:rPr>
                <w:rFonts w:ascii="Arial" w:hAnsi="Arial" w:cs="Arial"/>
                <w:b/>
                <w:bCs/>
              </w:rPr>
              <w:t>Und</w:t>
            </w:r>
            <w:proofErr w:type="spellEnd"/>
          </w:p>
        </w:tc>
        <w:tc>
          <w:tcPr>
            <w:tcW w:w="1137" w:type="dxa"/>
            <w:shd w:val="clear" w:color="auto" w:fill="C4BC96"/>
            <w:vAlign w:val="center"/>
          </w:tcPr>
          <w:p w14:paraId="6E2FB57F" w14:textId="77777777" w:rsidR="0011201E" w:rsidRPr="00B85595" w:rsidRDefault="0011201E" w:rsidP="00CE29D5">
            <w:pPr>
              <w:widowControl w:val="0"/>
              <w:spacing w:before="120" w:after="120"/>
              <w:jc w:val="center"/>
              <w:rPr>
                <w:rFonts w:ascii="Arial" w:hAnsi="Arial" w:cs="Arial"/>
                <w:b/>
                <w:bCs/>
              </w:rPr>
            </w:pPr>
            <w:proofErr w:type="spellStart"/>
            <w:r w:rsidRPr="00B85595">
              <w:rPr>
                <w:rFonts w:ascii="Arial" w:hAnsi="Arial" w:cs="Arial"/>
                <w:b/>
                <w:bCs/>
              </w:rPr>
              <w:t>Qtd</w:t>
            </w:r>
            <w:proofErr w:type="spellEnd"/>
          </w:p>
        </w:tc>
        <w:tc>
          <w:tcPr>
            <w:tcW w:w="4381" w:type="dxa"/>
            <w:shd w:val="clear" w:color="auto" w:fill="C4BC96"/>
            <w:vAlign w:val="center"/>
          </w:tcPr>
          <w:p w14:paraId="3752C4D8" w14:textId="77777777" w:rsidR="0011201E" w:rsidRPr="00B85595" w:rsidRDefault="0011201E" w:rsidP="00CE29D5">
            <w:pPr>
              <w:widowControl w:val="0"/>
              <w:spacing w:before="120" w:after="120"/>
              <w:jc w:val="center"/>
              <w:rPr>
                <w:rFonts w:ascii="Arial" w:hAnsi="Arial" w:cs="Arial"/>
                <w:b/>
                <w:bCs/>
              </w:rPr>
            </w:pPr>
            <w:r w:rsidRPr="00B85595">
              <w:rPr>
                <w:rFonts w:ascii="Arial" w:hAnsi="Arial" w:cs="Arial"/>
                <w:b/>
                <w:bCs/>
              </w:rPr>
              <w:t>Especificação</w:t>
            </w:r>
          </w:p>
        </w:tc>
        <w:tc>
          <w:tcPr>
            <w:tcW w:w="1420" w:type="dxa"/>
            <w:shd w:val="clear" w:color="auto" w:fill="C4BC96"/>
            <w:vAlign w:val="center"/>
          </w:tcPr>
          <w:p w14:paraId="7D56681C" w14:textId="77777777" w:rsidR="0011201E" w:rsidRPr="00B85595" w:rsidRDefault="0011201E" w:rsidP="00CE29D5">
            <w:pPr>
              <w:widowControl w:val="0"/>
              <w:spacing w:before="120" w:after="120"/>
              <w:jc w:val="center"/>
              <w:rPr>
                <w:rFonts w:ascii="Arial" w:hAnsi="Arial" w:cs="Arial"/>
                <w:b/>
                <w:bCs/>
              </w:rPr>
            </w:pPr>
            <w:r w:rsidRPr="00B85595">
              <w:rPr>
                <w:rFonts w:ascii="Arial" w:hAnsi="Arial" w:cs="Arial"/>
                <w:b/>
                <w:bCs/>
              </w:rPr>
              <w:t>Preço Unitário (R$)</w:t>
            </w:r>
          </w:p>
        </w:tc>
        <w:tc>
          <w:tcPr>
            <w:tcW w:w="1260" w:type="dxa"/>
            <w:shd w:val="clear" w:color="auto" w:fill="C4BC96"/>
            <w:vAlign w:val="center"/>
          </w:tcPr>
          <w:p w14:paraId="76E4EB9C" w14:textId="77777777" w:rsidR="0011201E" w:rsidRPr="00B85595" w:rsidRDefault="0011201E" w:rsidP="00CE29D5">
            <w:pPr>
              <w:widowControl w:val="0"/>
              <w:spacing w:before="120" w:after="120"/>
              <w:jc w:val="center"/>
              <w:rPr>
                <w:rFonts w:ascii="Arial" w:hAnsi="Arial" w:cs="Arial"/>
                <w:b/>
                <w:bCs/>
              </w:rPr>
            </w:pPr>
            <w:r w:rsidRPr="00B85595">
              <w:rPr>
                <w:rFonts w:ascii="Arial" w:hAnsi="Arial" w:cs="Arial"/>
                <w:b/>
                <w:bCs/>
              </w:rPr>
              <w:t>Valor Total do Item (R$)</w:t>
            </w:r>
          </w:p>
        </w:tc>
      </w:tr>
      <w:tr w:rsidR="0011201E" w:rsidRPr="00B85595" w14:paraId="64675E7F" w14:textId="77777777" w:rsidTr="00CE29D5">
        <w:trPr>
          <w:trHeight w:val="523"/>
        </w:trPr>
        <w:tc>
          <w:tcPr>
            <w:tcW w:w="981" w:type="dxa"/>
            <w:shd w:val="clear" w:color="auto" w:fill="auto"/>
            <w:vAlign w:val="center"/>
          </w:tcPr>
          <w:p w14:paraId="0DEC459C" w14:textId="77777777" w:rsidR="0011201E" w:rsidRPr="00B85595" w:rsidRDefault="0011201E" w:rsidP="00CE29D5">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3C371B2F"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291AA5AE"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7E52C240" w14:textId="77777777" w:rsidR="0011201E" w:rsidRPr="00B85595" w:rsidRDefault="0011201E" w:rsidP="00CE29D5">
            <w:pPr>
              <w:pStyle w:val="Corponico"/>
              <w:widowControl w:val="0"/>
              <w:suppressAutoHyphens w:val="0"/>
              <w:spacing w:before="120" w:after="120"/>
              <w:rPr>
                <w:rFonts w:ascii="Arial" w:hAnsi="Arial" w:cs="Arial"/>
                <w:sz w:val="22"/>
                <w:szCs w:val="22"/>
              </w:rPr>
            </w:pPr>
          </w:p>
        </w:tc>
        <w:tc>
          <w:tcPr>
            <w:tcW w:w="1420" w:type="dxa"/>
            <w:vAlign w:val="center"/>
          </w:tcPr>
          <w:p w14:paraId="47F2FA60" w14:textId="77777777" w:rsidR="0011201E" w:rsidRPr="00B85595" w:rsidRDefault="0011201E" w:rsidP="00CE29D5">
            <w:pPr>
              <w:widowControl w:val="0"/>
              <w:spacing w:before="120" w:after="120"/>
              <w:jc w:val="center"/>
              <w:rPr>
                <w:rFonts w:ascii="Arial" w:hAnsi="Arial" w:cs="Arial"/>
              </w:rPr>
            </w:pPr>
            <w:r w:rsidRPr="00B85595">
              <w:rPr>
                <w:rFonts w:ascii="Arial" w:hAnsi="Arial" w:cs="Arial"/>
                <w:b/>
                <w:bCs/>
              </w:rPr>
              <w:t>(*)</w:t>
            </w:r>
          </w:p>
        </w:tc>
        <w:tc>
          <w:tcPr>
            <w:tcW w:w="1260" w:type="dxa"/>
            <w:vAlign w:val="center"/>
          </w:tcPr>
          <w:p w14:paraId="4F7C08B8" w14:textId="77777777" w:rsidR="0011201E" w:rsidRPr="00B85595" w:rsidRDefault="0011201E" w:rsidP="00CE29D5">
            <w:pPr>
              <w:widowControl w:val="0"/>
              <w:spacing w:before="120" w:after="120"/>
              <w:jc w:val="center"/>
              <w:rPr>
                <w:rFonts w:ascii="Arial" w:hAnsi="Arial" w:cs="Arial"/>
                <w:b/>
                <w:bCs/>
              </w:rPr>
            </w:pPr>
          </w:p>
        </w:tc>
      </w:tr>
      <w:tr w:rsidR="0011201E" w:rsidRPr="00B85595" w14:paraId="445DEDE4" w14:textId="77777777" w:rsidTr="00CE29D5">
        <w:trPr>
          <w:trHeight w:val="544"/>
        </w:trPr>
        <w:tc>
          <w:tcPr>
            <w:tcW w:w="981" w:type="dxa"/>
            <w:shd w:val="clear" w:color="auto" w:fill="auto"/>
            <w:vAlign w:val="center"/>
          </w:tcPr>
          <w:p w14:paraId="6CA11E4D" w14:textId="77777777" w:rsidR="0011201E" w:rsidRPr="00B85595" w:rsidRDefault="0011201E" w:rsidP="00CE29D5">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7C146CF3"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36A4A595"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65710FFB" w14:textId="77777777" w:rsidR="0011201E" w:rsidRPr="00B85595" w:rsidRDefault="0011201E" w:rsidP="00CE29D5">
            <w:pPr>
              <w:pStyle w:val="Corponico"/>
              <w:widowControl w:val="0"/>
              <w:suppressAutoHyphens w:val="0"/>
              <w:spacing w:before="120" w:after="120"/>
              <w:rPr>
                <w:rFonts w:ascii="Arial" w:hAnsi="Arial" w:cs="Arial"/>
                <w:sz w:val="22"/>
                <w:szCs w:val="22"/>
              </w:rPr>
            </w:pPr>
          </w:p>
        </w:tc>
        <w:tc>
          <w:tcPr>
            <w:tcW w:w="1420" w:type="dxa"/>
            <w:vAlign w:val="center"/>
          </w:tcPr>
          <w:p w14:paraId="3D7EFBA2" w14:textId="77777777" w:rsidR="0011201E" w:rsidRPr="00B85595" w:rsidRDefault="0011201E" w:rsidP="00CE29D5">
            <w:pPr>
              <w:widowControl w:val="0"/>
              <w:spacing w:before="120" w:after="120"/>
              <w:jc w:val="center"/>
              <w:rPr>
                <w:rFonts w:ascii="Arial" w:hAnsi="Arial" w:cs="Arial"/>
              </w:rPr>
            </w:pPr>
            <w:r w:rsidRPr="00B85595">
              <w:rPr>
                <w:rFonts w:ascii="Arial" w:hAnsi="Arial" w:cs="Arial"/>
                <w:b/>
                <w:bCs/>
              </w:rPr>
              <w:t>(*)</w:t>
            </w:r>
          </w:p>
        </w:tc>
        <w:tc>
          <w:tcPr>
            <w:tcW w:w="1260" w:type="dxa"/>
            <w:vAlign w:val="center"/>
          </w:tcPr>
          <w:p w14:paraId="4B883B76" w14:textId="77777777" w:rsidR="0011201E" w:rsidRPr="00B85595" w:rsidRDefault="0011201E" w:rsidP="00CE29D5">
            <w:pPr>
              <w:widowControl w:val="0"/>
              <w:spacing w:before="120" w:after="120"/>
              <w:jc w:val="center"/>
              <w:rPr>
                <w:rFonts w:ascii="Arial" w:hAnsi="Arial" w:cs="Arial"/>
              </w:rPr>
            </w:pPr>
          </w:p>
        </w:tc>
      </w:tr>
      <w:tr w:rsidR="0011201E" w:rsidRPr="00B85595" w14:paraId="6390DD7A" w14:textId="77777777" w:rsidTr="00CE29D5">
        <w:trPr>
          <w:trHeight w:val="526"/>
        </w:trPr>
        <w:tc>
          <w:tcPr>
            <w:tcW w:w="981" w:type="dxa"/>
            <w:shd w:val="clear" w:color="auto" w:fill="auto"/>
            <w:vAlign w:val="center"/>
          </w:tcPr>
          <w:p w14:paraId="627C1D5E" w14:textId="77777777" w:rsidR="0011201E" w:rsidRPr="00B85595" w:rsidRDefault="0011201E" w:rsidP="00CE29D5">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4E7F7B4F"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0BAA6F94"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24872722" w14:textId="77777777" w:rsidR="0011201E" w:rsidRPr="00B85595" w:rsidRDefault="0011201E" w:rsidP="00CE29D5">
            <w:pPr>
              <w:pStyle w:val="Corponico"/>
              <w:widowControl w:val="0"/>
              <w:suppressAutoHyphens w:val="0"/>
              <w:spacing w:before="120" w:after="120"/>
              <w:rPr>
                <w:rFonts w:ascii="Arial" w:hAnsi="Arial" w:cs="Arial"/>
                <w:sz w:val="22"/>
                <w:szCs w:val="22"/>
              </w:rPr>
            </w:pPr>
          </w:p>
        </w:tc>
        <w:tc>
          <w:tcPr>
            <w:tcW w:w="1420" w:type="dxa"/>
            <w:vAlign w:val="center"/>
          </w:tcPr>
          <w:p w14:paraId="6FF4F6D3" w14:textId="77777777" w:rsidR="0011201E" w:rsidRPr="00B85595" w:rsidRDefault="0011201E" w:rsidP="00CE29D5">
            <w:pPr>
              <w:widowControl w:val="0"/>
              <w:spacing w:before="120" w:after="120"/>
              <w:jc w:val="center"/>
              <w:rPr>
                <w:rFonts w:ascii="Arial" w:hAnsi="Arial" w:cs="Arial"/>
              </w:rPr>
            </w:pPr>
            <w:r w:rsidRPr="00B85595">
              <w:rPr>
                <w:rFonts w:ascii="Arial" w:hAnsi="Arial" w:cs="Arial"/>
                <w:b/>
                <w:bCs/>
              </w:rPr>
              <w:t>(*)</w:t>
            </w:r>
          </w:p>
        </w:tc>
        <w:tc>
          <w:tcPr>
            <w:tcW w:w="1260" w:type="dxa"/>
            <w:vAlign w:val="center"/>
          </w:tcPr>
          <w:p w14:paraId="23ADF4B1" w14:textId="77777777" w:rsidR="0011201E" w:rsidRPr="00B85595" w:rsidRDefault="0011201E" w:rsidP="00CE29D5">
            <w:pPr>
              <w:widowControl w:val="0"/>
              <w:spacing w:before="120" w:after="120"/>
              <w:jc w:val="center"/>
              <w:rPr>
                <w:rFonts w:ascii="Arial" w:hAnsi="Arial" w:cs="Arial"/>
              </w:rPr>
            </w:pPr>
          </w:p>
        </w:tc>
      </w:tr>
      <w:tr w:rsidR="0011201E" w:rsidRPr="00B85595" w14:paraId="4F841409" w14:textId="77777777" w:rsidTr="00CE29D5">
        <w:trPr>
          <w:trHeight w:val="533"/>
        </w:trPr>
        <w:tc>
          <w:tcPr>
            <w:tcW w:w="981" w:type="dxa"/>
            <w:shd w:val="clear" w:color="auto" w:fill="auto"/>
            <w:vAlign w:val="center"/>
          </w:tcPr>
          <w:p w14:paraId="478D6D7B" w14:textId="77777777" w:rsidR="0011201E" w:rsidRPr="00B85595" w:rsidRDefault="0011201E" w:rsidP="00CE29D5">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17ADF18F"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0718C7AE" w14:textId="77777777" w:rsidR="0011201E" w:rsidRPr="00B85595" w:rsidRDefault="0011201E" w:rsidP="00CE29D5">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5CB111AF" w14:textId="77777777" w:rsidR="0011201E" w:rsidRPr="00B85595" w:rsidRDefault="0011201E" w:rsidP="00CE29D5">
            <w:pPr>
              <w:pStyle w:val="Corponico"/>
              <w:widowControl w:val="0"/>
              <w:suppressAutoHyphens w:val="0"/>
              <w:spacing w:before="120" w:after="120"/>
              <w:rPr>
                <w:rFonts w:ascii="Arial" w:hAnsi="Arial" w:cs="Arial"/>
                <w:sz w:val="22"/>
                <w:szCs w:val="22"/>
              </w:rPr>
            </w:pPr>
          </w:p>
        </w:tc>
        <w:tc>
          <w:tcPr>
            <w:tcW w:w="1420" w:type="dxa"/>
            <w:vAlign w:val="center"/>
          </w:tcPr>
          <w:p w14:paraId="10005E9D" w14:textId="77777777" w:rsidR="0011201E" w:rsidRPr="00B85595" w:rsidRDefault="0011201E" w:rsidP="00CE29D5">
            <w:pPr>
              <w:widowControl w:val="0"/>
              <w:spacing w:before="120" w:after="120"/>
              <w:jc w:val="center"/>
              <w:rPr>
                <w:rFonts w:ascii="Arial" w:hAnsi="Arial" w:cs="Arial"/>
              </w:rPr>
            </w:pPr>
            <w:r w:rsidRPr="00B85595">
              <w:rPr>
                <w:rFonts w:ascii="Arial" w:hAnsi="Arial" w:cs="Arial"/>
                <w:b/>
                <w:bCs/>
              </w:rPr>
              <w:t>(*)</w:t>
            </w:r>
          </w:p>
        </w:tc>
        <w:tc>
          <w:tcPr>
            <w:tcW w:w="1260" w:type="dxa"/>
            <w:vAlign w:val="center"/>
          </w:tcPr>
          <w:p w14:paraId="793A600F" w14:textId="77777777" w:rsidR="0011201E" w:rsidRPr="00B85595" w:rsidRDefault="0011201E" w:rsidP="00CE29D5">
            <w:pPr>
              <w:widowControl w:val="0"/>
              <w:spacing w:before="120" w:after="120"/>
              <w:jc w:val="center"/>
              <w:rPr>
                <w:rFonts w:ascii="Arial" w:hAnsi="Arial" w:cs="Arial"/>
              </w:rPr>
            </w:pPr>
          </w:p>
        </w:tc>
      </w:tr>
      <w:tr w:rsidR="0011201E" w:rsidRPr="00B85595" w14:paraId="07ECC270" w14:textId="77777777" w:rsidTr="00CE29D5">
        <w:trPr>
          <w:trHeight w:val="285"/>
        </w:trPr>
        <w:tc>
          <w:tcPr>
            <w:tcW w:w="8914" w:type="dxa"/>
            <w:gridSpan w:val="5"/>
            <w:shd w:val="clear" w:color="auto" w:fill="C4BC96"/>
            <w:vAlign w:val="center"/>
          </w:tcPr>
          <w:p w14:paraId="19018F63" w14:textId="77777777" w:rsidR="0011201E" w:rsidRPr="00B85595" w:rsidRDefault="0011201E" w:rsidP="00CE29D5">
            <w:pPr>
              <w:widowControl w:val="0"/>
              <w:spacing w:before="120" w:after="120"/>
              <w:jc w:val="right"/>
              <w:rPr>
                <w:rFonts w:ascii="Arial" w:hAnsi="Arial" w:cs="Arial"/>
                <w:b/>
              </w:rPr>
            </w:pPr>
            <w:r w:rsidRPr="00B85595">
              <w:rPr>
                <w:rFonts w:ascii="Arial" w:hAnsi="Arial" w:cs="Arial"/>
                <w:b/>
              </w:rPr>
              <w:t>VALOR TOTAL (R$)</w:t>
            </w:r>
          </w:p>
        </w:tc>
        <w:tc>
          <w:tcPr>
            <w:tcW w:w="1260" w:type="dxa"/>
            <w:shd w:val="clear" w:color="auto" w:fill="C4BC96"/>
            <w:vAlign w:val="center"/>
          </w:tcPr>
          <w:p w14:paraId="6BE694F1" w14:textId="77777777" w:rsidR="0011201E" w:rsidRPr="00B85595" w:rsidRDefault="0011201E" w:rsidP="00CE29D5">
            <w:pPr>
              <w:widowControl w:val="0"/>
              <w:spacing w:before="120" w:after="120"/>
              <w:jc w:val="center"/>
              <w:rPr>
                <w:rFonts w:ascii="Arial" w:hAnsi="Arial" w:cs="Arial"/>
                <w:b/>
              </w:rPr>
            </w:pPr>
          </w:p>
        </w:tc>
      </w:tr>
    </w:tbl>
    <w:p w14:paraId="20EBF0EC" w14:textId="77777777" w:rsidR="0011201E" w:rsidRPr="00B85595" w:rsidRDefault="0011201E" w:rsidP="0011201E">
      <w:pPr>
        <w:widowControl w:val="0"/>
        <w:rPr>
          <w:rFonts w:ascii="Arial" w:hAnsi="Arial" w:cs="Arial"/>
          <w:b/>
          <w:i/>
          <w:sz w:val="18"/>
          <w:szCs w:val="18"/>
        </w:rPr>
      </w:pPr>
      <w:r w:rsidRPr="00B85595">
        <w:rPr>
          <w:rFonts w:ascii="Arial" w:hAnsi="Arial" w:cs="Arial"/>
          <w:b/>
          <w:i/>
          <w:sz w:val="18"/>
          <w:szCs w:val="18"/>
        </w:rPr>
        <w:t xml:space="preserve">(*) Valor total do item a ser lançado no sistema </w:t>
      </w:r>
      <w:proofErr w:type="spellStart"/>
      <w:r w:rsidRPr="00B85595">
        <w:rPr>
          <w:rFonts w:ascii="Arial" w:hAnsi="Arial" w:cs="Arial"/>
          <w:b/>
          <w:i/>
          <w:sz w:val="18"/>
          <w:szCs w:val="18"/>
        </w:rPr>
        <w:t>Comprasnet</w:t>
      </w:r>
      <w:proofErr w:type="spellEnd"/>
      <w:r w:rsidRPr="00B85595">
        <w:rPr>
          <w:rFonts w:ascii="Arial" w:hAnsi="Arial" w:cs="Arial"/>
          <w:b/>
          <w:i/>
          <w:sz w:val="18"/>
          <w:szCs w:val="18"/>
        </w:rPr>
        <w:t>.</w:t>
      </w:r>
    </w:p>
    <w:p w14:paraId="168643FC" w14:textId="77777777" w:rsidR="0011201E" w:rsidRPr="00B85595" w:rsidRDefault="0011201E" w:rsidP="0011201E">
      <w:pPr>
        <w:widowControl w:val="0"/>
        <w:spacing w:before="120" w:after="120"/>
        <w:jc w:val="both"/>
        <w:rPr>
          <w:rFonts w:ascii="Arial" w:hAnsi="Arial" w:cs="Arial"/>
          <w:b/>
        </w:rPr>
      </w:pPr>
    </w:p>
    <w:p w14:paraId="37EAE181" w14:textId="77777777" w:rsidR="0011201E" w:rsidRPr="00AC734F" w:rsidRDefault="0011201E" w:rsidP="006A4606">
      <w:pPr>
        <w:widowControl w:val="0"/>
        <w:spacing w:before="120" w:after="120" w:line="360" w:lineRule="auto"/>
        <w:jc w:val="both"/>
        <w:rPr>
          <w:rFonts w:ascii="Arial" w:hAnsi="Arial" w:cs="Arial"/>
          <w:sz w:val="22"/>
          <w:szCs w:val="22"/>
        </w:rPr>
      </w:pPr>
      <w:r w:rsidRPr="00B85595">
        <w:rPr>
          <w:rFonts w:ascii="Arial" w:hAnsi="Arial" w:cs="Arial"/>
          <w:b/>
          <w:sz w:val="22"/>
          <w:szCs w:val="22"/>
        </w:rPr>
        <w:t xml:space="preserve">Declaração - </w:t>
      </w:r>
      <w:r w:rsidRPr="00B85595">
        <w:rPr>
          <w:rFonts w:ascii="Arial" w:hAnsi="Arial" w:cs="Arial"/>
          <w:sz w:val="22"/>
          <w:szCs w:val="22"/>
        </w:rPr>
        <w:t xml:space="preserve">A [nome da proponente] </w:t>
      </w:r>
      <w:r w:rsidRPr="00AC734F">
        <w:rPr>
          <w:rFonts w:ascii="Arial" w:hAnsi="Arial" w:cs="Arial"/>
          <w:sz w:val="22"/>
          <w:szCs w:val="22"/>
        </w:rPr>
        <w:t>declara que:</w:t>
      </w:r>
    </w:p>
    <w:p w14:paraId="48D9EC3A" w14:textId="77777777" w:rsidR="0011201E" w:rsidRPr="00AC734F" w:rsidRDefault="0011201E" w:rsidP="006A4606">
      <w:pPr>
        <w:pStyle w:val="PargrafodaLista"/>
        <w:numPr>
          <w:ilvl w:val="0"/>
          <w:numId w:val="45"/>
        </w:numPr>
        <w:tabs>
          <w:tab w:val="left" w:pos="426"/>
        </w:tabs>
        <w:spacing w:after="120" w:line="360" w:lineRule="auto"/>
        <w:ind w:left="0" w:firstLine="0"/>
        <w:contextualSpacing w:val="0"/>
        <w:jc w:val="both"/>
        <w:rPr>
          <w:rFonts w:ascii="Arial" w:hAnsi="Arial" w:cs="Arial"/>
          <w:bCs/>
          <w:sz w:val="22"/>
          <w:szCs w:val="22"/>
        </w:rPr>
      </w:pPr>
      <w:r w:rsidRPr="00AC734F">
        <w:rPr>
          <w:rFonts w:ascii="Arial" w:hAnsi="Arial" w:cs="Arial"/>
          <w:bCs/>
          <w:sz w:val="22"/>
          <w:szCs w:val="22"/>
        </w:rPr>
        <w:t>Atenderá ao prazo para a execução integral do objeto de no máximo 30 (trinta) dias corridos, contados do recebimento da Nota de Empenho;</w:t>
      </w:r>
    </w:p>
    <w:p w14:paraId="6B484928" w14:textId="07E5A0C5" w:rsidR="0011201E" w:rsidRPr="00AC734F" w:rsidRDefault="0011201E" w:rsidP="006A4606">
      <w:pPr>
        <w:pStyle w:val="PargrafodaLista"/>
        <w:numPr>
          <w:ilvl w:val="0"/>
          <w:numId w:val="45"/>
        </w:numPr>
        <w:tabs>
          <w:tab w:val="left" w:pos="426"/>
        </w:tabs>
        <w:spacing w:after="120" w:line="360" w:lineRule="auto"/>
        <w:ind w:left="0" w:firstLine="0"/>
        <w:contextualSpacing w:val="0"/>
        <w:jc w:val="both"/>
        <w:rPr>
          <w:rFonts w:ascii="Arial" w:hAnsi="Arial" w:cs="Arial"/>
          <w:bCs/>
          <w:sz w:val="22"/>
          <w:szCs w:val="22"/>
        </w:rPr>
      </w:pPr>
      <w:r w:rsidRPr="00AC734F">
        <w:rPr>
          <w:rFonts w:ascii="Arial" w:hAnsi="Arial" w:cs="Arial"/>
          <w:bCs/>
          <w:sz w:val="22"/>
          <w:szCs w:val="22"/>
        </w:rPr>
        <w:t xml:space="preserve">O prazo de validade da proposta é de no mínimo de </w:t>
      </w:r>
      <w:r w:rsidR="006A4606" w:rsidRPr="00AC734F">
        <w:rPr>
          <w:rFonts w:ascii="Arial" w:hAnsi="Arial" w:cs="Arial"/>
          <w:bCs/>
          <w:sz w:val="22"/>
          <w:szCs w:val="22"/>
        </w:rPr>
        <w:t>120 (cento e vinte)</w:t>
      </w:r>
      <w:r w:rsidRPr="00AC734F">
        <w:rPr>
          <w:rFonts w:ascii="Arial" w:hAnsi="Arial" w:cs="Arial"/>
          <w:bCs/>
          <w:sz w:val="22"/>
          <w:szCs w:val="22"/>
        </w:rPr>
        <w:t xml:space="preserve"> dias corridos da data de sua apresentação definitiva;</w:t>
      </w:r>
    </w:p>
    <w:p w14:paraId="4F2B6670" w14:textId="77777777" w:rsidR="0011201E" w:rsidRPr="00AC734F" w:rsidRDefault="0011201E" w:rsidP="006A4606">
      <w:pPr>
        <w:pStyle w:val="PargrafodaLista"/>
        <w:numPr>
          <w:ilvl w:val="0"/>
          <w:numId w:val="45"/>
        </w:numPr>
        <w:tabs>
          <w:tab w:val="left" w:pos="426"/>
        </w:tabs>
        <w:spacing w:after="120" w:line="360" w:lineRule="auto"/>
        <w:ind w:left="0" w:right="140" w:firstLine="0"/>
        <w:contextualSpacing w:val="0"/>
        <w:jc w:val="both"/>
        <w:rPr>
          <w:rFonts w:ascii="Arial" w:hAnsi="Arial" w:cs="Arial"/>
          <w:bCs/>
          <w:sz w:val="22"/>
          <w:szCs w:val="22"/>
        </w:rPr>
      </w:pPr>
      <w:r w:rsidRPr="00AC734F">
        <w:rPr>
          <w:rFonts w:ascii="Arial" w:hAnsi="Arial" w:cs="Arial"/>
          <w:bCs/>
          <w:sz w:val="22"/>
          <w:szCs w:val="22"/>
        </w:rPr>
        <w:t>Atende aos requisitos previstos no art. 2° da Lei Distrital n° 4.770, de 22 de fevereiro de 2012.</w:t>
      </w:r>
    </w:p>
    <w:p w14:paraId="4F05A789" w14:textId="77777777" w:rsidR="0011201E" w:rsidRPr="00AC734F" w:rsidRDefault="0011201E" w:rsidP="0011201E">
      <w:pPr>
        <w:widowControl w:val="0"/>
        <w:jc w:val="both"/>
        <w:rPr>
          <w:rFonts w:ascii="Arial" w:hAnsi="Arial" w:cs="Arial"/>
          <w:b/>
          <w:sz w:val="22"/>
          <w:szCs w:val="22"/>
        </w:rPr>
      </w:pPr>
    </w:p>
    <w:p w14:paraId="26F90C3C" w14:textId="77777777" w:rsidR="0011201E" w:rsidRPr="00B85595" w:rsidRDefault="0011201E" w:rsidP="0011201E">
      <w:pPr>
        <w:widowControl w:val="0"/>
        <w:jc w:val="both"/>
        <w:rPr>
          <w:rFonts w:ascii="Arial" w:hAnsi="Arial" w:cs="Arial"/>
          <w:b/>
          <w:bCs/>
          <w:sz w:val="22"/>
          <w:szCs w:val="22"/>
        </w:rPr>
      </w:pPr>
      <w:r w:rsidRPr="00B85595">
        <w:rPr>
          <w:rFonts w:ascii="Arial" w:hAnsi="Arial" w:cs="Arial"/>
          <w:b/>
          <w:bCs/>
          <w:sz w:val="22"/>
          <w:szCs w:val="22"/>
        </w:rPr>
        <w:t>Nome da Empresa:</w:t>
      </w:r>
    </w:p>
    <w:p w14:paraId="3B572EFE" w14:textId="77777777" w:rsidR="0011201E" w:rsidRPr="00B85595" w:rsidRDefault="0011201E" w:rsidP="0011201E">
      <w:pPr>
        <w:widowControl w:val="0"/>
        <w:jc w:val="both"/>
        <w:rPr>
          <w:rFonts w:ascii="Arial" w:hAnsi="Arial" w:cs="Arial"/>
          <w:b/>
          <w:bCs/>
          <w:sz w:val="22"/>
          <w:szCs w:val="22"/>
        </w:rPr>
      </w:pPr>
      <w:r w:rsidRPr="00B85595">
        <w:rPr>
          <w:rFonts w:ascii="Arial" w:hAnsi="Arial" w:cs="Arial"/>
          <w:b/>
          <w:bCs/>
          <w:sz w:val="22"/>
          <w:szCs w:val="22"/>
        </w:rPr>
        <w:t>CNPJ:</w:t>
      </w:r>
    </w:p>
    <w:p w14:paraId="1AB28DE8" w14:textId="77777777" w:rsidR="0011201E" w:rsidRPr="00B85595" w:rsidRDefault="0011201E" w:rsidP="0011201E">
      <w:pPr>
        <w:widowControl w:val="0"/>
        <w:jc w:val="both"/>
        <w:rPr>
          <w:rFonts w:ascii="Arial" w:hAnsi="Arial" w:cs="Arial"/>
          <w:b/>
          <w:bCs/>
          <w:sz w:val="22"/>
          <w:szCs w:val="22"/>
        </w:rPr>
      </w:pPr>
      <w:r w:rsidRPr="00B85595">
        <w:rPr>
          <w:rFonts w:ascii="Arial" w:hAnsi="Arial" w:cs="Arial"/>
          <w:b/>
          <w:bCs/>
          <w:sz w:val="22"/>
          <w:szCs w:val="22"/>
        </w:rPr>
        <w:t>Endereço:</w:t>
      </w:r>
    </w:p>
    <w:p w14:paraId="4EFAC9A2" w14:textId="77777777" w:rsidR="0011201E" w:rsidRPr="00B85595" w:rsidRDefault="0011201E" w:rsidP="0011201E">
      <w:pPr>
        <w:widowControl w:val="0"/>
        <w:jc w:val="both"/>
        <w:rPr>
          <w:rFonts w:ascii="Arial" w:hAnsi="Arial" w:cs="Arial"/>
          <w:b/>
          <w:bCs/>
          <w:sz w:val="22"/>
          <w:szCs w:val="22"/>
        </w:rPr>
      </w:pPr>
      <w:r w:rsidRPr="00B85595">
        <w:rPr>
          <w:rFonts w:ascii="Arial" w:hAnsi="Arial" w:cs="Arial"/>
          <w:b/>
          <w:bCs/>
          <w:sz w:val="22"/>
          <w:szCs w:val="22"/>
        </w:rPr>
        <w:t>Telefone/fax:</w:t>
      </w:r>
    </w:p>
    <w:p w14:paraId="06162937" w14:textId="77777777" w:rsidR="0011201E" w:rsidRPr="00B85595" w:rsidRDefault="0011201E" w:rsidP="0011201E">
      <w:pPr>
        <w:widowControl w:val="0"/>
        <w:jc w:val="both"/>
        <w:rPr>
          <w:rFonts w:ascii="Arial" w:hAnsi="Arial" w:cs="Arial"/>
          <w:b/>
          <w:bCs/>
          <w:sz w:val="22"/>
          <w:szCs w:val="22"/>
        </w:rPr>
      </w:pPr>
      <w:r w:rsidRPr="00B85595">
        <w:rPr>
          <w:rFonts w:ascii="Arial" w:hAnsi="Arial" w:cs="Arial"/>
          <w:b/>
          <w:bCs/>
          <w:sz w:val="22"/>
          <w:szCs w:val="22"/>
        </w:rPr>
        <w:t>Banco/agência/conta:</w:t>
      </w:r>
    </w:p>
    <w:p w14:paraId="1B37E2E6" w14:textId="77777777" w:rsidR="0011201E" w:rsidRPr="00B85595" w:rsidRDefault="0011201E" w:rsidP="0011201E">
      <w:pPr>
        <w:widowControl w:val="0"/>
        <w:jc w:val="both"/>
        <w:rPr>
          <w:rFonts w:ascii="Arial" w:hAnsi="Arial" w:cs="Arial"/>
        </w:rPr>
      </w:pPr>
      <w:r w:rsidRPr="00B85595">
        <w:rPr>
          <w:rFonts w:ascii="Arial" w:hAnsi="Arial" w:cs="Arial"/>
          <w:b/>
          <w:bCs/>
          <w:sz w:val="22"/>
          <w:szCs w:val="22"/>
        </w:rPr>
        <w:t>E-mail:</w:t>
      </w:r>
      <w:r w:rsidRPr="00B85595">
        <w:rPr>
          <w:rFonts w:ascii="Arial" w:hAnsi="Arial" w:cs="Arial"/>
        </w:rPr>
        <w:br w:type="page"/>
      </w:r>
    </w:p>
    <w:p w14:paraId="388B79C2" w14:textId="77777777" w:rsidR="00AC734F" w:rsidRDefault="00AC734F" w:rsidP="00AC734F">
      <w:pPr>
        <w:autoSpaceDE w:val="0"/>
        <w:spacing w:after="120"/>
        <w:jc w:val="center"/>
      </w:pPr>
      <w:r>
        <w:rPr>
          <w:rFonts w:ascii="Arial" w:hAnsi="Arial" w:cs="Arial"/>
          <w:b/>
          <w:bCs/>
          <w:color w:val="000000"/>
          <w:sz w:val="22"/>
          <w:szCs w:val="22"/>
        </w:rPr>
        <w:lastRenderedPageBreak/>
        <w:t>PREGÃO ELETRÔNICO Nº 90027/2024</w:t>
      </w:r>
    </w:p>
    <w:p w14:paraId="59CADC72" w14:textId="77777777" w:rsidR="00AC734F" w:rsidRDefault="00AC734F" w:rsidP="00AC734F">
      <w:pPr>
        <w:pStyle w:val="Corponico"/>
        <w:spacing w:after="120"/>
        <w:rPr>
          <w:rFonts w:ascii="Arial" w:hAnsi="Arial" w:cs="Arial"/>
          <w:b/>
          <w:bCs/>
          <w:color w:val="000000"/>
          <w:sz w:val="22"/>
          <w:szCs w:val="22"/>
        </w:rPr>
      </w:pPr>
    </w:p>
    <w:p w14:paraId="4A0842B5" w14:textId="77777777" w:rsidR="0011201E" w:rsidRPr="00B85595" w:rsidRDefault="0011201E" w:rsidP="0011201E">
      <w:pPr>
        <w:pStyle w:val="Corponico"/>
        <w:widowControl w:val="0"/>
        <w:suppressAutoHyphens w:val="0"/>
        <w:spacing w:after="0"/>
        <w:jc w:val="center"/>
        <w:rPr>
          <w:rFonts w:ascii="Arial" w:hAnsi="Arial" w:cs="Arial"/>
          <w:b/>
          <w:sz w:val="22"/>
          <w:szCs w:val="22"/>
          <w:u w:val="single"/>
        </w:rPr>
      </w:pPr>
      <w:r w:rsidRPr="00B85595">
        <w:rPr>
          <w:rFonts w:ascii="Arial" w:hAnsi="Arial" w:cs="Arial"/>
          <w:b/>
          <w:sz w:val="22"/>
          <w:szCs w:val="22"/>
          <w:u w:val="single"/>
        </w:rPr>
        <w:t>ANEXO IV – MODELO DO LAUDO DE VERIFICAÇÃO DE CONFORMIDADE DA AMOSTRA</w:t>
      </w:r>
    </w:p>
    <w:p w14:paraId="39F3F996" w14:textId="77777777" w:rsidR="0011201E" w:rsidRPr="00B85595" w:rsidRDefault="0011201E" w:rsidP="0011201E">
      <w:pPr>
        <w:widowControl w:val="0"/>
        <w:spacing w:before="120" w:after="120" w:line="360" w:lineRule="auto"/>
        <w:rPr>
          <w:rFonts w:ascii="Arial" w:hAnsi="Arial" w:cs="Arial"/>
          <w:b/>
          <w:sz w:val="22"/>
          <w:szCs w:val="22"/>
        </w:rPr>
      </w:pPr>
    </w:p>
    <w:p w14:paraId="5FBAD58B" w14:textId="77777777" w:rsidR="0011201E" w:rsidRPr="00B85595" w:rsidRDefault="0011201E" w:rsidP="0011201E">
      <w:pPr>
        <w:widowControl w:val="0"/>
        <w:spacing w:before="120" w:after="120" w:line="360" w:lineRule="auto"/>
        <w:rPr>
          <w:rFonts w:ascii="Arial" w:hAnsi="Arial" w:cs="Arial"/>
          <w:b/>
          <w:sz w:val="22"/>
          <w:szCs w:val="22"/>
        </w:rPr>
      </w:pPr>
      <w:r w:rsidRPr="00B85595">
        <w:rPr>
          <w:rFonts w:ascii="Arial" w:hAnsi="Arial" w:cs="Arial"/>
          <w:b/>
          <w:sz w:val="22"/>
          <w:szCs w:val="22"/>
        </w:rPr>
        <w:t>IDENTIFICAÇÃO:</w:t>
      </w:r>
    </w:p>
    <w:p w14:paraId="1D9F1E79" w14:textId="77777777" w:rsidR="0011201E" w:rsidRPr="00B85595" w:rsidRDefault="0011201E" w:rsidP="0011201E">
      <w:pPr>
        <w:widowControl w:val="0"/>
        <w:tabs>
          <w:tab w:val="left" w:leader="underscore" w:pos="9356"/>
        </w:tabs>
        <w:spacing w:before="120" w:after="120" w:line="360" w:lineRule="auto"/>
        <w:rPr>
          <w:rFonts w:ascii="Arial" w:hAnsi="Arial" w:cs="Arial"/>
          <w:b/>
          <w:sz w:val="22"/>
          <w:szCs w:val="22"/>
        </w:rPr>
      </w:pPr>
      <w:r w:rsidRPr="00B85595">
        <w:rPr>
          <w:rFonts w:ascii="Arial" w:eastAsia="Calibri" w:hAnsi="Arial" w:cs="Arial"/>
          <w:b/>
          <w:sz w:val="22"/>
          <w:szCs w:val="22"/>
        </w:rPr>
        <w:t xml:space="preserve">Nome do Licitante: </w:t>
      </w:r>
      <w:r w:rsidRPr="00B85595">
        <w:rPr>
          <w:rFonts w:ascii="Arial" w:eastAsia="Calibri" w:hAnsi="Arial" w:cs="Arial"/>
          <w:b/>
          <w:sz w:val="22"/>
          <w:szCs w:val="22"/>
        </w:rPr>
        <w:tab/>
      </w:r>
    </w:p>
    <w:p w14:paraId="7C60CDC9" w14:textId="77777777" w:rsidR="0011201E" w:rsidRPr="00B85595" w:rsidRDefault="0011201E" w:rsidP="0011201E">
      <w:pPr>
        <w:widowControl w:val="0"/>
        <w:tabs>
          <w:tab w:val="left" w:leader="underscore" w:pos="9356"/>
        </w:tabs>
        <w:spacing w:before="120" w:after="120" w:line="360" w:lineRule="auto"/>
        <w:rPr>
          <w:rFonts w:ascii="Arial" w:hAnsi="Arial" w:cs="Arial"/>
          <w:b/>
          <w:sz w:val="22"/>
          <w:szCs w:val="22"/>
        </w:rPr>
      </w:pPr>
      <w:r w:rsidRPr="00B85595">
        <w:rPr>
          <w:rFonts w:ascii="Arial" w:eastAsia="Calibri" w:hAnsi="Arial" w:cs="Arial"/>
          <w:b/>
          <w:sz w:val="22"/>
          <w:szCs w:val="22"/>
        </w:rPr>
        <w:t xml:space="preserve">CNPJ: </w:t>
      </w:r>
      <w:r w:rsidRPr="00B85595">
        <w:rPr>
          <w:rFonts w:ascii="Arial" w:eastAsia="Calibri" w:hAnsi="Arial" w:cs="Arial"/>
          <w:b/>
          <w:sz w:val="22"/>
          <w:szCs w:val="22"/>
        </w:rPr>
        <w:tab/>
      </w:r>
    </w:p>
    <w:p w14:paraId="28C3A350" w14:textId="77777777" w:rsidR="0011201E" w:rsidRPr="00B85595" w:rsidRDefault="0011201E" w:rsidP="0011201E">
      <w:pPr>
        <w:widowControl w:val="0"/>
        <w:tabs>
          <w:tab w:val="left" w:leader="underscore" w:pos="9356"/>
        </w:tabs>
        <w:spacing w:before="120" w:after="120" w:line="360" w:lineRule="auto"/>
        <w:rPr>
          <w:rFonts w:ascii="Arial" w:hAnsi="Arial" w:cs="Arial"/>
          <w:b/>
          <w:sz w:val="22"/>
          <w:szCs w:val="22"/>
        </w:rPr>
      </w:pPr>
      <w:r w:rsidRPr="00B85595">
        <w:rPr>
          <w:rFonts w:ascii="Arial" w:eastAsia="Calibri" w:hAnsi="Arial" w:cs="Arial"/>
          <w:b/>
          <w:sz w:val="22"/>
          <w:szCs w:val="22"/>
        </w:rPr>
        <w:t>Amostra p/ o(s) Item(</w:t>
      </w:r>
      <w:proofErr w:type="spellStart"/>
      <w:r w:rsidRPr="00B85595">
        <w:rPr>
          <w:rFonts w:ascii="Arial" w:eastAsia="Calibri" w:hAnsi="Arial" w:cs="Arial"/>
          <w:b/>
          <w:sz w:val="22"/>
          <w:szCs w:val="22"/>
        </w:rPr>
        <w:t>ns</w:t>
      </w:r>
      <w:proofErr w:type="spellEnd"/>
      <w:r w:rsidRPr="00B85595">
        <w:rPr>
          <w:rFonts w:ascii="Arial" w:eastAsia="Calibri" w:hAnsi="Arial" w:cs="Arial"/>
          <w:b/>
          <w:sz w:val="22"/>
          <w:szCs w:val="22"/>
        </w:rPr>
        <w:t xml:space="preserve">): </w:t>
      </w:r>
      <w:r w:rsidRPr="00B85595">
        <w:rPr>
          <w:rFonts w:ascii="Arial" w:eastAsia="Calibri" w:hAnsi="Arial" w:cs="Arial"/>
          <w:b/>
          <w:sz w:val="22"/>
          <w:szCs w:val="22"/>
        </w:rPr>
        <w:tab/>
      </w:r>
    </w:p>
    <w:p w14:paraId="745D0150" w14:textId="77777777" w:rsidR="0011201E" w:rsidRPr="00B85595" w:rsidRDefault="0011201E" w:rsidP="0011201E">
      <w:pPr>
        <w:pStyle w:val="Corponico"/>
        <w:widowControl w:val="0"/>
        <w:suppressAutoHyphens w:val="0"/>
        <w:spacing w:before="360" w:after="120" w:line="360" w:lineRule="auto"/>
        <w:ind w:firstLine="709"/>
        <w:rPr>
          <w:rFonts w:ascii="Arial" w:hAnsi="Arial" w:cs="Arial"/>
          <w:sz w:val="22"/>
          <w:szCs w:val="22"/>
        </w:rPr>
      </w:pPr>
      <w:r w:rsidRPr="00B85595">
        <w:rPr>
          <w:rFonts w:ascii="Arial" w:hAnsi="Arial" w:cs="Arial"/>
          <w:sz w:val="22"/>
          <w:szCs w:val="22"/>
        </w:rPr>
        <w:t>O Serviço de Material (SEMAT) vem certificar, por meio deste Laudo, que a(s) amostra(s) enviada(s) pelo licitante acima identificado foi(</w:t>
      </w:r>
      <w:proofErr w:type="spellStart"/>
      <w:r w:rsidRPr="00B85595">
        <w:rPr>
          <w:rFonts w:ascii="Arial" w:hAnsi="Arial" w:cs="Arial"/>
          <w:sz w:val="22"/>
          <w:szCs w:val="22"/>
        </w:rPr>
        <w:t>ram</w:t>
      </w:r>
      <w:proofErr w:type="spellEnd"/>
      <w:r w:rsidRPr="00B85595">
        <w:rPr>
          <w:rFonts w:ascii="Arial" w:hAnsi="Arial" w:cs="Arial"/>
          <w:sz w:val="22"/>
          <w:szCs w:val="22"/>
        </w:rPr>
        <w:t>) submetida(s) à verificação de conformidade com o disposto no Capítulo XI (Amostra) do Edital de Pregão Eletrônico nº __/_____ e anexos. Concluindo-se pela:</w:t>
      </w:r>
    </w:p>
    <w:p w14:paraId="2F083E51" w14:textId="77777777" w:rsidR="0011201E" w:rsidRPr="00B85595" w:rsidRDefault="0011201E" w:rsidP="0011201E">
      <w:pPr>
        <w:pStyle w:val="Corponico"/>
        <w:widowControl w:val="0"/>
        <w:suppressAutoHyphens w:val="0"/>
        <w:spacing w:before="240" w:after="120" w:line="360" w:lineRule="auto"/>
        <w:rPr>
          <w:rFonts w:ascii="Arial" w:hAnsi="Arial" w:cs="Arial"/>
          <w:sz w:val="22"/>
          <w:szCs w:val="22"/>
        </w:rPr>
      </w:pPr>
      <w:proofErr w:type="gramStart"/>
      <w:r w:rsidRPr="00B85595">
        <w:rPr>
          <w:rFonts w:ascii="Arial" w:hAnsi="Arial" w:cs="Arial"/>
          <w:sz w:val="22"/>
          <w:szCs w:val="22"/>
        </w:rPr>
        <w:t xml:space="preserve">(  </w:t>
      </w:r>
      <w:proofErr w:type="gramEnd"/>
      <w:r w:rsidRPr="00B85595">
        <w:rPr>
          <w:rFonts w:ascii="Arial" w:hAnsi="Arial" w:cs="Arial"/>
          <w:sz w:val="22"/>
          <w:szCs w:val="22"/>
        </w:rPr>
        <w:t xml:space="preserve">  ) APROVAÇÃO / (    ) REPROVAÇÃO, nos seguintes termos:</w:t>
      </w:r>
    </w:p>
    <w:p w14:paraId="6A4B84C3" w14:textId="77777777" w:rsidR="0011201E" w:rsidRPr="00B85595" w:rsidRDefault="0011201E" w:rsidP="0011201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B85595">
        <w:rPr>
          <w:rFonts w:ascii="Arial" w:hAnsi="Arial" w:cs="Arial"/>
          <w:b/>
          <w:sz w:val="22"/>
          <w:szCs w:val="22"/>
        </w:rPr>
        <w:t>ETAPA I - VERIFICAÇÃO EXTERNA E VISUAL DA AMOSTRA.</w:t>
      </w:r>
    </w:p>
    <w:p w14:paraId="6E3116C9"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 xml:space="preserve">Situação: </w:t>
      </w:r>
      <w:proofErr w:type="gramStart"/>
      <w:r w:rsidRPr="00B85595">
        <w:rPr>
          <w:rFonts w:ascii="Arial" w:hAnsi="Arial" w:cs="Arial"/>
          <w:sz w:val="22"/>
          <w:szCs w:val="22"/>
        </w:rPr>
        <w:t xml:space="preserve">(  </w:t>
      </w:r>
      <w:proofErr w:type="gramEnd"/>
      <w:r w:rsidRPr="00B85595">
        <w:rPr>
          <w:rFonts w:ascii="Arial" w:hAnsi="Arial" w:cs="Arial"/>
          <w:sz w:val="22"/>
          <w:szCs w:val="22"/>
        </w:rPr>
        <w:t xml:space="preserve"> ) Aprovada</w:t>
      </w:r>
      <w:r w:rsidRPr="00B85595">
        <w:rPr>
          <w:rFonts w:ascii="Arial" w:hAnsi="Arial" w:cs="Arial"/>
          <w:sz w:val="22"/>
          <w:szCs w:val="22"/>
        </w:rPr>
        <w:tab/>
      </w:r>
      <w:r w:rsidRPr="00B85595">
        <w:rPr>
          <w:rFonts w:ascii="Arial" w:hAnsi="Arial" w:cs="Arial"/>
          <w:sz w:val="22"/>
          <w:szCs w:val="22"/>
        </w:rPr>
        <w:tab/>
        <w:t>(    ) Reprovada</w:t>
      </w:r>
    </w:p>
    <w:p w14:paraId="6C441713"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Justificativa:</w:t>
      </w:r>
    </w:p>
    <w:p w14:paraId="0B363010"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____________________________________________________________________________</w:t>
      </w:r>
    </w:p>
    <w:p w14:paraId="38DE888A" w14:textId="77777777" w:rsidR="0011201E" w:rsidRPr="00B85595" w:rsidRDefault="0011201E" w:rsidP="0011201E">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4C28EED9" w14:textId="77777777" w:rsidR="0011201E" w:rsidRPr="00B85595" w:rsidRDefault="0011201E" w:rsidP="0011201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B85595">
        <w:rPr>
          <w:rFonts w:ascii="Arial" w:hAnsi="Arial" w:cs="Arial"/>
          <w:b/>
          <w:sz w:val="22"/>
          <w:szCs w:val="22"/>
        </w:rPr>
        <w:t>ETAPA II - TESTE DE UTILIZAÇÃO/FUNCIONAMENTO DO PRODUTO</w:t>
      </w:r>
    </w:p>
    <w:p w14:paraId="595FD711"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 xml:space="preserve">Situação: </w:t>
      </w:r>
      <w:proofErr w:type="gramStart"/>
      <w:r w:rsidRPr="00B85595">
        <w:rPr>
          <w:rFonts w:ascii="Arial" w:hAnsi="Arial" w:cs="Arial"/>
          <w:sz w:val="22"/>
          <w:szCs w:val="22"/>
        </w:rPr>
        <w:t xml:space="preserve">(  </w:t>
      </w:r>
      <w:proofErr w:type="gramEnd"/>
      <w:r w:rsidRPr="00B85595">
        <w:rPr>
          <w:rFonts w:ascii="Arial" w:hAnsi="Arial" w:cs="Arial"/>
          <w:sz w:val="22"/>
          <w:szCs w:val="22"/>
        </w:rPr>
        <w:t xml:space="preserve">  ) Aprovada</w:t>
      </w:r>
      <w:r w:rsidRPr="00B85595">
        <w:rPr>
          <w:rFonts w:ascii="Arial" w:hAnsi="Arial" w:cs="Arial"/>
          <w:sz w:val="22"/>
          <w:szCs w:val="22"/>
        </w:rPr>
        <w:tab/>
      </w:r>
      <w:r w:rsidRPr="00B85595">
        <w:rPr>
          <w:rFonts w:ascii="Arial" w:hAnsi="Arial" w:cs="Arial"/>
          <w:sz w:val="22"/>
          <w:szCs w:val="22"/>
        </w:rPr>
        <w:tab/>
        <w:t>(    ) Reprovada</w:t>
      </w:r>
    </w:p>
    <w:p w14:paraId="4CCA9804"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Justificativa:</w:t>
      </w:r>
    </w:p>
    <w:p w14:paraId="1336C06D" w14:textId="77777777" w:rsidR="0011201E" w:rsidRPr="00B85595" w:rsidRDefault="0011201E" w:rsidP="0011201E">
      <w:pPr>
        <w:pStyle w:val="Corponico"/>
        <w:widowControl w:val="0"/>
        <w:suppressAutoHyphens w:val="0"/>
        <w:spacing w:before="120" w:after="120" w:line="360" w:lineRule="auto"/>
        <w:jc w:val="left"/>
        <w:rPr>
          <w:rFonts w:ascii="Arial" w:hAnsi="Arial" w:cs="Arial"/>
          <w:sz w:val="22"/>
          <w:szCs w:val="22"/>
        </w:rPr>
      </w:pPr>
      <w:r w:rsidRPr="00B85595">
        <w:rPr>
          <w:rFonts w:ascii="Arial" w:hAnsi="Arial" w:cs="Arial"/>
          <w:sz w:val="22"/>
          <w:szCs w:val="22"/>
        </w:rPr>
        <w:t>____________________________________________________________________________</w:t>
      </w:r>
    </w:p>
    <w:p w14:paraId="3680C973" w14:textId="77777777" w:rsidR="0011201E" w:rsidRPr="00B85595" w:rsidRDefault="0011201E" w:rsidP="0011201E">
      <w:pPr>
        <w:pStyle w:val="Corponico"/>
        <w:widowControl w:val="0"/>
        <w:suppressAutoHyphens w:val="0"/>
        <w:spacing w:before="120" w:after="120" w:line="360" w:lineRule="auto"/>
        <w:jc w:val="center"/>
        <w:rPr>
          <w:rFonts w:ascii="Arial" w:hAnsi="Arial" w:cs="Arial"/>
          <w:sz w:val="22"/>
          <w:szCs w:val="22"/>
        </w:rPr>
      </w:pPr>
      <w:r w:rsidRPr="00B85595">
        <w:rPr>
          <w:rFonts w:ascii="Arial" w:hAnsi="Arial" w:cs="Arial"/>
          <w:sz w:val="22"/>
          <w:szCs w:val="22"/>
        </w:rPr>
        <w:t>Por ser verdade, firmamos o presente.</w:t>
      </w:r>
    </w:p>
    <w:p w14:paraId="05BD0EEE" w14:textId="77777777" w:rsidR="0011201E" w:rsidRPr="00B85595" w:rsidRDefault="0011201E" w:rsidP="0011201E">
      <w:pPr>
        <w:pStyle w:val="Corponico"/>
        <w:widowControl w:val="0"/>
        <w:suppressAutoHyphens w:val="0"/>
        <w:spacing w:before="120" w:after="120" w:line="360" w:lineRule="auto"/>
        <w:jc w:val="center"/>
        <w:rPr>
          <w:rFonts w:ascii="Arial" w:hAnsi="Arial" w:cs="Arial"/>
          <w:sz w:val="22"/>
          <w:szCs w:val="22"/>
        </w:rPr>
      </w:pPr>
      <w:r w:rsidRPr="00B85595">
        <w:rPr>
          <w:rFonts w:ascii="Arial" w:hAnsi="Arial" w:cs="Arial"/>
          <w:sz w:val="22"/>
          <w:szCs w:val="22"/>
        </w:rPr>
        <w:t xml:space="preserve">Brasília/DF, __ de ____ </w:t>
      </w:r>
      <w:proofErr w:type="spellStart"/>
      <w:r w:rsidRPr="00B85595">
        <w:rPr>
          <w:rFonts w:ascii="Arial" w:hAnsi="Arial" w:cs="Arial"/>
          <w:sz w:val="22"/>
          <w:szCs w:val="22"/>
        </w:rPr>
        <w:t>de</w:t>
      </w:r>
      <w:proofErr w:type="spellEnd"/>
      <w:r w:rsidRPr="00B85595">
        <w:rPr>
          <w:rFonts w:ascii="Arial" w:hAnsi="Arial" w:cs="Arial"/>
          <w:sz w:val="22"/>
          <w:szCs w:val="22"/>
        </w:rPr>
        <w:t xml:space="preserve"> ______.</w:t>
      </w:r>
    </w:p>
    <w:p w14:paraId="74E78D6E" w14:textId="428D8D01" w:rsidR="00935A14" w:rsidRDefault="0011201E" w:rsidP="00AC734F">
      <w:pPr>
        <w:pStyle w:val="Corponico"/>
        <w:widowControl w:val="0"/>
        <w:suppressAutoHyphens w:val="0"/>
        <w:spacing w:before="120" w:after="120"/>
        <w:jc w:val="center"/>
        <w:rPr>
          <w:rFonts w:ascii="Arial" w:hAnsi="Arial" w:cs="Arial"/>
          <w:sz w:val="22"/>
          <w:szCs w:val="22"/>
        </w:rPr>
      </w:pPr>
      <w:r w:rsidRPr="00B85595">
        <w:rPr>
          <w:rFonts w:ascii="Arial" w:eastAsia="Calibri" w:hAnsi="Arial" w:cs="Arial"/>
          <w:sz w:val="22"/>
          <w:szCs w:val="22"/>
        </w:rPr>
        <w:t>_________________________________</w:t>
      </w:r>
      <w:r w:rsidRPr="00B85595">
        <w:rPr>
          <w:rFonts w:ascii="Arial" w:eastAsia="Calibri" w:hAnsi="Arial" w:cs="Arial"/>
          <w:sz w:val="22"/>
          <w:szCs w:val="22"/>
        </w:rPr>
        <w:br/>
        <w:t>Serviço de Material</w:t>
      </w:r>
    </w:p>
    <w:sectPr w:rsidR="00935A14" w:rsidSect="00CE6AD5">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0595D" w14:textId="77777777" w:rsidR="00D3208A" w:rsidRDefault="00D3208A">
      <w:r>
        <w:separator/>
      </w:r>
    </w:p>
  </w:endnote>
  <w:endnote w:type="continuationSeparator" w:id="0">
    <w:p w14:paraId="1CA1E078" w14:textId="77777777" w:rsidR="00D3208A" w:rsidRDefault="00D3208A">
      <w:r>
        <w:continuationSeparator/>
      </w:r>
    </w:p>
  </w:endnote>
  <w:endnote w:type="continuationNotice" w:id="1">
    <w:p w14:paraId="3E0410E2" w14:textId="77777777" w:rsidR="0098784C" w:rsidRDefault="00987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A03A" w14:textId="77777777" w:rsidR="003A34A0" w:rsidRDefault="003A34A0">
    <w:pPr>
      <w:tabs>
        <w:tab w:val="left" w:pos="5387"/>
      </w:tabs>
    </w:pPr>
  </w:p>
  <w:p w14:paraId="21678BBE" w14:textId="51BB56D6" w:rsidR="003A34A0" w:rsidRDefault="003A34A0">
    <w:pPr>
      <w:tabs>
        <w:tab w:val="left" w:pos="6663"/>
      </w:tabs>
    </w:pPr>
    <w:r>
      <w:rPr>
        <w:rStyle w:val="Nmerodepgina"/>
        <w:rFonts w:ascii="Arial" w:hAnsi="Arial" w:cs="Arial"/>
        <w:sz w:val="16"/>
      </w:rPr>
      <w:tab/>
      <w:t xml:space="preserve">Pregão Eletrônico nº </w:t>
    </w:r>
    <w:r w:rsidR="00F43467">
      <w:rPr>
        <w:rStyle w:val="Nmerodepgina"/>
        <w:rFonts w:ascii="Arial" w:hAnsi="Arial" w:cs="Arial"/>
        <w:sz w:val="16"/>
      </w:rPr>
      <w:t>90027/2024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FE73A" w14:textId="77777777" w:rsidR="00D3208A" w:rsidRDefault="00D3208A">
      <w:r>
        <w:separator/>
      </w:r>
    </w:p>
  </w:footnote>
  <w:footnote w:type="continuationSeparator" w:id="0">
    <w:p w14:paraId="10BB9590" w14:textId="77777777" w:rsidR="00D3208A" w:rsidRDefault="00D3208A">
      <w:r>
        <w:continuationSeparator/>
      </w:r>
    </w:p>
  </w:footnote>
  <w:footnote w:type="continuationNotice" w:id="1">
    <w:p w14:paraId="1ABECA69" w14:textId="77777777" w:rsidR="0098784C" w:rsidRDefault="00987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299" w:type="dxa"/>
      <w:tblLayout w:type="fixed"/>
      <w:tblLook w:val="0000" w:firstRow="0" w:lastRow="0" w:firstColumn="0" w:lastColumn="0" w:noHBand="0" w:noVBand="0"/>
    </w:tblPr>
    <w:tblGrid>
      <w:gridCol w:w="10065"/>
    </w:tblGrid>
    <w:tr w:rsidR="003A34A0"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77777777" w:rsidR="003A34A0" w:rsidRDefault="003A34A0">
          <w:pPr>
            <w:ind w:firstLine="1134"/>
          </w:pPr>
          <w:r>
            <w:rPr>
              <w:rFonts w:ascii="Arial" w:eastAsia="Calibri" w:hAnsi="Arial" w:cs="Arial"/>
              <w:b/>
              <w:sz w:val="22"/>
              <w:szCs w:val="22"/>
            </w:rPr>
            <w:t>Tribunal de Contas do Distrito Federal</w:t>
          </w:r>
        </w:p>
        <w:p w14:paraId="2B4493EF"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34667B15" wp14:editId="5A8C9B96">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3A34A0" w:rsidRDefault="003A34A0">
                                <w:pPr>
                                  <w:spacing w:line="360" w:lineRule="auto"/>
                                  <w:jc w:val="center"/>
                                </w:pPr>
                                <w:r>
                                  <w:rPr>
                                    <w:sz w:val="12"/>
                                    <w:szCs w:val="12"/>
                                    <w:lang w:val="en-US"/>
                                  </w:rPr>
                                  <w:t>TCDF – SELIP/SELIC</w:t>
                                </w:r>
                              </w:p>
                              <w:p w14:paraId="414FE4A5" w14:textId="6B7A40AF" w:rsidR="003A34A0" w:rsidRDefault="003A34A0">
                                <w:pPr>
                                  <w:spacing w:after="100"/>
                                </w:pPr>
                                <w:r>
                                  <w:rPr>
                                    <w:sz w:val="12"/>
                                    <w:szCs w:val="12"/>
                                    <w:lang w:val="en-US"/>
                                  </w:rPr>
                                  <w:t xml:space="preserve">Proc. </w:t>
                                </w:r>
                                <w:r w:rsidR="005C75D0">
                                  <w:rPr>
                                    <w:sz w:val="12"/>
                                    <w:szCs w:val="12"/>
                                    <w:lang w:val="en-US"/>
                                  </w:rPr>
                                  <w:t>4810/2024</w:t>
                                </w:r>
                                <w:r>
                                  <w:rPr>
                                    <w:sz w:val="12"/>
                                    <w:szCs w:val="12"/>
                                    <w:lang w:val="en-US"/>
                                  </w:rPr>
                                  <w:t>.</w:t>
                                </w:r>
                              </w:p>
                              <w:p w14:paraId="310370D9" w14:textId="1CE0DC20" w:rsidR="003A34A0" w:rsidRDefault="005C75D0">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F39A3DB" w14:textId="77777777" w:rsidR="003A34A0" w:rsidRDefault="003A34A0">
                          <w:pPr>
                            <w:spacing w:line="360" w:lineRule="auto"/>
                            <w:jc w:val="center"/>
                          </w:pPr>
                          <w:r>
                            <w:rPr>
                              <w:sz w:val="12"/>
                              <w:szCs w:val="12"/>
                              <w:lang w:val="en-US"/>
                            </w:rPr>
                            <w:t>TCDF – SELIP/SELIC</w:t>
                          </w:r>
                        </w:p>
                        <w:p w14:paraId="414FE4A5" w14:textId="6B7A40AF" w:rsidR="003A34A0" w:rsidRDefault="003A34A0">
                          <w:pPr>
                            <w:spacing w:after="100"/>
                          </w:pPr>
                          <w:r>
                            <w:rPr>
                              <w:sz w:val="12"/>
                              <w:szCs w:val="12"/>
                              <w:lang w:val="en-US"/>
                            </w:rPr>
                            <w:t xml:space="preserve">Proc. </w:t>
                          </w:r>
                          <w:r w:rsidR="005C75D0">
                            <w:rPr>
                              <w:sz w:val="12"/>
                              <w:szCs w:val="12"/>
                              <w:lang w:val="en-US"/>
                            </w:rPr>
                            <w:t>4810/2024</w:t>
                          </w:r>
                          <w:r>
                            <w:rPr>
                              <w:sz w:val="12"/>
                              <w:szCs w:val="12"/>
                              <w:lang w:val="en-US"/>
                            </w:rPr>
                            <w:t>.</w:t>
                          </w:r>
                        </w:p>
                        <w:p w14:paraId="310370D9" w14:textId="1CE0DC20" w:rsidR="003A34A0" w:rsidRDefault="005C75D0">
                          <w:pPr>
                            <w:jc w:val="center"/>
                          </w:pPr>
                          <w:r>
                            <w:rPr>
                              <w:sz w:val="12"/>
                              <w:szCs w:val="12"/>
                              <w:lang w:val="en-US"/>
                            </w:rPr>
                            <w:t>Henrique</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0EC0B39" w14:textId="77777777" w:rsidR="003A34A0" w:rsidRDefault="003A34A0">
          <w:pPr>
            <w:ind w:firstLine="1134"/>
          </w:pPr>
          <w:r>
            <w:rPr>
              <w:rFonts w:ascii="Arial" w:eastAsia="Calibri" w:hAnsi="Arial" w:cs="Arial"/>
              <w:sz w:val="22"/>
              <w:szCs w:val="22"/>
            </w:rPr>
            <w:t>SELIC - Serviço de Licitação</w:t>
          </w:r>
        </w:p>
        <w:p w14:paraId="7A77438C" w14:textId="77777777" w:rsidR="003A34A0" w:rsidRDefault="003A34A0">
          <w:pPr>
            <w:ind w:firstLine="1134"/>
            <w:rPr>
              <w:rFonts w:ascii="Arial" w:eastAsia="Calibri" w:hAnsi="Arial" w:cs="Arial"/>
              <w:sz w:val="18"/>
              <w:szCs w:val="22"/>
            </w:rPr>
          </w:pPr>
        </w:p>
        <w:p w14:paraId="4C675AC1" w14:textId="2BF512F3"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1E1F52B6"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0DF35ACD"/>
    <w:multiLevelType w:val="multilevel"/>
    <w:tmpl w:val="5E2C47F2"/>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FF3D7C"/>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i w:val="0"/>
        <w:strike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5A6367E"/>
    <w:multiLevelType w:val="multilevel"/>
    <w:tmpl w:val="04BAD4D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A42122"/>
    <w:multiLevelType w:val="hybridMultilevel"/>
    <w:tmpl w:val="3F506872"/>
    <w:lvl w:ilvl="0" w:tplc="70947118">
      <w:start w:val="1"/>
      <w:numFmt w:val="decimal"/>
      <w:lvlText w:val="%1."/>
      <w:lvlJc w:val="left"/>
      <w:pPr>
        <w:ind w:left="408" w:hanging="360"/>
      </w:pPr>
      <w:rPr>
        <w:rFonts w:hint="default"/>
      </w:rPr>
    </w:lvl>
    <w:lvl w:ilvl="1" w:tplc="04160019" w:tentative="1">
      <w:start w:val="1"/>
      <w:numFmt w:val="lowerLetter"/>
      <w:lvlText w:val="%2."/>
      <w:lvlJc w:val="left"/>
      <w:pPr>
        <w:ind w:left="1128" w:hanging="360"/>
      </w:pPr>
    </w:lvl>
    <w:lvl w:ilvl="2" w:tplc="0416001B" w:tentative="1">
      <w:start w:val="1"/>
      <w:numFmt w:val="lowerRoman"/>
      <w:lvlText w:val="%3."/>
      <w:lvlJc w:val="right"/>
      <w:pPr>
        <w:ind w:left="1848" w:hanging="180"/>
      </w:pPr>
    </w:lvl>
    <w:lvl w:ilvl="3" w:tplc="0416000F" w:tentative="1">
      <w:start w:val="1"/>
      <w:numFmt w:val="decimal"/>
      <w:lvlText w:val="%4."/>
      <w:lvlJc w:val="left"/>
      <w:pPr>
        <w:ind w:left="2568" w:hanging="360"/>
      </w:pPr>
    </w:lvl>
    <w:lvl w:ilvl="4" w:tplc="04160019" w:tentative="1">
      <w:start w:val="1"/>
      <w:numFmt w:val="lowerLetter"/>
      <w:lvlText w:val="%5."/>
      <w:lvlJc w:val="left"/>
      <w:pPr>
        <w:ind w:left="3288" w:hanging="360"/>
      </w:pPr>
    </w:lvl>
    <w:lvl w:ilvl="5" w:tplc="0416001B" w:tentative="1">
      <w:start w:val="1"/>
      <w:numFmt w:val="lowerRoman"/>
      <w:lvlText w:val="%6."/>
      <w:lvlJc w:val="right"/>
      <w:pPr>
        <w:ind w:left="4008" w:hanging="180"/>
      </w:pPr>
    </w:lvl>
    <w:lvl w:ilvl="6" w:tplc="0416000F" w:tentative="1">
      <w:start w:val="1"/>
      <w:numFmt w:val="decimal"/>
      <w:lvlText w:val="%7."/>
      <w:lvlJc w:val="left"/>
      <w:pPr>
        <w:ind w:left="4728" w:hanging="360"/>
      </w:pPr>
    </w:lvl>
    <w:lvl w:ilvl="7" w:tplc="04160019" w:tentative="1">
      <w:start w:val="1"/>
      <w:numFmt w:val="lowerLetter"/>
      <w:lvlText w:val="%8."/>
      <w:lvlJc w:val="left"/>
      <w:pPr>
        <w:ind w:left="5448" w:hanging="360"/>
      </w:pPr>
    </w:lvl>
    <w:lvl w:ilvl="8" w:tplc="0416001B" w:tentative="1">
      <w:start w:val="1"/>
      <w:numFmt w:val="lowerRoman"/>
      <w:lvlText w:val="%9."/>
      <w:lvlJc w:val="right"/>
      <w:pPr>
        <w:ind w:left="6168" w:hanging="180"/>
      </w:pPr>
    </w:lvl>
  </w:abstractNum>
  <w:abstractNum w:abstractNumId="21"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4"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2"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3" w15:restartNumberingAfterBreak="0">
    <w:nsid w:val="685B457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7"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15:restartNumberingAfterBreak="0">
    <w:nsid w:val="7C830D17"/>
    <w:multiLevelType w:val="multilevel"/>
    <w:tmpl w:val="AE4C095C"/>
    <w:lvl w:ilvl="0">
      <w:start w:val="8"/>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93291985">
    <w:abstractNumId w:val="1"/>
  </w:num>
  <w:num w:numId="2" w16cid:durableId="481116219">
    <w:abstractNumId w:val="2"/>
  </w:num>
  <w:num w:numId="3" w16cid:durableId="41951779">
    <w:abstractNumId w:val="3"/>
  </w:num>
  <w:num w:numId="4" w16cid:durableId="1548369737">
    <w:abstractNumId w:val="4"/>
  </w:num>
  <w:num w:numId="5" w16cid:durableId="1605073419">
    <w:abstractNumId w:val="5"/>
  </w:num>
  <w:num w:numId="6" w16cid:durableId="60061318">
    <w:abstractNumId w:val="6"/>
  </w:num>
  <w:num w:numId="7" w16cid:durableId="110243783">
    <w:abstractNumId w:val="7"/>
  </w:num>
  <w:num w:numId="8" w16cid:durableId="1692028355">
    <w:abstractNumId w:val="34"/>
  </w:num>
  <w:num w:numId="9" w16cid:durableId="495535423">
    <w:abstractNumId w:val="31"/>
  </w:num>
  <w:num w:numId="10" w16cid:durableId="1255166069">
    <w:abstractNumId w:val="37"/>
  </w:num>
  <w:num w:numId="11" w16cid:durableId="1328678734">
    <w:abstractNumId w:val="35"/>
  </w:num>
  <w:num w:numId="12" w16cid:durableId="1230187248">
    <w:abstractNumId w:val="39"/>
  </w:num>
  <w:num w:numId="13" w16cid:durableId="27725749">
    <w:abstractNumId w:val="36"/>
  </w:num>
  <w:num w:numId="14" w16cid:durableId="983969980">
    <w:abstractNumId w:val="11"/>
  </w:num>
  <w:num w:numId="15" w16cid:durableId="814299909">
    <w:abstractNumId w:val="9"/>
  </w:num>
  <w:num w:numId="16" w16cid:durableId="620185420">
    <w:abstractNumId w:val="16"/>
  </w:num>
  <w:num w:numId="17" w16cid:durableId="155998790">
    <w:abstractNumId w:val="14"/>
  </w:num>
  <w:num w:numId="18" w16cid:durableId="415522752">
    <w:abstractNumId w:val="14"/>
  </w:num>
  <w:num w:numId="19" w16cid:durableId="16819337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635362">
    <w:abstractNumId w:val="21"/>
  </w:num>
  <w:num w:numId="21" w16cid:durableId="467894083">
    <w:abstractNumId w:val="13"/>
  </w:num>
  <w:num w:numId="22" w16cid:durableId="2001083229">
    <w:abstractNumId w:val="0"/>
  </w:num>
  <w:num w:numId="23" w16cid:durableId="1366557813">
    <w:abstractNumId w:val="32"/>
  </w:num>
  <w:num w:numId="24" w16cid:durableId="337385408">
    <w:abstractNumId w:val="38"/>
  </w:num>
  <w:num w:numId="25" w16cid:durableId="1789280552">
    <w:abstractNumId w:val="10"/>
  </w:num>
  <w:num w:numId="26" w16cid:durableId="1766001826">
    <w:abstractNumId w:val="43"/>
  </w:num>
  <w:num w:numId="27" w16cid:durableId="1039011536">
    <w:abstractNumId w:val="19"/>
  </w:num>
  <w:num w:numId="28" w16cid:durableId="909778559">
    <w:abstractNumId w:val="29"/>
  </w:num>
  <w:num w:numId="29" w16cid:durableId="1857378468">
    <w:abstractNumId w:val="27"/>
  </w:num>
  <w:num w:numId="30" w16cid:durableId="506948574">
    <w:abstractNumId w:val="30"/>
  </w:num>
  <w:num w:numId="31" w16cid:durableId="1328048715">
    <w:abstractNumId w:val="41"/>
  </w:num>
  <w:num w:numId="32" w16cid:durableId="1965304372">
    <w:abstractNumId w:val="23"/>
  </w:num>
  <w:num w:numId="33" w16cid:durableId="1173688657">
    <w:abstractNumId w:val="24"/>
  </w:num>
  <w:num w:numId="34" w16cid:durableId="847910938">
    <w:abstractNumId w:val="25"/>
  </w:num>
  <w:num w:numId="35" w16cid:durableId="158470050">
    <w:abstractNumId w:val="8"/>
  </w:num>
  <w:num w:numId="36" w16cid:durableId="520359355">
    <w:abstractNumId w:val="26"/>
  </w:num>
  <w:num w:numId="37" w16cid:durableId="331299498">
    <w:abstractNumId w:val="28"/>
  </w:num>
  <w:num w:numId="38" w16cid:durableId="183597499">
    <w:abstractNumId w:val="42"/>
  </w:num>
  <w:num w:numId="39" w16cid:durableId="1151095633">
    <w:abstractNumId w:val="17"/>
  </w:num>
  <w:num w:numId="40" w16cid:durableId="1289047459">
    <w:abstractNumId w:val="18"/>
  </w:num>
  <w:num w:numId="41" w16cid:durableId="133525291">
    <w:abstractNumId w:val="2"/>
  </w:num>
  <w:num w:numId="42" w16cid:durableId="481626627">
    <w:abstractNumId w:val="2"/>
  </w:num>
  <w:num w:numId="43" w16cid:durableId="1155999500">
    <w:abstractNumId w:val="2"/>
  </w:num>
  <w:num w:numId="44" w16cid:durableId="1455442886">
    <w:abstractNumId w:val="20"/>
  </w:num>
  <w:num w:numId="45" w16cid:durableId="1319386027">
    <w:abstractNumId w:val="22"/>
  </w:num>
  <w:num w:numId="46" w16cid:durableId="1605311017">
    <w:abstractNumId w:val="40"/>
  </w:num>
  <w:num w:numId="47" w16cid:durableId="1501694618">
    <w:abstractNumId w:val="15"/>
  </w:num>
  <w:num w:numId="48" w16cid:durableId="1665737952">
    <w:abstractNumId w:val="12"/>
  </w:num>
  <w:num w:numId="49" w16cid:durableId="1744330571">
    <w:abstractNumId w:val="33"/>
  </w:num>
  <w:num w:numId="50" w16cid:durableId="1409187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6FBF"/>
    <w:rsid w:val="00011F87"/>
    <w:rsid w:val="00014B54"/>
    <w:rsid w:val="00016021"/>
    <w:rsid w:val="00033F03"/>
    <w:rsid w:val="00037CF4"/>
    <w:rsid w:val="0004109F"/>
    <w:rsid w:val="0004258C"/>
    <w:rsid w:val="00043178"/>
    <w:rsid w:val="00043246"/>
    <w:rsid w:val="000479FA"/>
    <w:rsid w:val="00053147"/>
    <w:rsid w:val="00055F0E"/>
    <w:rsid w:val="00060CA5"/>
    <w:rsid w:val="00061F5C"/>
    <w:rsid w:val="00062ACD"/>
    <w:rsid w:val="00065EF0"/>
    <w:rsid w:val="000665E7"/>
    <w:rsid w:val="0006677F"/>
    <w:rsid w:val="00071B6F"/>
    <w:rsid w:val="00071BD4"/>
    <w:rsid w:val="00074907"/>
    <w:rsid w:val="00075263"/>
    <w:rsid w:val="00075DE3"/>
    <w:rsid w:val="000764B6"/>
    <w:rsid w:val="000777CD"/>
    <w:rsid w:val="00081307"/>
    <w:rsid w:val="00082E7B"/>
    <w:rsid w:val="00084C92"/>
    <w:rsid w:val="000856BC"/>
    <w:rsid w:val="0008629A"/>
    <w:rsid w:val="00093CEC"/>
    <w:rsid w:val="000A0121"/>
    <w:rsid w:val="000A1D82"/>
    <w:rsid w:val="000A34BD"/>
    <w:rsid w:val="000B0C21"/>
    <w:rsid w:val="000B3E9E"/>
    <w:rsid w:val="000B3F22"/>
    <w:rsid w:val="000B6548"/>
    <w:rsid w:val="000D2EED"/>
    <w:rsid w:val="000D40F9"/>
    <w:rsid w:val="000D4D9C"/>
    <w:rsid w:val="000D5483"/>
    <w:rsid w:val="000E2909"/>
    <w:rsid w:val="000E305C"/>
    <w:rsid w:val="000E3714"/>
    <w:rsid w:val="000E55DB"/>
    <w:rsid w:val="000E6C01"/>
    <w:rsid w:val="000E71E9"/>
    <w:rsid w:val="000F0625"/>
    <w:rsid w:val="000F44ED"/>
    <w:rsid w:val="000F5B62"/>
    <w:rsid w:val="000F7104"/>
    <w:rsid w:val="00104D25"/>
    <w:rsid w:val="00106640"/>
    <w:rsid w:val="00107348"/>
    <w:rsid w:val="0011201E"/>
    <w:rsid w:val="0011358A"/>
    <w:rsid w:val="00116670"/>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4BF8"/>
    <w:rsid w:val="00155FE6"/>
    <w:rsid w:val="00160830"/>
    <w:rsid w:val="0016246B"/>
    <w:rsid w:val="001642E1"/>
    <w:rsid w:val="0016476E"/>
    <w:rsid w:val="001679FE"/>
    <w:rsid w:val="00170CE8"/>
    <w:rsid w:val="00174476"/>
    <w:rsid w:val="001764C0"/>
    <w:rsid w:val="00180A18"/>
    <w:rsid w:val="001814F3"/>
    <w:rsid w:val="00182F7E"/>
    <w:rsid w:val="00184C10"/>
    <w:rsid w:val="001865F9"/>
    <w:rsid w:val="00190E25"/>
    <w:rsid w:val="001959C0"/>
    <w:rsid w:val="001B03BE"/>
    <w:rsid w:val="001B0F17"/>
    <w:rsid w:val="001B6D59"/>
    <w:rsid w:val="001C0751"/>
    <w:rsid w:val="001C6B74"/>
    <w:rsid w:val="001D47D7"/>
    <w:rsid w:val="001D4B84"/>
    <w:rsid w:val="001D7986"/>
    <w:rsid w:val="001E04A6"/>
    <w:rsid w:val="001E29A9"/>
    <w:rsid w:val="001E356F"/>
    <w:rsid w:val="001E411E"/>
    <w:rsid w:val="001E445E"/>
    <w:rsid w:val="001E7EDD"/>
    <w:rsid w:val="001F42A7"/>
    <w:rsid w:val="00210350"/>
    <w:rsid w:val="002103D3"/>
    <w:rsid w:val="0021085B"/>
    <w:rsid w:val="002164DF"/>
    <w:rsid w:val="00222430"/>
    <w:rsid w:val="00224328"/>
    <w:rsid w:val="0022455C"/>
    <w:rsid w:val="0022483B"/>
    <w:rsid w:val="00224BD2"/>
    <w:rsid w:val="00224DB1"/>
    <w:rsid w:val="00232440"/>
    <w:rsid w:val="0023600D"/>
    <w:rsid w:val="00236949"/>
    <w:rsid w:val="002424D2"/>
    <w:rsid w:val="00247E94"/>
    <w:rsid w:val="00252FF1"/>
    <w:rsid w:val="0025600F"/>
    <w:rsid w:val="00260BFE"/>
    <w:rsid w:val="002627D0"/>
    <w:rsid w:val="00262BF6"/>
    <w:rsid w:val="00264373"/>
    <w:rsid w:val="00271577"/>
    <w:rsid w:val="0027255E"/>
    <w:rsid w:val="002742C7"/>
    <w:rsid w:val="00275303"/>
    <w:rsid w:val="00276219"/>
    <w:rsid w:val="002763A7"/>
    <w:rsid w:val="00280C41"/>
    <w:rsid w:val="00285A5E"/>
    <w:rsid w:val="00287A30"/>
    <w:rsid w:val="002914E0"/>
    <w:rsid w:val="002916E8"/>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C34CD"/>
    <w:rsid w:val="002D3060"/>
    <w:rsid w:val="002D6EB4"/>
    <w:rsid w:val="002D7484"/>
    <w:rsid w:val="002E00BF"/>
    <w:rsid w:val="002E1B40"/>
    <w:rsid w:val="002E2208"/>
    <w:rsid w:val="002E302A"/>
    <w:rsid w:val="002E477D"/>
    <w:rsid w:val="002F0154"/>
    <w:rsid w:val="002F4D70"/>
    <w:rsid w:val="002F5618"/>
    <w:rsid w:val="002F5AFC"/>
    <w:rsid w:val="002F5B0F"/>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6735"/>
    <w:rsid w:val="00356D43"/>
    <w:rsid w:val="00361220"/>
    <w:rsid w:val="003646D2"/>
    <w:rsid w:val="00365838"/>
    <w:rsid w:val="00370696"/>
    <w:rsid w:val="0037201A"/>
    <w:rsid w:val="00373117"/>
    <w:rsid w:val="003748CA"/>
    <w:rsid w:val="00375CBC"/>
    <w:rsid w:val="00375D1D"/>
    <w:rsid w:val="00384DC5"/>
    <w:rsid w:val="00386415"/>
    <w:rsid w:val="003875AE"/>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F1C38"/>
    <w:rsid w:val="003F21D8"/>
    <w:rsid w:val="003F3C0B"/>
    <w:rsid w:val="003F6860"/>
    <w:rsid w:val="003F71FD"/>
    <w:rsid w:val="0040097E"/>
    <w:rsid w:val="0040666C"/>
    <w:rsid w:val="00407E45"/>
    <w:rsid w:val="00414FEF"/>
    <w:rsid w:val="004163DD"/>
    <w:rsid w:val="00421935"/>
    <w:rsid w:val="00422569"/>
    <w:rsid w:val="00422DDC"/>
    <w:rsid w:val="00424C27"/>
    <w:rsid w:val="00425FA0"/>
    <w:rsid w:val="00432ACB"/>
    <w:rsid w:val="00432C66"/>
    <w:rsid w:val="00432FF5"/>
    <w:rsid w:val="004346D7"/>
    <w:rsid w:val="00434ADA"/>
    <w:rsid w:val="00435E11"/>
    <w:rsid w:val="00436117"/>
    <w:rsid w:val="00441D78"/>
    <w:rsid w:val="004429E8"/>
    <w:rsid w:val="00443152"/>
    <w:rsid w:val="00447BA6"/>
    <w:rsid w:val="00456071"/>
    <w:rsid w:val="00460F5B"/>
    <w:rsid w:val="00462F31"/>
    <w:rsid w:val="00463918"/>
    <w:rsid w:val="00471CBC"/>
    <w:rsid w:val="004758AC"/>
    <w:rsid w:val="004758CC"/>
    <w:rsid w:val="00476B0E"/>
    <w:rsid w:val="0048153A"/>
    <w:rsid w:val="0048624A"/>
    <w:rsid w:val="00491082"/>
    <w:rsid w:val="00491B07"/>
    <w:rsid w:val="00492EE7"/>
    <w:rsid w:val="004930B5"/>
    <w:rsid w:val="00494D8E"/>
    <w:rsid w:val="00495213"/>
    <w:rsid w:val="00496A67"/>
    <w:rsid w:val="00496D74"/>
    <w:rsid w:val="004A28C7"/>
    <w:rsid w:val="004A293A"/>
    <w:rsid w:val="004A522F"/>
    <w:rsid w:val="004A6229"/>
    <w:rsid w:val="004B2839"/>
    <w:rsid w:val="004B30D8"/>
    <w:rsid w:val="004B350E"/>
    <w:rsid w:val="004B376F"/>
    <w:rsid w:val="004B6FD1"/>
    <w:rsid w:val="004B7147"/>
    <w:rsid w:val="004C2196"/>
    <w:rsid w:val="004C2B88"/>
    <w:rsid w:val="004C3AF7"/>
    <w:rsid w:val="004C57EC"/>
    <w:rsid w:val="004D39AC"/>
    <w:rsid w:val="004D498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1084A"/>
    <w:rsid w:val="00513F30"/>
    <w:rsid w:val="00516057"/>
    <w:rsid w:val="00516506"/>
    <w:rsid w:val="00522423"/>
    <w:rsid w:val="00523679"/>
    <w:rsid w:val="00523D52"/>
    <w:rsid w:val="00524556"/>
    <w:rsid w:val="00524726"/>
    <w:rsid w:val="00525E76"/>
    <w:rsid w:val="005276DA"/>
    <w:rsid w:val="005306A2"/>
    <w:rsid w:val="00532E23"/>
    <w:rsid w:val="00533880"/>
    <w:rsid w:val="00534392"/>
    <w:rsid w:val="005428E8"/>
    <w:rsid w:val="00544191"/>
    <w:rsid w:val="00545757"/>
    <w:rsid w:val="00545AE7"/>
    <w:rsid w:val="00552582"/>
    <w:rsid w:val="005546F4"/>
    <w:rsid w:val="005573B4"/>
    <w:rsid w:val="00557E49"/>
    <w:rsid w:val="0056569E"/>
    <w:rsid w:val="00566069"/>
    <w:rsid w:val="005669FA"/>
    <w:rsid w:val="005672CE"/>
    <w:rsid w:val="00574B3D"/>
    <w:rsid w:val="0057527E"/>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C75D0"/>
    <w:rsid w:val="005D3056"/>
    <w:rsid w:val="005D3983"/>
    <w:rsid w:val="005E0F87"/>
    <w:rsid w:val="005E1AE6"/>
    <w:rsid w:val="005E2A3E"/>
    <w:rsid w:val="005E5230"/>
    <w:rsid w:val="005E5E50"/>
    <w:rsid w:val="005F1A63"/>
    <w:rsid w:val="005F6107"/>
    <w:rsid w:val="005F62C8"/>
    <w:rsid w:val="006033DD"/>
    <w:rsid w:val="006043D7"/>
    <w:rsid w:val="00606444"/>
    <w:rsid w:val="00606B89"/>
    <w:rsid w:val="00610E78"/>
    <w:rsid w:val="00611074"/>
    <w:rsid w:val="00614E89"/>
    <w:rsid w:val="00635B94"/>
    <w:rsid w:val="006408A2"/>
    <w:rsid w:val="0064391C"/>
    <w:rsid w:val="00645866"/>
    <w:rsid w:val="00646A31"/>
    <w:rsid w:val="006470B1"/>
    <w:rsid w:val="00647347"/>
    <w:rsid w:val="006569E5"/>
    <w:rsid w:val="0066099A"/>
    <w:rsid w:val="00673309"/>
    <w:rsid w:val="00673A26"/>
    <w:rsid w:val="00675789"/>
    <w:rsid w:val="00675AE3"/>
    <w:rsid w:val="00681CBF"/>
    <w:rsid w:val="006847D0"/>
    <w:rsid w:val="00685B44"/>
    <w:rsid w:val="00686D9B"/>
    <w:rsid w:val="0068758A"/>
    <w:rsid w:val="00690173"/>
    <w:rsid w:val="006933B6"/>
    <w:rsid w:val="00694502"/>
    <w:rsid w:val="006946DD"/>
    <w:rsid w:val="00694ADC"/>
    <w:rsid w:val="006A18EA"/>
    <w:rsid w:val="006A3DE5"/>
    <w:rsid w:val="006A4606"/>
    <w:rsid w:val="006A55F3"/>
    <w:rsid w:val="006A5A9E"/>
    <w:rsid w:val="006A7AF8"/>
    <w:rsid w:val="006A7BC4"/>
    <w:rsid w:val="006B20F8"/>
    <w:rsid w:val="006B7E9B"/>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351E7"/>
    <w:rsid w:val="00740881"/>
    <w:rsid w:val="0074299C"/>
    <w:rsid w:val="00742AE0"/>
    <w:rsid w:val="00746C80"/>
    <w:rsid w:val="00751232"/>
    <w:rsid w:val="0075137E"/>
    <w:rsid w:val="007535B4"/>
    <w:rsid w:val="00755D98"/>
    <w:rsid w:val="00757B08"/>
    <w:rsid w:val="00760314"/>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0C5"/>
    <w:rsid w:val="00794935"/>
    <w:rsid w:val="00795452"/>
    <w:rsid w:val="0079614B"/>
    <w:rsid w:val="007A196F"/>
    <w:rsid w:val="007A2417"/>
    <w:rsid w:val="007A2C3C"/>
    <w:rsid w:val="007A570A"/>
    <w:rsid w:val="007A5A8A"/>
    <w:rsid w:val="007A6D4B"/>
    <w:rsid w:val="007A6DB5"/>
    <w:rsid w:val="007B07DF"/>
    <w:rsid w:val="007B2953"/>
    <w:rsid w:val="007B31C5"/>
    <w:rsid w:val="007B4A52"/>
    <w:rsid w:val="007B578D"/>
    <w:rsid w:val="007B57A4"/>
    <w:rsid w:val="007B788C"/>
    <w:rsid w:val="007C33F5"/>
    <w:rsid w:val="007C41C6"/>
    <w:rsid w:val="007C66DF"/>
    <w:rsid w:val="007C7555"/>
    <w:rsid w:val="007D0D75"/>
    <w:rsid w:val="007D3130"/>
    <w:rsid w:val="007D7625"/>
    <w:rsid w:val="007D7838"/>
    <w:rsid w:val="007E6FBD"/>
    <w:rsid w:val="007E7D31"/>
    <w:rsid w:val="007F0932"/>
    <w:rsid w:val="007F1095"/>
    <w:rsid w:val="007F13BE"/>
    <w:rsid w:val="007F4497"/>
    <w:rsid w:val="0080040A"/>
    <w:rsid w:val="008005A0"/>
    <w:rsid w:val="00801C79"/>
    <w:rsid w:val="00802D7A"/>
    <w:rsid w:val="00804B14"/>
    <w:rsid w:val="00813206"/>
    <w:rsid w:val="008133ED"/>
    <w:rsid w:val="00816C7F"/>
    <w:rsid w:val="00816ED8"/>
    <w:rsid w:val="00817C84"/>
    <w:rsid w:val="008213E4"/>
    <w:rsid w:val="00823FAF"/>
    <w:rsid w:val="008248AD"/>
    <w:rsid w:val="008262BF"/>
    <w:rsid w:val="0082638E"/>
    <w:rsid w:val="008274FB"/>
    <w:rsid w:val="00835197"/>
    <w:rsid w:val="00837287"/>
    <w:rsid w:val="00837499"/>
    <w:rsid w:val="008422C2"/>
    <w:rsid w:val="008455FC"/>
    <w:rsid w:val="00847956"/>
    <w:rsid w:val="00847D22"/>
    <w:rsid w:val="00856786"/>
    <w:rsid w:val="008615E0"/>
    <w:rsid w:val="00861BB6"/>
    <w:rsid w:val="00863406"/>
    <w:rsid w:val="00864711"/>
    <w:rsid w:val="0086599F"/>
    <w:rsid w:val="00867602"/>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428F"/>
    <w:rsid w:val="008C5BF3"/>
    <w:rsid w:val="008C67B8"/>
    <w:rsid w:val="008C6CB1"/>
    <w:rsid w:val="008D354D"/>
    <w:rsid w:val="008E2809"/>
    <w:rsid w:val="008E2E05"/>
    <w:rsid w:val="008E47E4"/>
    <w:rsid w:val="008E5FB6"/>
    <w:rsid w:val="008E6542"/>
    <w:rsid w:val="008F070D"/>
    <w:rsid w:val="008F1416"/>
    <w:rsid w:val="008F2E13"/>
    <w:rsid w:val="008F36FA"/>
    <w:rsid w:val="008F58B5"/>
    <w:rsid w:val="008F7074"/>
    <w:rsid w:val="009025F8"/>
    <w:rsid w:val="00902A42"/>
    <w:rsid w:val="009109AE"/>
    <w:rsid w:val="009142C1"/>
    <w:rsid w:val="00914508"/>
    <w:rsid w:val="00915CBB"/>
    <w:rsid w:val="00923638"/>
    <w:rsid w:val="009241EA"/>
    <w:rsid w:val="00934D73"/>
    <w:rsid w:val="00935A14"/>
    <w:rsid w:val="0093652C"/>
    <w:rsid w:val="009373CC"/>
    <w:rsid w:val="009401D6"/>
    <w:rsid w:val="00944A45"/>
    <w:rsid w:val="009450EF"/>
    <w:rsid w:val="00946001"/>
    <w:rsid w:val="0095541A"/>
    <w:rsid w:val="00955447"/>
    <w:rsid w:val="0096195B"/>
    <w:rsid w:val="00963B1F"/>
    <w:rsid w:val="0096417A"/>
    <w:rsid w:val="00966B0A"/>
    <w:rsid w:val="009710BD"/>
    <w:rsid w:val="009741AE"/>
    <w:rsid w:val="00976D5E"/>
    <w:rsid w:val="00981234"/>
    <w:rsid w:val="00983D5C"/>
    <w:rsid w:val="00983E8F"/>
    <w:rsid w:val="00985F45"/>
    <w:rsid w:val="0098784C"/>
    <w:rsid w:val="00992158"/>
    <w:rsid w:val="009922C4"/>
    <w:rsid w:val="009947BE"/>
    <w:rsid w:val="00996984"/>
    <w:rsid w:val="00996CA6"/>
    <w:rsid w:val="00996D81"/>
    <w:rsid w:val="009970FD"/>
    <w:rsid w:val="00997A8C"/>
    <w:rsid w:val="009A07C5"/>
    <w:rsid w:val="009A0939"/>
    <w:rsid w:val="009A1D6E"/>
    <w:rsid w:val="009B5610"/>
    <w:rsid w:val="009B6755"/>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EF2"/>
    <w:rsid w:val="009F3BD5"/>
    <w:rsid w:val="009F431B"/>
    <w:rsid w:val="009F4C7D"/>
    <w:rsid w:val="00A10EA8"/>
    <w:rsid w:val="00A13F29"/>
    <w:rsid w:val="00A21032"/>
    <w:rsid w:val="00A23CEC"/>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5A53"/>
    <w:rsid w:val="00A6623D"/>
    <w:rsid w:val="00A70997"/>
    <w:rsid w:val="00A735DA"/>
    <w:rsid w:val="00A7586D"/>
    <w:rsid w:val="00A8123F"/>
    <w:rsid w:val="00A83515"/>
    <w:rsid w:val="00A853B0"/>
    <w:rsid w:val="00A85B9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B512C"/>
    <w:rsid w:val="00AC2946"/>
    <w:rsid w:val="00AC375F"/>
    <w:rsid w:val="00AC4D97"/>
    <w:rsid w:val="00AC734F"/>
    <w:rsid w:val="00AC7A92"/>
    <w:rsid w:val="00AC7E47"/>
    <w:rsid w:val="00AD3533"/>
    <w:rsid w:val="00AD5075"/>
    <w:rsid w:val="00AD5AED"/>
    <w:rsid w:val="00AD79D4"/>
    <w:rsid w:val="00AD7F6F"/>
    <w:rsid w:val="00AE0A74"/>
    <w:rsid w:val="00AE46A9"/>
    <w:rsid w:val="00AE46E4"/>
    <w:rsid w:val="00AE6A24"/>
    <w:rsid w:val="00AF1CD5"/>
    <w:rsid w:val="00AF57A8"/>
    <w:rsid w:val="00AF5E13"/>
    <w:rsid w:val="00AF68E2"/>
    <w:rsid w:val="00B0192B"/>
    <w:rsid w:val="00B02CF2"/>
    <w:rsid w:val="00B0481B"/>
    <w:rsid w:val="00B118A3"/>
    <w:rsid w:val="00B12F31"/>
    <w:rsid w:val="00B13157"/>
    <w:rsid w:val="00B21AF2"/>
    <w:rsid w:val="00B27168"/>
    <w:rsid w:val="00B3684A"/>
    <w:rsid w:val="00B37E52"/>
    <w:rsid w:val="00B47FC5"/>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2C2A"/>
    <w:rsid w:val="00C076D7"/>
    <w:rsid w:val="00C101EB"/>
    <w:rsid w:val="00C1223E"/>
    <w:rsid w:val="00C14BFB"/>
    <w:rsid w:val="00C30887"/>
    <w:rsid w:val="00C326EB"/>
    <w:rsid w:val="00C36B53"/>
    <w:rsid w:val="00C37D57"/>
    <w:rsid w:val="00C456B3"/>
    <w:rsid w:val="00C45D5B"/>
    <w:rsid w:val="00C51BF2"/>
    <w:rsid w:val="00C5670A"/>
    <w:rsid w:val="00C5761B"/>
    <w:rsid w:val="00C62544"/>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C4B32"/>
    <w:rsid w:val="00CC6D5F"/>
    <w:rsid w:val="00CD34EF"/>
    <w:rsid w:val="00CD5188"/>
    <w:rsid w:val="00CD5A24"/>
    <w:rsid w:val="00CD5C5A"/>
    <w:rsid w:val="00CE0447"/>
    <w:rsid w:val="00CE5D29"/>
    <w:rsid w:val="00CE6AD5"/>
    <w:rsid w:val="00CF799A"/>
    <w:rsid w:val="00D00FF5"/>
    <w:rsid w:val="00D01D80"/>
    <w:rsid w:val="00D02452"/>
    <w:rsid w:val="00D05FCF"/>
    <w:rsid w:val="00D10DAD"/>
    <w:rsid w:val="00D14FD4"/>
    <w:rsid w:val="00D1522B"/>
    <w:rsid w:val="00D17A60"/>
    <w:rsid w:val="00D22762"/>
    <w:rsid w:val="00D22E16"/>
    <w:rsid w:val="00D24AC4"/>
    <w:rsid w:val="00D25265"/>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63ADD"/>
    <w:rsid w:val="00D65054"/>
    <w:rsid w:val="00D73D6F"/>
    <w:rsid w:val="00D9079B"/>
    <w:rsid w:val="00D9224E"/>
    <w:rsid w:val="00D97442"/>
    <w:rsid w:val="00DA26C7"/>
    <w:rsid w:val="00DA2F34"/>
    <w:rsid w:val="00DA6EF1"/>
    <w:rsid w:val="00DA75B8"/>
    <w:rsid w:val="00DB190F"/>
    <w:rsid w:val="00DB2D4C"/>
    <w:rsid w:val="00DB6EDB"/>
    <w:rsid w:val="00DD2C64"/>
    <w:rsid w:val="00DD2F3A"/>
    <w:rsid w:val="00DD5FB0"/>
    <w:rsid w:val="00DD7A8D"/>
    <w:rsid w:val="00DE0C69"/>
    <w:rsid w:val="00DE2FB4"/>
    <w:rsid w:val="00DE55EA"/>
    <w:rsid w:val="00DE6993"/>
    <w:rsid w:val="00DE7151"/>
    <w:rsid w:val="00DF0C8F"/>
    <w:rsid w:val="00DF0FBF"/>
    <w:rsid w:val="00DF2546"/>
    <w:rsid w:val="00DF30D0"/>
    <w:rsid w:val="00DF46BE"/>
    <w:rsid w:val="00E009FC"/>
    <w:rsid w:val="00E00B28"/>
    <w:rsid w:val="00E031A3"/>
    <w:rsid w:val="00E07D14"/>
    <w:rsid w:val="00E14DB0"/>
    <w:rsid w:val="00E15140"/>
    <w:rsid w:val="00E15CF7"/>
    <w:rsid w:val="00E160FE"/>
    <w:rsid w:val="00E16344"/>
    <w:rsid w:val="00E20469"/>
    <w:rsid w:val="00E2764A"/>
    <w:rsid w:val="00E30A13"/>
    <w:rsid w:val="00E35C7B"/>
    <w:rsid w:val="00E368AE"/>
    <w:rsid w:val="00E42DD2"/>
    <w:rsid w:val="00E437EF"/>
    <w:rsid w:val="00E4532E"/>
    <w:rsid w:val="00E462CD"/>
    <w:rsid w:val="00E46548"/>
    <w:rsid w:val="00E465D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40A"/>
    <w:rsid w:val="00E838FA"/>
    <w:rsid w:val="00E8747E"/>
    <w:rsid w:val="00E87E07"/>
    <w:rsid w:val="00E87EF9"/>
    <w:rsid w:val="00E92952"/>
    <w:rsid w:val="00E93568"/>
    <w:rsid w:val="00E94364"/>
    <w:rsid w:val="00E9489C"/>
    <w:rsid w:val="00E94D47"/>
    <w:rsid w:val="00E97B25"/>
    <w:rsid w:val="00EA72F9"/>
    <w:rsid w:val="00EB0004"/>
    <w:rsid w:val="00EB2346"/>
    <w:rsid w:val="00EB3C52"/>
    <w:rsid w:val="00EB4569"/>
    <w:rsid w:val="00EB6B54"/>
    <w:rsid w:val="00EC2F4C"/>
    <w:rsid w:val="00EC3498"/>
    <w:rsid w:val="00EC35A5"/>
    <w:rsid w:val="00EC659B"/>
    <w:rsid w:val="00ED1A64"/>
    <w:rsid w:val="00ED1E70"/>
    <w:rsid w:val="00EE154A"/>
    <w:rsid w:val="00EE2B4A"/>
    <w:rsid w:val="00EE2F38"/>
    <w:rsid w:val="00EE6477"/>
    <w:rsid w:val="00EF059C"/>
    <w:rsid w:val="00EF1548"/>
    <w:rsid w:val="00EF2FE7"/>
    <w:rsid w:val="00F00C67"/>
    <w:rsid w:val="00F015FB"/>
    <w:rsid w:val="00F02A0F"/>
    <w:rsid w:val="00F04756"/>
    <w:rsid w:val="00F059ED"/>
    <w:rsid w:val="00F05B0F"/>
    <w:rsid w:val="00F15A5F"/>
    <w:rsid w:val="00F21727"/>
    <w:rsid w:val="00F277B4"/>
    <w:rsid w:val="00F30137"/>
    <w:rsid w:val="00F30559"/>
    <w:rsid w:val="00F31354"/>
    <w:rsid w:val="00F34287"/>
    <w:rsid w:val="00F356E7"/>
    <w:rsid w:val="00F43467"/>
    <w:rsid w:val="00F43722"/>
    <w:rsid w:val="00F46342"/>
    <w:rsid w:val="00F47ADB"/>
    <w:rsid w:val="00F53D57"/>
    <w:rsid w:val="00F5679A"/>
    <w:rsid w:val="00F6309E"/>
    <w:rsid w:val="00F63CDF"/>
    <w:rsid w:val="00F67FB7"/>
    <w:rsid w:val="00F77121"/>
    <w:rsid w:val="00F77531"/>
    <w:rsid w:val="00F8072D"/>
    <w:rsid w:val="00F90383"/>
    <w:rsid w:val="00F95DE6"/>
    <w:rsid w:val="00FA0F9B"/>
    <w:rsid w:val="00FA24F5"/>
    <w:rsid w:val="00FA2CD1"/>
    <w:rsid w:val="00FA3EE1"/>
    <w:rsid w:val="00FA59E9"/>
    <w:rsid w:val="00FB170F"/>
    <w:rsid w:val="00FB4309"/>
    <w:rsid w:val="00FB6CF0"/>
    <w:rsid w:val="00FC17F9"/>
    <w:rsid w:val="00FC2097"/>
    <w:rsid w:val="00FC33D4"/>
    <w:rsid w:val="00FC3B38"/>
    <w:rsid w:val="00FC480C"/>
    <w:rsid w:val="00FC58D2"/>
    <w:rsid w:val="00FC5E29"/>
    <w:rsid w:val="00FC721F"/>
    <w:rsid w:val="00FC7F83"/>
    <w:rsid w:val="00FD0F5E"/>
    <w:rsid w:val="00FD129E"/>
    <w:rsid w:val="00FD329A"/>
    <w:rsid w:val="00FD7F3C"/>
    <w:rsid w:val="00FE0B96"/>
    <w:rsid w:val="00FE1658"/>
    <w:rsid w:val="00FE3D41"/>
    <w:rsid w:val="00FE3DFF"/>
    <w:rsid w:val="00FE5380"/>
    <w:rsid w:val="00FE70B3"/>
    <w:rsid w:val="00FE7EBD"/>
    <w:rsid w:val="00FF1DDB"/>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6A4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mailto:jeane.fernandes@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2.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5219F1-1D9F-4831-B9C8-F6547B4F3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4.xml><?xml version="1.0" encoding="utf-8"?>
<ds:datastoreItem xmlns:ds="http://schemas.openxmlformats.org/officeDocument/2006/customXml" ds:itemID="{9202BE38-BC90-43A7-BE36-9AB4D99BAF8A}">
  <ds:schemaRefs>
    <ds:schemaRef ds:uri="http://schemas.microsoft.com/office/2006/documentManagement/types"/>
    <ds:schemaRef ds:uri="http://purl.org/dc/elements/1.1/"/>
    <ds:schemaRef ds:uri="http://purl.org/dc/dcmitype/"/>
    <ds:schemaRef ds:uri="5f1ce42f-c57e-4699-9768-bf8c2a029303"/>
    <ds:schemaRef ds:uri="http://purl.org/dc/terms/"/>
    <ds:schemaRef ds:uri="a6d483d6-7cde-454f-9700-1dca77a67851"/>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44</Pages>
  <Words>11727</Words>
  <Characters>63332</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74910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24</cp:revision>
  <cp:lastPrinted>2024-11-14T22:35:00Z</cp:lastPrinted>
  <dcterms:created xsi:type="dcterms:W3CDTF">2024-10-15T17:23:00Z</dcterms:created>
  <dcterms:modified xsi:type="dcterms:W3CDTF">2024-11-14T22:38:00Z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